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169395" w14:textId="77777777" w:rsidR="00162C95" w:rsidRPr="00011FB6" w:rsidRDefault="00162C95" w:rsidP="00DD0E92">
      <w:pPr>
        <w:jc w:val="center"/>
        <w:rPr>
          <w:rFonts w:cs="Arial"/>
          <w:b/>
          <w:szCs w:val="20"/>
        </w:rPr>
      </w:pPr>
    </w:p>
    <w:p w14:paraId="0A28B03F" w14:textId="77777777" w:rsidR="00162C95" w:rsidRPr="00011FB6" w:rsidRDefault="00162C95" w:rsidP="00DD0E92">
      <w:pPr>
        <w:jc w:val="center"/>
        <w:rPr>
          <w:rFonts w:cs="Arial"/>
          <w:b/>
          <w:sz w:val="22"/>
          <w:szCs w:val="22"/>
        </w:rPr>
      </w:pPr>
    </w:p>
    <w:p w14:paraId="55FE10C4" w14:textId="77777777" w:rsidR="00162C95" w:rsidRPr="00E95B4A" w:rsidRDefault="00162C95" w:rsidP="00DD0E92">
      <w:pPr>
        <w:jc w:val="center"/>
        <w:rPr>
          <w:rFonts w:cs="Arial"/>
          <w:b/>
          <w:sz w:val="22"/>
          <w:szCs w:val="22"/>
        </w:rPr>
      </w:pPr>
      <w:r w:rsidRPr="00E95B4A">
        <w:rPr>
          <w:rFonts w:cs="Arial"/>
          <w:b/>
          <w:sz w:val="22"/>
          <w:szCs w:val="22"/>
        </w:rPr>
        <w:t>ZAMAWIAJĄCY:</w:t>
      </w:r>
    </w:p>
    <w:p w14:paraId="0ED60BAB" w14:textId="77777777" w:rsidR="00162C95" w:rsidRPr="00E95B4A" w:rsidRDefault="00162C95" w:rsidP="00DD0E92">
      <w:pPr>
        <w:jc w:val="center"/>
        <w:rPr>
          <w:rFonts w:cs="Arial"/>
          <w:b/>
          <w:sz w:val="22"/>
          <w:szCs w:val="22"/>
        </w:rPr>
      </w:pPr>
    </w:p>
    <w:p w14:paraId="448A5824" w14:textId="77777777" w:rsidR="00162C95" w:rsidRPr="00E95B4A" w:rsidRDefault="00162C95" w:rsidP="00DD0E92">
      <w:pPr>
        <w:jc w:val="center"/>
        <w:outlineLvl w:val="0"/>
        <w:rPr>
          <w:rFonts w:cs="Arial"/>
          <w:b/>
          <w:sz w:val="22"/>
          <w:szCs w:val="22"/>
        </w:rPr>
      </w:pPr>
      <w:r w:rsidRPr="00E95B4A">
        <w:rPr>
          <w:rFonts w:cs="Arial"/>
          <w:b/>
          <w:sz w:val="22"/>
          <w:szCs w:val="22"/>
        </w:rPr>
        <w:t>Miejskie Przedsiębiorstwo Wodociągów i Kanalizacji</w:t>
      </w:r>
    </w:p>
    <w:p w14:paraId="0A643FB0" w14:textId="77777777" w:rsidR="00162C95" w:rsidRPr="00E95B4A" w:rsidRDefault="00162C95" w:rsidP="00DD0E92">
      <w:pPr>
        <w:jc w:val="center"/>
        <w:rPr>
          <w:rFonts w:cs="Arial"/>
          <w:b/>
          <w:sz w:val="22"/>
          <w:szCs w:val="22"/>
        </w:rPr>
      </w:pPr>
      <w:r w:rsidRPr="00E95B4A">
        <w:rPr>
          <w:rFonts w:cs="Arial"/>
          <w:b/>
          <w:sz w:val="22"/>
          <w:szCs w:val="22"/>
        </w:rPr>
        <w:t>w m.st. Warszawie Spółka Akcyjna</w:t>
      </w:r>
    </w:p>
    <w:p w14:paraId="42EBF7E9" w14:textId="77777777" w:rsidR="00162C95" w:rsidRPr="00E95B4A" w:rsidRDefault="00162C95" w:rsidP="00DD0E92">
      <w:pPr>
        <w:jc w:val="center"/>
        <w:rPr>
          <w:rFonts w:cs="Arial"/>
          <w:b/>
          <w:sz w:val="22"/>
          <w:szCs w:val="22"/>
        </w:rPr>
      </w:pPr>
      <w:r w:rsidRPr="00E95B4A">
        <w:rPr>
          <w:rFonts w:cs="Arial"/>
          <w:b/>
          <w:sz w:val="22"/>
          <w:szCs w:val="22"/>
        </w:rPr>
        <w:t>02-015 Warszawa</w:t>
      </w:r>
    </w:p>
    <w:p w14:paraId="71928F97" w14:textId="77777777" w:rsidR="00162C95" w:rsidRPr="00E95B4A" w:rsidRDefault="00162C95" w:rsidP="00DD0E92">
      <w:pPr>
        <w:jc w:val="center"/>
        <w:rPr>
          <w:rFonts w:cs="Arial"/>
          <w:b/>
          <w:sz w:val="22"/>
          <w:szCs w:val="22"/>
        </w:rPr>
      </w:pPr>
      <w:r w:rsidRPr="00E95B4A">
        <w:rPr>
          <w:rFonts w:cs="Arial"/>
          <w:b/>
          <w:sz w:val="22"/>
          <w:szCs w:val="22"/>
        </w:rPr>
        <w:t>Pl. Starynkiewicza 5</w:t>
      </w:r>
    </w:p>
    <w:p w14:paraId="1E9B8DEB" w14:textId="77777777" w:rsidR="00162C95" w:rsidRPr="00E95B4A" w:rsidRDefault="00162C95" w:rsidP="00DD0E92">
      <w:pPr>
        <w:jc w:val="center"/>
        <w:rPr>
          <w:rFonts w:cs="Arial"/>
          <w:sz w:val="22"/>
          <w:szCs w:val="22"/>
        </w:rPr>
      </w:pPr>
    </w:p>
    <w:p w14:paraId="50A01FCD" w14:textId="77777777" w:rsidR="00162C95" w:rsidRPr="002E1C78" w:rsidRDefault="00162C95" w:rsidP="00761387">
      <w:pPr>
        <w:jc w:val="center"/>
        <w:rPr>
          <w:rFonts w:cs="Arial"/>
          <w:b/>
          <w:sz w:val="22"/>
          <w:szCs w:val="22"/>
        </w:rPr>
      </w:pPr>
    </w:p>
    <w:p w14:paraId="29F0D47D" w14:textId="77777777" w:rsidR="00162C95" w:rsidRPr="002E1C78" w:rsidRDefault="00162C95" w:rsidP="00DD0E92">
      <w:pPr>
        <w:jc w:val="center"/>
        <w:rPr>
          <w:rFonts w:cs="Arial"/>
          <w:b/>
          <w:sz w:val="22"/>
          <w:szCs w:val="22"/>
        </w:rPr>
      </w:pPr>
    </w:p>
    <w:p w14:paraId="17149129" w14:textId="77777777" w:rsidR="00162C95" w:rsidRPr="002E1C78" w:rsidRDefault="00162C95" w:rsidP="00EC73CB">
      <w:pPr>
        <w:jc w:val="center"/>
        <w:rPr>
          <w:rFonts w:cs="Arial"/>
          <w:b/>
          <w:sz w:val="22"/>
          <w:szCs w:val="22"/>
        </w:rPr>
      </w:pPr>
    </w:p>
    <w:p w14:paraId="0B118BE5" w14:textId="77777777" w:rsidR="00E95B4A" w:rsidRPr="002E1C78" w:rsidRDefault="00E95B4A" w:rsidP="00EC73CB">
      <w:pPr>
        <w:jc w:val="center"/>
        <w:rPr>
          <w:rFonts w:cs="Arial"/>
          <w:b/>
          <w:sz w:val="22"/>
          <w:szCs w:val="22"/>
        </w:rPr>
      </w:pPr>
    </w:p>
    <w:p w14:paraId="3B3073EF" w14:textId="77777777" w:rsidR="00E95B4A" w:rsidRPr="002E1C78" w:rsidRDefault="00E95B4A" w:rsidP="00EC73CB">
      <w:pPr>
        <w:jc w:val="center"/>
        <w:rPr>
          <w:rFonts w:cs="Arial"/>
          <w:b/>
          <w:sz w:val="22"/>
          <w:szCs w:val="22"/>
        </w:rPr>
      </w:pPr>
    </w:p>
    <w:p w14:paraId="4CDC63F3" w14:textId="77777777" w:rsidR="00162C95" w:rsidRPr="002E1C78" w:rsidRDefault="00162C95" w:rsidP="005E3D26">
      <w:pPr>
        <w:jc w:val="center"/>
        <w:rPr>
          <w:rFonts w:cs="Arial"/>
          <w:b/>
          <w:sz w:val="22"/>
          <w:szCs w:val="22"/>
        </w:rPr>
      </w:pPr>
      <w:r w:rsidRPr="002E1C78">
        <w:rPr>
          <w:rFonts w:cs="Arial"/>
          <w:b/>
          <w:sz w:val="22"/>
          <w:szCs w:val="22"/>
        </w:rPr>
        <w:t xml:space="preserve">Przetarg </w:t>
      </w:r>
    </w:p>
    <w:p w14:paraId="3DF35019" w14:textId="77777777" w:rsidR="00162C95" w:rsidRPr="002E1C78" w:rsidRDefault="00162C95" w:rsidP="005E3D26">
      <w:pPr>
        <w:jc w:val="center"/>
        <w:rPr>
          <w:rFonts w:cs="Arial"/>
          <w:b/>
          <w:sz w:val="22"/>
          <w:szCs w:val="22"/>
        </w:rPr>
      </w:pPr>
      <w:r w:rsidRPr="002E1C78">
        <w:rPr>
          <w:rFonts w:cs="Arial"/>
          <w:b/>
          <w:sz w:val="22"/>
          <w:szCs w:val="22"/>
        </w:rPr>
        <w:t xml:space="preserve">na ustanowienie </w:t>
      </w:r>
      <w:r w:rsidR="00E95B4A" w:rsidRPr="002E1C78">
        <w:rPr>
          <w:rFonts w:cs="Arial"/>
          <w:b/>
          <w:sz w:val="22"/>
          <w:szCs w:val="22"/>
        </w:rPr>
        <w:t>Dynamicznego Systemu Zakupów</w:t>
      </w:r>
    </w:p>
    <w:p w14:paraId="3A549B5C" w14:textId="77777777" w:rsidR="00162C95" w:rsidRPr="002E1C78" w:rsidRDefault="00162C95" w:rsidP="005E3D26">
      <w:pPr>
        <w:jc w:val="center"/>
        <w:rPr>
          <w:rFonts w:cs="Arial"/>
          <w:b/>
          <w:sz w:val="22"/>
          <w:szCs w:val="22"/>
        </w:rPr>
      </w:pPr>
      <w:r w:rsidRPr="002E1C78">
        <w:rPr>
          <w:rFonts w:cs="Arial"/>
          <w:b/>
          <w:sz w:val="22"/>
          <w:szCs w:val="22"/>
        </w:rPr>
        <w:t>na</w:t>
      </w:r>
      <w:r w:rsidR="00E95B4A" w:rsidRPr="002E1C78">
        <w:rPr>
          <w:rFonts w:cs="Arial"/>
          <w:b/>
          <w:sz w:val="22"/>
          <w:szCs w:val="22"/>
        </w:rPr>
        <w:t>:</w:t>
      </w:r>
    </w:p>
    <w:p w14:paraId="5AD8EED0" w14:textId="77777777" w:rsidR="00162C95" w:rsidRPr="002E1C78" w:rsidRDefault="00EF2A3C" w:rsidP="00EC73CB">
      <w:pPr>
        <w:jc w:val="center"/>
        <w:rPr>
          <w:rFonts w:cs="Arial"/>
          <w:b/>
          <w:color w:val="0070C0"/>
          <w:sz w:val="22"/>
          <w:szCs w:val="22"/>
        </w:rPr>
      </w:pPr>
      <w:r w:rsidRPr="00EF2A3C">
        <w:rPr>
          <w:rFonts w:cs="Arial"/>
          <w:b/>
          <w:color w:val="0070C0"/>
          <w:sz w:val="22"/>
          <w:szCs w:val="22"/>
        </w:rPr>
        <w:t xml:space="preserve">Usługi branży geotechnicznej dla zadań realizowanych przez </w:t>
      </w:r>
      <w:r w:rsidR="00743E0C">
        <w:rPr>
          <w:rFonts w:cs="Arial"/>
          <w:b/>
          <w:color w:val="0070C0"/>
          <w:sz w:val="22"/>
          <w:szCs w:val="22"/>
        </w:rPr>
        <w:t>Dział Projektowania i Kosztorysów</w:t>
      </w:r>
    </w:p>
    <w:p w14:paraId="4F4E8BF6" w14:textId="77777777" w:rsidR="00162C95" w:rsidRPr="002E1C78" w:rsidRDefault="00162C95" w:rsidP="00EC73CB">
      <w:pPr>
        <w:jc w:val="center"/>
        <w:rPr>
          <w:rFonts w:cs="Arial"/>
          <w:b/>
          <w:color w:val="0070C0"/>
          <w:sz w:val="22"/>
          <w:szCs w:val="22"/>
        </w:rPr>
      </w:pPr>
    </w:p>
    <w:p w14:paraId="135C3383" w14:textId="77777777" w:rsidR="00162C95" w:rsidRPr="002E1C78" w:rsidRDefault="00162C95" w:rsidP="00EC73CB">
      <w:pPr>
        <w:jc w:val="center"/>
        <w:rPr>
          <w:rFonts w:cs="Arial"/>
          <w:b/>
          <w:sz w:val="22"/>
          <w:szCs w:val="22"/>
        </w:rPr>
      </w:pPr>
    </w:p>
    <w:p w14:paraId="5330E595" w14:textId="77777777" w:rsidR="00162C95" w:rsidRPr="002E1C78" w:rsidRDefault="00162C95" w:rsidP="00EC73CB">
      <w:pPr>
        <w:jc w:val="center"/>
        <w:rPr>
          <w:rFonts w:cs="Arial"/>
          <w:b/>
          <w:sz w:val="22"/>
          <w:szCs w:val="22"/>
        </w:rPr>
      </w:pPr>
    </w:p>
    <w:p w14:paraId="15E4596D" w14:textId="77777777" w:rsidR="00162C95" w:rsidRPr="002E1C78" w:rsidRDefault="00162C95" w:rsidP="00EC73CB">
      <w:pPr>
        <w:jc w:val="center"/>
        <w:rPr>
          <w:rFonts w:cs="Arial"/>
          <w:b/>
          <w:sz w:val="22"/>
          <w:szCs w:val="22"/>
        </w:rPr>
      </w:pPr>
      <w:r w:rsidRPr="002E1C78">
        <w:rPr>
          <w:rFonts w:cs="Arial"/>
          <w:b/>
          <w:sz w:val="22"/>
          <w:szCs w:val="22"/>
        </w:rPr>
        <w:t>Specyfikacja WARUNKÓW ZAMÓWIENIA</w:t>
      </w:r>
    </w:p>
    <w:p w14:paraId="74476B55" w14:textId="77777777" w:rsidR="00162C95" w:rsidRPr="002E1C78" w:rsidRDefault="00162C95" w:rsidP="00EC73CB">
      <w:pPr>
        <w:jc w:val="center"/>
        <w:rPr>
          <w:rFonts w:cs="Arial"/>
          <w:b/>
          <w:sz w:val="22"/>
          <w:szCs w:val="22"/>
        </w:rPr>
      </w:pPr>
      <w:r w:rsidRPr="002E1C78">
        <w:rPr>
          <w:rFonts w:cs="Arial"/>
          <w:b/>
          <w:sz w:val="22"/>
          <w:szCs w:val="22"/>
        </w:rPr>
        <w:t>(SWZ)</w:t>
      </w:r>
    </w:p>
    <w:p w14:paraId="72ED99AE" w14:textId="77777777" w:rsidR="00162C95" w:rsidRPr="00011FB6" w:rsidRDefault="00162C95" w:rsidP="00EC73CB">
      <w:pPr>
        <w:jc w:val="center"/>
        <w:rPr>
          <w:rFonts w:cs="Arial"/>
          <w:sz w:val="22"/>
          <w:szCs w:val="22"/>
        </w:rPr>
      </w:pPr>
    </w:p>
    <w:p w14:paraId="202DA784" w14:textId="77777777" w:rsidR="00162C95" w:rsidRPr="00011FB6" w:rsidRDefault="00162C95" w:rsidP="00EC73CB">
      <w:pPr>
        <w:jc w:val="center"/>
        <w:rPr>
          <w:rFonts w:cs="Arial"/>
          <w:sz w:val="22"/>
          <w:szCs w:val="22"/>
        </w:rPr>
      </w:pPr>
    </w:p>
    <w:p w14:paraId="12803DCF" w14:textId="77777777" w:rsidR="00162C95" w:rsidRPr="00011FB6" w:rsidRDefault="00162C95" w:rsidP="00DB10B9">
      <w:pPr>
        <w:pStyle w:val="Tekstpodstawowy2"/>
        <w:spacing w:line="240" w:lineRule="auto"/>
        <w:jc w:val="center"/>
        <w:rPr>
          <w:rFonts w:cs="Arial"/>
          <w:sz w:val="22"/>
          <w:szCs w:val="22"/>
        </w:rPr>
      </w:pPr>
    </w:p>
    <w:p w14:paraId="5CCFF348" w14:textId="77777777" w:rsidR="00162C95" w:rsidRPr="00011FB6" w:rsidRDefault="00162C95" w:rsidP="00DB10B9">
      <w:pPr>
        <w:jc w:val="center"/>
        <w:rPr>
          <w:rFonts w:cs="Arial"/>
          <w:szCs w:val="20"/>
        </w:rPr>
      </w:pPr>
    </w:p>
    <w:p w14:paraId="30B4FD21" w14:textId="77777777" w:rsidR="00162C95" w:rsidRPr="00011FB6" w:rsidRDefault="00162C95" w:rsidP="00DB10B9">
      <w:pPr>
        <w:jc w:val="center"/>
        <w:rPr>
          <w:rFonts w:cs="Arial"/>
          <w:szCs w:val="20"/>
        </w:rPr>
      </w:pPr>
    </w:p>
    <w:p w14:paraId="2A5FAB03" w14:textId="77777777" w:rsidR="00162C95" w:rsidRPr="00011FB6" w:rsidRDefault="00162C95" w:rsidP="00DB10B9">
      <w:pPr>
        <w:jc w:val="center"/>
        <w:rPr>
          <w:rFonts w:cs="Arial"/>
          <w:szCs w:val="20"/>
        </w:rPr>
      </w:pPr>
    </w:p>
    <w:p w14:paraId="33306BA1" w14:textId="77777777" w:rsidR="00162C95" w:rsidRPr="00011FB6" w:rsidRDefault="00162C95" w:rsidP="00DB10B9">
      <w:pPr>
        <w:jc w:val="center"/>
        <w:rPr>
          <w:rFonts w:cs="Arial"/>
          <w:szCs w:val="20"/>
        </w:rPr>
      </w:pPr>
    </w:p>
    <w:p w14:paraId="639DDBA6" w14:textId="77777777" w:rsidR="00162C95" w:rsidRPr="00011FB6" w:rsidRDefault="00162C95" w:rsidP="00DB10B9">
      <w:pPr>
        <w:jc w:val="center"/>
        <w:rPr>
          <w:rFonts w:cs="Arial"/>
          <w:szCs w:val="20"/>
        </w:rPr>
      </w:pPr>
    </w:p>
    <w:p w14:paraId="3A00592E" w14:textId="77777777" w:rsidR="00162C95" w:rsidRPr="00011FB6" w:rsidRDefault="00162C95" w:rsidP="008F2385">
      <w:pPr>
        <w:rPr>
          <w:rFonts w:cs="Arial"/>
          <w:szCs w:val="20"/>
        </w:rPr>
      </w:pPr>
    </w:p>
    <w:p w14:paraId="3A6A0670" w14:textId="77777777" w:rsidR="00162C95" w:rsidRPr="00011FB6" w:rsidRDefault="00162C95" w:rsidP="008F2385">
      <w:pPr>
        <w:rPr>
          <w:rFonts w:cs="Arial"/>
          <w:szCs w:val="20"/>
        </w:rPr>
      </w:pPr>
    </w:p>
    <w:p w14:paraId="1085D088" w14:textId="77777777" w:rsidR="00162C95" w:rsidRPr="00011FB6" w:rsidRDefault="00162C95" w:rsidP="008F2385">
      <w:pPr>
        <w:rPr>
          <w:rFonts w:cs="Arial"/>
          <w:szCs w:val="20"/>
        </w:rPr>
      </w:pPr>
    </w:p>
    <w:p w14:paraId="789D9CB6" w14:textId="77777777" w:rsidR="00162C95" w:rsidRPr="00011FB6" w:rsidRDefault="00162C95" w:rsidP="008F2385">
      <w:pPr>
        <w:rPr>
          <w:rFonts w:cs="Arial"/>
          <w:szCs w:val="20"/>
        </w:rPr>
      </w:pPr>
    </w:p>
    <w:p w14:paraId="5191F1DF" w14:textId="77777777" w:rsidR="00162C95" w:rsidRPr="00011FB6" w:rsidRDefault="00162C95" w:rsidP="008F2385">
      <w:pPr>
        <w:rPr>
          <w:rFonts w:cs="Arial"/>
          <w:szCs w:val="20"/>
        </w:rPr>
      </w:pPr>
    </w:p>
    <w:p w14:paraId="66F8C64F" w14:textId="77777777" w:rsidR="00162C95" w:rsidRPr="00011FB6" w:rsidRDefault="00162C95" w:rsidP="008F2385">
      <w:pPr>
        <w:rPr>
          <w:rFonts w:cs="Arial"/>
          <w:szCs w:val="20"/>
        </w:rPr>
      </w:pPr>
    </w:p>
    <w:p w14:paraId="70DCBDC8" w14:textId="77777777" w:rsidR="00162C95" w:rsidRPr="00011FB6" w:rsidRDefault="00162C95" w:rsidP="008F2385">
      <w:pPr>
        <w:rPr>
          <w:rFonts w:cs="Arial"/>
          <w:szCs w:val="20"/>
        </w:rPr>
      </w:pPr>
    </w:p>
    <w:p w14:paraId="5F698FE0" w14:textId="77777777" w:rsidR="00162C95" w:rsidRDefault="00162C95" w:rsidP="008F2385">
      <w:pPr>
        <w:rPr>
          <w:rFonts w:cs="Arial"/>
          <w:szCs w:val="20"/>
        </w:rPr>
      </w:pPr>
    </w:p>
    <w:p w14:paraId="6FC165B4" w14:textId="77777777" w:rsidR="00EF2A3C" w:rsidRDefault="00EF2A3C" w:rsidP="008F2385">
      <w:pPr>
        <w:rPr>
          <w:rFonts w:cs="Arial"/>
          <w:szCs w:val="20"/>
        </w:rPr>
      </w:pPr>
    </w:p>
    <w:p w14:paraId="6967A8B8" w14:textId="77777777" w:rsidR="00EF2A3C" w:rsidRDefault="00EF2A3C" w:rsidP="008F2385">
      <w:pPr>
        <w:rPr>
          <w:rFonts w:cs="Arial"/>
          <w:szCs w:val="20"/>
        </w:rPr>
      </w:pPr>
    </w:p>
    <w:p w14:paraId="48C07E46" w14:textId="77777777" w:rsidR="00EF2A3C" w:rsidRDefault="00EF2A3C" w:rsidP="008F2385">
      <w:pPr>
        <w:rPr>
          <w:rFonts w:cs="Arial"/>
          <w:szCs w:val="20"/>
        </w:rPr>
      </w:pPr>
    </w:p>
    <w:p w14:paraId="1BB91EB2" w14:textId="77777777" w:rsidR="00EF2A3C" w:rsidRDefault="00EF2A3C" w:rsidP="008F2385">
      <w:pPr>
        <w:rPr>
          <w:rFonts w:cs="Arial"/>
          <w:szCs w:val="20"/>
        </w:rPr>
      </w:pPr>
    </w:p>
    <w:p w14:paraId="27DB4F48" w14:textId="77777777" w:rsidR="00EF2A3C" w:rsidRPr="00011FB6" w:rsidRDefault="00EF2A3C" w:rsidP="008F2385">
      <w:pPr>
        <w:rPr>
          <w:rFonts w:cs="Arial"/>
          <w:szCs w:val="20"/>
        </w:rPr>
      </w:pPr>
    </w:p>
    <w:p w14:paraId="237D54F9" w14:textId="77777777" w:rsidR="00162C95" w:rsidRPr="00011FB6" w:rsidRDefault="00162C95" w:rsidP="00524A0C">
      <w:pPr>
        <w:jc w:val="center"/>
        <w:rPr>
          <w:rFonts w:cs="Arial"/>
          <w:szCs w:val="20"/>
        </w:rPr>
      </w:pPr>
    </w:p>
    <w:p w14:paraId="1A31A9CE" w14:textId="77777777" w:rsidR="00162C95" w:rsidRPr="00011FB6" w:rsidRDefault="00162C95" w:rsidP="00524A0C">
      <w:pPr>
        <w:jc w:val="center"/>
        <w:rPr>
          <w:rFonts w:cs="Arial"/>
          <w:szCs w:val="20"/>
        </w:rPr>
      </w:pPr>
    </w:p>
    <w:p w14:paraId="7E4BF30A" w14:textId="77777777" w:rsidR="00162C95" w:rsidRPr="00011FB6" w:rsidRDefault="00162C95" w:rsidP="00524A0C">
      <w:pPr>
        <w:jc w:val="center"/>
        <w:rPr>
          <w:rFonts w:cs="Arial"/>
          <w:szCs w:val="20"/>
        </w:rPr>
      </w:pPr>
    </w:p>
    <w:p w14:paraId="42B7B11B" w14:textId="77777777" w:rsidR="00162C95" w:rsidRPr="00011FB6" w:rsidRDefault="00162C95" w:rsidP="00524A0C">
      <w:pPr>
        <w:jc w:val="center"/>
        <w:rPr>
          <w:rFonts w:cs="Arial"/>
          <w:szCs w:val="20"/>
        </w:rPr>
      </w:pPr>
    </w:p>
    <w:p w14:paraId="1C1236FF" w14:textId="77777777" w:rsidR="00162C95" w:rsidRPr="00011FB6" w:rsidRDefault="00162C95" w:rsidP="00524A0C">
      <w:pPr>
        <w:jc w:val="center"/>
        <w:rPr>
          <w:rFonts w:cs="Arial"/>
          <w:szCs w:val="20"/>
        </w:rPr>
      </w:pPr>
    </w:p>
    <w:p w14:paraId="01D4947B" w14:textId="77777777" w:rsidR="00162C95" w:rsidRPr="00011FB6" w:rsidRDefault="00162C95" w:rsidP="00524A0C">
      <w:pPr>
        <w:jc w:val="center"/>
        <w:rPr>
          <w:rFonts w:cs="Arial"/>
          <w:szCs w:val="20"/>
        </w:rPr>
      </w:pPr>
    </w:p>
    <w:p w14:paraId="5350DCDE" w14:textId="77777777" w:rsidR="00162C95" w:rsidRPr="00011FB6" w:rsidRDefault="00162C95" w:rsidP="00524A0C">
      <w:pPr>
        <w:jc w:val="center"/>
        <w:rPr>
          <w:rFonts w:cs="Arial"/>
          <w:szCs w:val="20"/>
        </w:rPr>
      </w:pPr>
    </w:p>
    <w:p w14:paraId="6036149A" w14:textId="77777777" w:rsidR="00162C95" w:rsidRPr="00011FB6" w:rsidRDefault="00162C95" w:rsidP="00524A0C">
      <w:pPr>
        <w:jc w:val="center"/>
        <w:rPr>
          <w:rFonts w:cs="Arial"/>
          <w:b/>
          <w:sz w:val="22"/>
          <w:szCs w:val="22"/>
        </w:rPr>
      </w:pPr>
      <w:r w:rsidRPr="00011FB6">
        <w:rPr>
          <w:rFonts w:cs="Arial"/>
          <w:b/>
          <w:sz w:val="22"/>
          <w:szCs w:val="22"/>
        </w:rPr>
        <w:t xml:space="preserve">Warszawa, </w:t>
      </w:r>
      <w:r w:rsidR="00EF2A3C">
        <w:rPr>
          <w:rFonts w:cs="Arial"/>
          <w:b/>
          <w:color w:val="0070C0"/>
          <w:sz w:val="22"/>
          <w:szCs w:val="22"/>
        </w:rPr>
        <w:t xml:space="preserve">maj 2023 </w:t>
      </w:r>
      <w:r w:rsidR="00C25102" w:rsidRPr="002E1C78">
        <w:rPr>
          <w:rFonts w:cs="Arial"/>
          <w:b/>
          <w:color w:val="0070C0"/>
          <w:sz w:val="22"/>
          <w:szCs w:val="22"/>
        </w:rPr>
        <w:t>r.</w:t>
      </w:r>
    </w:p>
    <w:p w14:paraId="15C154A1" w14:textId="77777777" w:rsidR="00C1065C" w:rsidRDefault="00D261FD" w:rsidP="00B254CC">
      <w:pPr>
        <w:jc w:val="right"/>
        <w:rPr>
          <w:rFonts w:cs="Arial"/>
          <w:szCs w:val="20"/>
        </w:rPr>
      </w:pPr>
      <w:r w:rsidRPr="00011FB6">
        <w:rPr>
          <w:noProof/>
        </w:rPr>
        <mc:AlternateContent>
          <mc:Choice Requires="wps">
            <w:drawing>
              <wp:anchor distT="4294967291" distB="4294967291" distL="114300" distR="114300" simplePos="0" relativeHeight="251647488" behindDoc="0" locked="0" layoutInCell="1" allowOverlap="1" wp14:anchorId="1CE525C3" wp14:editId="1DE66257">
                <wp:simplePos x="0" y="0"/>
                <wp:positionH relativeFrom="column">
                  <wp:posOffset>76200</wp:posOffset>
                </wp:positionH>
                <wp:positionV relativeFrom="paragraph">
                  <wp:posOffset>246379</wp:posOffset>
                </wp:positionV>
                <wp:extent cx="5715000" cy="0"/>
                <wp:effectExtent l="0" t="19050" r="38100" b="38100"/>
                <wp:wrapNone/>
                <wp:docPr id="2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E52B27" id="Line 4" o:spid="_x0000_s1026" style="position:absolute;z-index:2516474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pt,19.4pt" to="456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" strokeweight="4.5pt">
                <v:stroke linestyle="thinThick"/>
              </v:line>
            </w:pict>
          </mc:Fallback>
        </mc:AlternateContent>
      </w:r>
      <w:r w:rsidR="00162C95" w:rsidRPr="00011FB6">
        <w:rPr>
          <w:rFonts w:cs="Arial"/>
          <w:szCs w:val="20"/>
        </w:rPr>
        <w:br w:type="page"/>
      </w:r>
    </w:p>
    <w:p w14:paraId="34D8618E" w14:textId="77777777" w:rsidR="006110EA" w:rsidRPr="00011FB6" w:rsidRDefault="006110EA" w:rsidP="002B6D5C">
      <w:pPr>
        <w:pStyle w:val="Stopka"/>
        <w:numPr>
          <w:ilvl w:val="0"/>
          <w:numId w:val="18"/>
        </w:numPr>
        <w:tabs>
          <w:tab w:val="clear" w:pos="4536"/>
          <w:tab w:val="clear" w:pos="9072"/>
        </w:tabs>
        <w:ind w:right="357"/>
        <w:rPr>
          <w:rFonts w:cs="Arial"/>
          <w:szCs w:val="20"/>
        </w:rPr>
      </w:pPr>
      <w:r w:rsidRPr="00011FB6">
        <w:rPr>
          <w:rFonts w:cs="Arial"/>
          <w:b/>
          <w:szCs w:val="20"/>
          <w:u w:val="single"/>
        </w:rPr>
        <w:lastRenderedPageBreak/>
        <w:t>ZAMAWIAJĄCY</w:t>
      </w:r>
    </w:p>
    <w:p w14:paraId="6C235FD9" w14:textId="77777777" w:rsidR="006110EA" w:rsidRPr="00011FB6" w:rsidRDefault="006110EA" w:rsidP="006110EA">
      <w:pPr>
        <w:pStyle w:val="Tekstpodstawowy"/>
        <w:ind w:left="360"/>
        <w:rPr>
          <w:rFonts w:cs="Arial"/>
          <w:b/>
          <w:bCs/>
          <w:sz w:val="20"/>
          <w:szCs w:val="20"/>
        </w:rPr>
      </w:pPr>
      <w:r w:rsidRPr="00011FB6">
        <w:rPr>
          <w:rFonts w:cs="Arial"/>
          <w:b/>
          <w:bCs/>
          <w:sz w:val="20"/>
          <w:szCs w:val="20"/>
        </w:rPr>
        <w:t>Miejskie Przedsiębiorstwo Wodociągów i Kanalizacji</w:t>
      </w:r>
    </w:p>
    <w:p w14:paraId="2420EAD0" w14:textId="77777777" w:rsidR="006110EA" w:rsidRPr="00011FB6" w:rsidRDefault="006110EA" w:rsidP="006110EA">
      <w:pPr>
        <w:pStyle w:val="Tekstpodstawowy"/>
        <w:ind w:left="360"/>
        <w:rPr>
          <w:rFonts w:cs="Arial"/>
          <w:b/>
          <w:bCs/>
          <w:sz w:val="20"/>
          <w:szCs w:val="20"/>
        </w:rPr>
      </w:pPr>
      <w:r w:rsidRPr="00011FB6">
        <w:rPr>
          <w:rFonts w:cs="Arial"/>
          <w:b/>
          <w:bCs/>
          <w:sz w:val="20"/>
          <w:szCs w:val="20"/>
        </w:rPr>
        <w:t>w m. st. Warszawie, Spółka Akcyjna</w:t>
      </w:r>
    </w:p>
    <w:p w14:paraId="1DDD0575" w14:textId="77777777" w:rsidR="006110EA" w:rsidRPr="00011FB6" w:rsidRDefault="006110EA" w:rsidP="006110EA">
      <w:pPr>
        <w:pStyle w:val="Tekstpodstawowy"/>
        <w:ind w:left="360"/>
        <w:rPr>
          <w:rFonts w:cs="Arial"/>
          <w:sz w:val="20"/>
          <w:szCs w:val="20"/>
        </w:rPr>
      </w:pPr>
      <w:r w:rsidRPr="00011FB6">
        <w:rPr>
          <w:rFonts w:cs="Arial"/>
          <w:sz w:val="20"/>
          <w:szCs w:val="20"/>
        </w:rPr>
        <w:t>Pl. Starynkiewicza 5, 02 – 015 Warszawa</w:t>
      </w:r>
    </w:p>
    <w:p w14:paraId="43270F74" w14:textId="77777777" w:rsidR="006110EA" w:rsidRPr="00011FB6" w:rsidRDefault="006110EA" w:rsidP="006110EA">
      <w:pPr>
        <w:pStyle w:val="Tekstpodstawowy"/>
        <w:ind w:left="360"/>
        <w:rPr>
          <w:rFonts w:cs="Arial"/>
          <w:sz w:val="20"/>
          <w:szCs w:val="20"/>
        </w:rPr>
      </w:pPr>
      <w:r w:rsidRPr="00011FB6">
        <w:rPr>
          <w:rFonts w:cs="Arial"/>
          <w:sz w:val="20"/>
          <w:szCs w:val="20"/>
        </w:rPr>
        <w:t xml:space="preserve">zarejestrowana w Sądzie Rejonowym dla m.st. Warszawy w Warszawie, XII Wydział Gospodarczy Krajowego Rejestru Sądowego pod numerem </w:t>
      </w:r>
      <w:r w:rsidRPr="00011FB6">
        <w:rPr>
          <w:rFonts w:cs="Arial"/>
          <w:b/>
          <w:bCs/>
          <w:sz w:val="20"/>
          <w:szCs w:val="20"/>
        </w:rPr>
        <w:t>KRS 0000146138</w:t>
      </w:r>
    </w:p>
    <w:p w14:paraId="4C88A696" w14:textId="77777777" w:rsidR="006110EA" w:rsidRPr="00011FB6" w:rsidRDefault="006110EA" w:rsidP="006110EA">
      <w:pPr>
        <w:pStyle w:val="Tekstpodstawowy"/>
        <w:ind w:left="360"/>
        <w:rPr>
          <w:rFonts w:cs="Arial"/>
          <w:b/>
          <w:bCs/>
          <w:sz w:val="20"/>
          <w:szCs w:val="20"/>
        </w:rPr>
      </w:pPr>
      <w:r w:rsidRPr="00011FB6">
        <w:rPr>
          <w:rFonts w:cs="Arial"/>
          <w:sz w:val="20"/>
          <w:szCs w:val="20"/>
        </w:rPr>
        <w:t xml:space="preserve">Regon: </w:t>
      </w:r>
      <w:r w:rsidRPr="00011FB6">
        <w:rPr>
          <w:rFonts w:cs="Arial"/>
          <w:b/>
          <w:bCs/>
          <w:sz w:val="20"/>
          <w:szCs w:val="20"/>
        </w:rPr>
        <w:t xml:space="preserve">015314758 </w:t>
      </w:r>
      <w:r w:rsidRPr="00011FB6">
        <w:rPr>
          <w:rFonts w:cs="Arial"/>
          <w:bCs/>
          <w:sz w:val="20"/>
          <w:szCs w:val="20"/>
        </w:rPr>
        <w:t>NIP:</w:t>
      </w:r>
      <w:r w:rsidRPr="00011FB6">
        <w:rPr>
          <w:rFonts w:cs="Arial"/>
          <w:b/>
          <w:bCs/>
          <w:sz w:val="20"/>
          <w:szCs w:val="20"/>
        </w:rPr>
        <w:t xml:space="preserve"> 525-000-56-62</w:t>
      </w:r>
      <w:r w:rsidR="0086372A" w:rsidRPr="0086372A">
        <w:rPr>
          <w:rFonts w:cs="Arial"/>
          <w:bCs/>
          <w:sz w:val="20"/>
          <w:szCs w:val="20"/>
        </w:rPr>
        <w:t xml:space="preserve"> BDO:</w:t>
      </w:r>
      <w:r w:rsidR="0086372A" w:rsidRPr="0086372A">
        <w:rPr>
          <w:rFonts w:cs="Arial"/>
          <w:b/>
          <w:bCs/>
          <w:sz w:val="20"/>
          <w:szCs w:val="20"/>
        </w:rPr>
        <w:t xml:space="preserve"> 000020307</w:t>
      </w:r>
    </w:p>
    <w:p w14:paraId="316BB357" w14:textId="77777777" w:rsidR="006110EA" w:rsidRPr="00011FB6" w:rsidRDefault="006110EA" w:rsidP="006110EA">
      <w:pPr>
        <w:pStyle w:val="Tekstpodstawowy"/>
        <w:ind w:left="360"/>
        <w:rPr>
          <w:rFonts w:cs="Arial"/>
          <w:sz w:val="20"/>
          <w:szCs w:val="20"/>
        </w:rPr>
      </w:pPr>
      <w:r w:rsidRPr="00011FB6">
        <w:rPr>
          <w:rFonts w:cs="Arial"/>
          <w:iCs/>
          <w:sz w:val="20"/>
          <w:szCs w:val="20"/>
          <w:lang w:val="sv-SE"/>
        </w:rPr>
        <w:t xml:space="preserve">Kapitał zakładowy: </w:t>
      </w:r>
      <w:r w:rsidR="00C25102" w:rsidRPr="00C25102">
        <w:rPr>
          <w:rFonts w:cs="Arial"/>
          <w:iCs/>
          <w:sz w:val="20"/>
          <w:szCs w:val="20"/>
          <w:lang w:val="sv-SE"/>
        </w:rPr>
        <w:t>2 734 575 100,00</w:t>
      </w:r>
      <w:r w:rsidRPr="00011FB6">
        <w:rPr>
          <w:rFonts w:cs="Arial"/>
          <w:iCs/>
          <w:sz w:val="20"/>
          <w:szCs w:val="20"/>
          <w:lang w:val="sv-SE"/>
        </w:rPr>
        <w:t xml:space="preserve"> zł (wpłacony w całości)</w:t>
      </w:r>
    </w:p>
    <w:p w14:paraId="0BCBEB33" w14:textId="77777777" w:rsidR="006110EA" w:rsidRPr="00011FB6" w:rsidRDefault="006110EA" w:rsidP="00DD0E92">
      <w:pPr>
        <w:pStyle w:val="Podtytu"/>
        <w:jc w:val="left"/>
        <w:rPr>
          <w:rFonts w:cs="Arial"/>
          <w:sz w:val="20"/>
          <w:szCs w:val="20"/>
        </w:rPr>
      </w:pPr>
    </w:p>
    <w:p w14:paraId="290AA7CB" w14:textId="77777777" w:rsidR="00162C95" w:rsidRPr="00011FB6" w:rsidRDefault="00162C95" w:rsidP="00CE36D5">
      <w:pPr>
        <w:pStyle w:val="Stopka"/>
        <w:numPr>
          <w:ilvl w:val="0"/>
          <w:numId w:val="1"/>
        </w:numPr>
        <w:tabs>
          <w:tab w:val="clear" w:pos="4536"/>
          <w:tab w:val="clear" w:pos="9072"/>
        </w:tabs>
        <w:ind w:right="357"/>
        <w:rPr>
          <w:rFonts w:cs="Arial"/>
          <w:b/>
          <w:szCs w:val="20"/>
          <w:u w:val="single"/>
        </w:rPr>
      </w:pPr>
      <w:r w:rsidRPr="00011FB6">
        <w:rPr>
          <w:rFonts w:cs="Arial"/>
          <w:b/>
          <w:szCs w:val="20"/>
          <w:u w:val="single"/>
        </w:rPr>
        <w:t>UWAGI OGÓLNE</w:t>
      </w:r>
    </w:p>
    <w:p w14:paraId="18D3ED4A" w14:textId="77777777" w:rsidR="00162C95" w:rsidRPr="00011FB6" w:rsidRDefault="00162C95" w:rsidP="00A2627C">
      <w:pPr>
        <w:pStyle w:val="Stopka"/>
        <w:numPr>
          <w:ilvl w:val="1"/>
          <w:numId w:val="1"/>
        </w:numPr>
        <w:rPr>
          <w:rFonts w:cs="Arial"/>
          <w:b/>
          <w:szCs w:val="20"/>
        </w:rPr>
      </w:pPr>
      <w:r w:rsidRPr="00011FB6">
        <w:rPr>
          <w:rFonts w:cs="Arial"/>
          <w:szCs w:val="20"/>
        </w:rPr>
        <w:t xml:space="preserve">Niniejsza SWZ określa wymagania i tryb oceny składanych wniosków o dopuszczenie </w:t>
      </w:r>
      <w:r w:rsidRPr="00011FB6">
        <w:rPr>
          <w:rFonts w:cs="Arial"/>
          <w:szCs w:val="20"/>
        </w:rPr>
        <w:br/>
        <w:t xml:space="preserve">do udziału w dynamicznym systemie zakupów oraz wymagania i tryb oceny ofert </w:t>
      </w:r>
      <w:r w:rsidRPr="00011FB6">
        <w:rPr>
          <w:rFonts w:cs="Arial"/>
          <w:szCs w:val="20"/>
        </w:rPr>
        <w:br/>
        <w:t xml:space="preserve">w postępowaniu o udzielenie zamówienia publicznego w trybie przetargu </w:t>
      </w:r>
      <w:r w:rsidRPr="00011FB6">
        <w:rPr>
          <w:rFonts w:cs="Arial"/>
          <w:szCs w:val="20"/>
        </w:rPr>
        <w:br/>
        <w:t xml:space="preserve">w drodze dynamicznego systemu zakupów na </w:t>
      </w:r>
      <w:r w:rsidR="00EF2A3C">
        <w:rPr>
          <w:rFonts w:cs="Arial"/>
          <w:b/>
          <w:color w:val="0070C0"/>
          <w:szCs w:val="20"/>
        </w:rPr>
        <w:t>u</w:t>
      </w:r>
      <w:r w:rsidR="00EF2A3C" w:rsidRPr="00EF2A3C">
        <w:rPr>
          <w:rFonts w:cs="Arial"/>
          <w:b/>
          <w:color w:val="0070C0"/>
          <w:szCs w:val="20"/>
        </w:rPr>
        <w:t xml:space="preserve">sługi branży geotechnicznej dla zadań realizowanych przez </w:t>
      </w:r>
      <w:r w:rsidR="00743E0C">
        <w:rPr>
          <w:rFonts w:cs="Arial"/>
          <w:b/>
          <w:color w:val="0070C0"/>
          <w:szCs w:val="20"/>
        </w:rPr>
        <w:t>Dział</w:t>
      </w:r>
      <w:r w:rsidR="00743E0C" w:rsidRPr="00EF2A3C">
        <w:rPr>
          <w:rFonts w:cs="Arial"/>
          <w:b/>
          <w:color w:val="0070C0"/>
          <w:szCs w:val="20"/>
        </w:rPr>
        <w:t xml:space="preserve"> </w:t>
      </w:r>
      <w:r w:rsidR="00EF2A3C" w:rsidRPr="00EF2A3C">
        <w:rPr>
          <w:rFonts w:cs="Arial"/>
          <w:b/>
          <w:color w:val="0070C0"/>
          <w:szCs w:val="20"/>
        </w:rPr>
        <w:t>Projektowania</w:t>
      </w:r>
      <w:r w:rsidR="00743E0C">
        <w:rPr>
          <w:rFonts w:cs="Arial"/>
          <w:b/>
          <w:color w:val="0070C0"/>
          <w:szCs w:val="20"/>
        </w:rPr>
        <w:t xml:space="preserve"> i Kosztorysów</w:t>
      </w:r>
      <w:r w:rsidR="00EF2A3C">
        <w:rPr>
          <w:rFonts w:cs="Arial"/>
          <w:b/>
          <w:color w:val="0070C0"/>
          <w:szCs w:val="20"/>
        </w:rPr>
        <w:t>.</w:t>
      </w:r>
    </w:p>
    <w:p w14:paraId="154301DB" w14:textId="77777777" w:rsidR="006110EA" w:rsidRPr="00011FB6" w:rsidRDefault="00162C95" w:rsidP="00CE36D5">
      <w:pPr>
        <w:pStyle w:val="Stopka"/>
        <w:numPr>
          <w:ilvl w:val="1"/>
          <w:numId w:val="1"/>
        </w:numPr>
        <w:tabs>
          <w:tab w:val="clear" w:pos="4536"/>
          <w:tab w:val="clear" w:pos="9072"/>
        </w:tabs>
        <w:ind w:right="-24"/>
        <w:rPr>
          <w:rFonts w:cs="Arial"/>
          <w:szCs w:val="20"/>
        </w:rPr>
      </w:pPr>
      <w:r w:rsidRPr="00011FB6">
        <w:rPr>
          <w:rFonts w:cs="Arial"/>
          <w:szCs w:val="20"/>
        </w:rPr>
        <w:t>W kwestiach nie omówionych w niniejszej SWZ zastosowanie mają przepisy regulaminu R</w:t>
      </w:r>
      <w:r w:rsidR="00547589">
        <w:rPr>
          <w:rFonts w:cs="Arial"/>
          <w:szCs w:val="20"/>
        </w:rPr>
        <w:noBreakHyphen/>
      </w:r>
      <w:r w:rsidRPr="00011FB6">
        <w:rPr>
          <w:rFonts w:cs="Arial"/>
          <w:szCs w:val="20"/>
        </w:rPr>
        <w:t>PZ</w:t>
      </w:r>
      <w:r w:rsidR="008C68BF">
        <w:rPr>
          <w:rFonts w:cs="Arial"/>
          <w:szCs w:val="20"/>
        </w:rPr>
        <w:t>P</w:t>
      </w:r>
      <w:r w:rsidR="00547589">
        <w:rPr>
          <w:rFonts w:cs="Arial"/>
          <w:szCs w:val="20"/>
        </w:rPr>
        <w:noBreakHyphen/>
      </w:r>
      <w:r w:rsidRPr="00011FB6">
        <w:rPr>
          <w:rFonts w:cs="Arial"/>
          <w:szCs w:val="20"/>
        </w:rPr>
        <w:t>02 Udzielanie przez Miejskie Przedsiębiorstwo Wodociągów</w:t>
      </w:r>
      <w:r w:rsidR="006F7E46" w:rsidRPr="00011FB6">
        <w:rPr>
          <w:rFonts w:cs="Arial"/>
          <w:szCs w:val="20"/>
        </w:rPr>
        <w:t xml:space="preserve"> </w:t>
      </w:r>
      <w:r w:rsidRPr="00011FB6">
        <w:rPr>
          <w:rFonts w:cs="Arial"/>
          <w:szCs w:val="20"/>
        </w:rPr>
        <w:t xml:space="preserve">i Kanalizacji w m.st. Warszawie S.A. </w:t>
      </w:r>
      <w:r w:rsidR="00F9389A" w:rsidRPr="00011FB6">
        <w:rPr>
          <w:rFonts w:cs="Arial"/>
          <w:szCs w:val="20"/>
        </w:rPr>
        <w:t xml:space="preserve">zamówień publicznych nieobjętych obowiązkiem stosowania ustawy Prawo zamówień publicznych </w:t>
      </w:r>
      <w:r w:rsidRPr="00011FB6">
        <w:rPr>
          <w:rFonts w:cs="Arial"/>
          <w:szCs w:val="20"/>
        </w:rPr>
        <w:t xml:space="preserve">– wydanie </w:t>
      </w:r>
      <w:r w:rsidR="00F9389A" w:rsidRPr="00011FB6">
        <w:rPr>
          <w:rFonts w:cs="Arial"/>
          <w:szCs w:val="20"/>
        </w:rPr>
        <w:t>0</w:t>
      </w:r>
      <w:r w:rsidR="008C68BF">
        <w:rPr>
          <w:rFonts w:cs="Arial"/>
          <w:szCs w:val="20"/>
        </w:rPr>
        <w:t>1</w:t>
      </w:r>
      <w:r w:rsidR="00F9389A" w:rsidRPr="00011FB6">
        <w:rPr>
          <w:rFonts w:cs="Arial"/>
          <w:szCs w:val="20"/>
        </w:rPr>
        <w:t xml:space="preserve"> </w:t>
      </w:r>
      <w:r w:rsidRPr="00011FB6">
        <w:rPr>
          <w:rFonts w:cs="Arial"/>
          <w:szCs w:val="20"/>
        </w:rPr>
        <w:t xml:space="preserve">(opublikowanego na stronie internetowej </w:t>
      </w:r>
      <w:hyperlink r:id="rId11" w:history="1">
        <w:r w:rsidRPr="00011FB6">
          <w:rPr>
            <w:rStyle w:val="Hipercze"/>
            <w:rFonts w:cs="Arial"/>
            <w:color w:val="auto"/>
            <w:szCs w:val="20"/>
          </w:rPr>
          <w:t>www.mpwik.com.pl</w:t>
        </w:r>
      </w:hyperlink>
      <w:r w:rsidRPr="00011FB6">
        <w:rPr>
          <w:rFonts w:cs="Arial"/>
          <w:szCs w:val="20"/>
        </w:rPr>
        <w:t xml:space="preserve">), zwanego „Regulaminem” oraz Kodeksu cywilnego. </w:t>
      </w:r>
    </w:p>
    <w:p w14:paraId="46AAFD75" w14:textId="77777777" w:rsidR="006110EA" w:rsidRPr="00011FB6" w:rsidRDefault="006110EA" w:rsidP="00CE36D5">
      <w:pPr>
        <w:pStyle w:val="Stopka"/>
        <w:numPr>
          <w:ilvl w:val="1"/>
          <w:numId w:val="1"/>
        </w:numPr>
        <w:tabs>
          <w:tab w:val="clear" w:pos="4536"/>
          <w:tab w:val="clear" w:pos="9072"/>
        </w:tabs>
        <w:ind w:right="-24"/>
        <w:rPr>
          <w:rFonts w:cs="Arial"/>
          <w:szCs w:val="20"/>
        </w:rPr>
      </w:pPr>
      <w:r w:rsidRPr="00011FB6">
        <w:rPr>
          <w:rFonts w:cs="Arial"/>
          <w:szCs w:val="20"/>
        </w:rPr>
        <w:t xml:space="preserve">Platformę zakupową Spółki przyjmuje się jako narzędzie wiodące do porozumiewania się pomiędzy Zamawiającym i Wykonawcą. </w:t>
      </w:r>
      <w:r w:rsidR="00D439ED" w:rsidRPr="00011FB6">
        <w:rPr>
          <w:rFonts w:cs="Arial"/>
          <w:szCs w:val="20"/>
        </w:rPr>
        <w:t>Wniosek o dopuszczenie do udziału w dynamicznym systemie zakupów, zapytania ofertowe, o</w:t>
      </w:r>
      <w:r w:rsidRPr="00011FB6">
        <w:rPr>
          <w:rFonts w:cs="Arial"/>
          <w:szCs w:val="20"/>
        </w:rPr>
        <w:t xml:space="preserve">fertę, wszelką korespondencję, oświadczenia, wnioski, zawiadomienia oraz </w:t>
      </w:r>
      <w:r w:rsidR="00C17018" w:rsidRPr="00011FB6">
        <w:rPr>
          <w:rFonts w:cs="Arial"/>
          <w:szCs w:val="20"/>
        </w:rPr>
        <w:t xml:space="preserve">inne </w:t>
      </w:r>
      <w:r w:rsidRPr="00011FB6">
        <w:rPr>
          <w:rFonts w:cs="Arial"/>
          <w:szCs w:val="20"/>
        </w:rPr>
        <w:t>informacje, Zamawiający i Wykonawca przekazują za pośrednictwem Platformy zakupowej Spółki.</w:t>
      </w:r>
    </w:p>
    <w:p w14:paraId="28CA559C" w14:textId="77777777" w:rsidR="006F7E46" w:rsidRPr="00011FB6" w:rsidRDefault="006F7E46" w:rsidP="00CE36D5">
      <w:pPr>
        <w:pStyle w:val="Stopka"/>
        <w:numPr>
          <w:ilvl w:val="1"/>
          <w:numId w:val="1"/>
        </w:numPr>
        <w:tabs>
          <w:tab w:val="clear" w:pos="4536"/>
          <w:tab w:val="clear" w:pos="9072"/>
        </w:tabs>
        <w:ind w:right="-24"/>
        <w:rPr>
          <w:rFonts w:cs="Arial"/>
          <w:szCs w:val="20"/>
        </w:rPr>
      </w:pPr>
      <w:r w:rsidRPr="00011FB6">
        <w:rPr>
          <w:rFonts w:cs="Arial"/>
          <w:szCs w:val="20"/>
        </w:rPr>
        <w:t>Wszelkie dokumenty wymagające podpisów osób reprezentujących Wykonawcę muszą być złożone w formie skanów. Dokumenty muszą być odpowiedniej jakości minimum 150 dpi (umożliwiające odczytanie treści zawartej w dokumencie).</w:t>
      </w:r>
    </w:p>
    <w:p w14:paraId="75430EEC" w14:textId="77777777" w:rsidR="006110EA" w:rsidRPr="00011FB6" w:rsidRDefault="006110EA" w:rsidP="00CE36D5">
      <w:pPr>
        <w:pStyle w:val="Stopka"/>
        <w:numPr>
          <w:ilvl w:val="1"/>
          <w:numId w:val="1"/>
        </w:numPr>
        <w:tabs>
          <w:tab w:val="clear" w:pos="4536"/>
          <w:tab w:val="clear" w:pos="9072"/>
        </w:tabs>
        <w:ind w:right="-24"/>
        <w:rPr>
          <w:rFonts w:cs="Arial"/>
          <w:szCs w:val="20"/>
        </w:rPr>
      </w:pPr>
      <w:r w:rsidRPr="00011FB6">
        <w:rPr>
          <w:rFonts w:cs="Arial"/>
          <w:szCs w:val="20"/>
        </w:rPr>
        <w:t>Wykonawca powinien zapoznać się z wszystkimi informacjami zawartymi w Specyfikacji Warunków Zamówienia, w celu prawidłowego złożenia wniosku o dopuszczenie do udziału w dynamicznym systemie zakupów oraz w celu uczestniczenia w dynamicznym systemie zakupów.</w:t>
      </w:r>
    </w:p>
    <w:p w14:paraId="28A057FD" w14:textId="77777777" w:rsidR="00162C95" w:rsidRPr="00011FB6" w:rsidRDefault="00162C95" w:rsidP="00CE36D5">
      <w:pPr>
        <w:pStyle w:val="Stopka"/>
        <w:numPr>
          <w:ilvl w:val="1"/>
          <w:numId w:val="1"/>
        </w:numPr>
        <w:tabs>
          <w:tab w:val="clear" w:pos="4536"/>
          <w:tab w:val="clear" w:pos="9072"/>
        </w:tabs>
        <w:rPr>
          <w:rFonts w:cs="Arial"/>
          <w:szCs w:val="20"/>
        </w:rPr>
      </w:pPr>
      <w:r w:rsidRPr="00011FB6">
        <w:rPr>
          <w:rFonts w:cs="Arial"/>
          <w:szCs w:val="20"/>
        </w:rPr>
        <w:t>W szczególnie uzasadnionych przypadkach, przed terminem składania wniosków o dopuszczenie do udziału w dynamicznym systemie zakupów, jak również w trakcie trwania dynamicznego systemu zakupów Zamawiający może zmodyfikować treść dokumentów składających się na Specyfikację Warunków Zamówienia.</w:t>
      </w:r>
      <w:r w:rsidR="00513D31" w:rsidRPr="00011FB6">
        <w:rPr>
          <w:rFonts w:cs="Arial"/>
          <w:szCs w:val="20"/>
        </w:rPr>
        <w:t xml:space="preserve"> Dokonane zmiany Zamawiający zamieszcza na platformie zakupowej Spółki.</w:t>
      </w:r>
    </w:p>
    <w:p w14:paraId="2A5C6040" w14:textId="77777777" w:rsidR="00162C95" w:rsidRPr="00011FB6" w:rsidRDefault="00162C95" w:rsidP="00CE36D5">
      <w:pPr>
        <w:pStyle w:val="Stopka"/>
        <w:numPr>
          <w:ilvl w:val="1"/>
          <w:numId w:val="1"/>
        </w:numPr>
        <w:tabs>
          <w:tab w:val="clear" w:pos="4536"/>
          <w:tab w:val="clear" w:pos="9072"/>
          <w:tab w:val="left" w:pos="360"/>
        </w:tabs>
        <w:rPr>
          <w:rFonts w:cs="Arial"/>
          <w:szCs w:val="20"/>
        </w:rPr>
      </w:pPr>
      <w:r w:rsidRPr="00011FB6">
        <w:rPr>
          <w:rFonts w:cs="Arial"/>
          <w:szCs w:val="20"/>
        </w:rPr>
        <w:t xml:space="preserve">Zamawiający zastrzega sobie prawo do zamknięcia postępowania (zamknięcie postępowania oznaczać będzie zamknięcie zarówno całego postępowania o udzielenie zamówienia </w:t>
      </w:r>
      <w:r w:rsidRPr="00011FB6">
        <w:rPr>
          <w:rFonts w:cs="Arial"/>
          <w:szCs w:val="20"/>
        </w:rPr>
        <w:br/>
        <w:t>w drodze dynamicznego systemu zakupów lub zamknięcie części postępowania w przypadku, gdy zamówienie przewiduje podział na części) na każdym etapie. Z tytułu zamknięcia postępowania, Uczestnikom dynamicznego systemu zakupów lub Wykonawcom nie przysługują żadne roszczenia w stosunku do Zamawiającego.</w:t>
      </w:r>
    </w:p>
    <w:p w14:paraId="34E53AD6" w14:textId="77777777" w:rsidR="00162C95" w:rsidRPr="00011FB6" w:rsidRDefault="00162C95" w:rsidP="00CE36D5">
      <w:pPr>
        <w:pStyle w:val="Stopka"/>
        <w:numPr>
          <w:ilvl w:val="1"/>
          <w:numId w:val="1"/>
        </w:numPr>
        <w:tabs>
          <w:tab w:val="clear" w:pos="4536"/>
          <w:tab w:val="clear" w:pos="9072"/>
        </w:tabs>
        <w:rPr>
          <w:rFonts w:cs="Arial"/>
          <w:szCs w:val="20"/>
        </w:rPr>
      </w:pPr>
      <w:r w:rsidRPr="00011FB6">
        <w:rPr>
          <w:rFonts w:cs="Arial"/>
          <w:szCs w:val="20"/>
        </w:rPr>
        <w:t>Wykonawca składając wniosek o dopuszczenie do udziału w dynamicznym systemie zakupów akceptuje warunki wskazane przez Zamawiającego w niniejszym postępowaniu.</w:t>
      </w:r>
    </w:p>
    <w:p w14:paraId="590EF770" w14:textId="77777777" w:rsidR="00162C95" w:rsidRPr="00011FB6" w:rsidRDefault="00162C95" w:rsidP="00B254CC">
      <w:pPr>
        <w:jc w:val="left"/>
        <w:rPr>
          <w:rFonts w:cs="Arial"/>
          <w:b/>
          <w:szCs w:val="20"/>
          <w:u w:val="single"/>
        </w:rPr>
      </w:pPr>
    </w:p>
    <w:p w14:paraId="2E375968" w14:textId="77777777" w:rsidR="00162C95" w:rsidRPr="00011FB6" w:rsidRDefault="00E95B4A" w:rsidP="00CE36D5">
      <w:pPr>
        <w:pStyle w:val="Stopka"/>
        <w:numPr>
          <w:ilvl w:val="0"/>
          <w:numId w:val="1"/>
        </w:numPr>
        <w:tabs>
          <w:tab w:val="clear" w:pos="4536"/>
          <w:tab w:val="clear" w:pos="9072"/>
        </w:tabs>
        <w:rPr>
          <w:rFonts w:cs="Arial"/>
          <w:b/>
          <w:szCs w:val="20"/>
          <w:u w:val="single"/>
        </w:rPr>
      </w:pPr>
      <w:r w:rsidRPr="00011FB6">
        <w:rPr>
          <w:rFonts w:cs="Arial"/>
          <w:b/>
          <w:szCs w:val="20"/>
          <w:u w:val="single"/>
        </w:rPr>
        <w:t>DEFINICJE</w:t>
      </w:r>
    </w:p>
    <w:p w14:paraId="1C6DBCD5" w14:textId="77777777" w:rsidR="00162C95" w:rsidRPr="00011FB6" w:rsidRDefault="00162C95" w:rsidP="00CE36D5">
      <w:pPr>
        <w:pStyle w:val="Stopka"/>
        <w:numPr>
          <w:ilvl w:val="1"/>
          <w:numId w:val="1"/>
        </w:numPr>
        <w:tabs>
          <w:tab w:val="clear" w:pos="4536"/>
          <w:tab w:val="clear" w:pos="9072"/>
        </w:tabs>
        <w:rPr>
          <w:rFonts w:cs="Arial"/>
          <w:b/>
          <w:bCs/>
          <w:szCs w:val="20"/>
        </w:rPr>
      </w:pPr>
      <w:r w:rsidRPr="00011FB6">
        <w:rPr>
          <w:rFonts w:cs="Arial"/>
          <w:szCs w:val="20"/>
        </w:rPr>
        <w:t>Ustala się następujące definicje:</w:t>
      </w:r>
    </w:p>
    <w:p w14:paraId="38F1E6E2" w14:textId="77777777" w:rsidR="00513D31" w:rsidRPr="00011FB6" w:rsidRDefault="00513D31" w:rsidP="00CE36D5">
      <w:pPr>
        <w:pStyle w:val="Stopka"/>
        <w:numPr>
          <w:ilvl w:val="2"/>
          <w:numId w:val="1"/>
        </w:numPr>
        <w:tabs>
          <w:tab w:val="clear" w:pos="1077"/>
          <w:tab w:val="clear" w:pos="4536"/>
          <w:tab w:val="clear" w:pos="9072"/>
        </w:tabs>
        <w:ind w:left="1440" w:hanging="720"/>
        <w:rPr>
          <w:rFonts w:cs="Arial"/>
          <w:szCs w:val="20"/>
        </w:rPr>
      </w:pPr>
      <w:r w:rsidRPr="00011FB6">
        <w:rPr>
          <w:rFonts w:cs="Arial"/>
          <w:b/>
          <w:bCs/>
          <w:szCs w:val="20"/>
        </w:rPr>
        <w:t xml:space="preserve">Platforma zakupowa Spółki </w:t>
      </w:r>
      <w:r w:rsidRPr="00011FB6">
        <w:rPr>
          <w:rFonts w:cs="Arial"/>
          <w:bCs/>
          <w:szCs w:val="20"/>
        </w:rPr>
        <w:t>– system informatyczny służący do obsługi postępowań o udzielenie zamówienia.</w:t>
      </w:r>
    </w:p>
    <w:p w14:paraId="33334C16" w14:textId="77777777" w:rsidR="00162C95" w:rsidRPr="00011FB6" w:rsidRDefault="00162C95" w:rsidP="00CE36D5">
      <w:pPr>
        <w:pStyle w:val="Stopka"/>
        <w:numPr>
          <w:ilvl w:val="2"/>
          <w:numId w:val="1"/>
        </w:numPr>
        <w:tabs>
          <w:tab w:val="clear" w:pos="1077"/>
          <w:tab w:val="clear" w:pos="4536"/>
          <w:tab w:val="clear" w:pos="9072"/>
        </w:tabs>
        <w:ind w:left="1440" w:hanging="720"/>
        <w:rPr>
          <w:rFonts w:cs="Arial"/>
          <w:szCs w:val="20"/>
        </w:rPr>
      </w:pPr>
      <w:r w:rsidRPr="00011FB6">
        <w:rPr>
          <w:rFonts w:cs="Arial"/>
          <w:b/>
          <w:bCs/>
          <w:szCs w:val="20"/>
        </w:rPr>
        <w:t>Wykonawca</w:t>
      </w:r>
      <w:r w:rsidRPr="00011FB6">
        <w:rPr>
          <w:rFonts w:cs="Arial"/>
          <w:szCs w:val="20"/>
        </w:rPr>
        <w:t xml:space="preserve"> – każdy podmiot, który zamierza złożyć lub złożył wniosek </w:t>
      </w:r>
      <w:r w:rsidRPr="00011FB6">
        <w:rPr>
          <w:rFonts w:cs="Arial"/>
          <w:szCs w:val="20"/>
        </w:rPr>
        <w:br/>
        <w:t>o dopuszczenie do dynamicznego systemu zakupów.</w:t>
      </w:r>
    </w:p>
    <w:p w14:paraId="51FAB59E" w14:textId="77777777" w:rsidR="00162C95" w:rsidRPr="00011FB6" w:rsidRDefault="00162C95" w:rsidP="00CE36D5">
      <w:pPr>
        <w:pStyle w:val="Stopka"/>
        <w:numPr>
          <w:ilvl w:val="2"/>
          <w:numId w:val="1"/>
        </w:numPr>
        <w:tabs>
          <w:tab w:val="clear" w:pos="1077"/>
          <w:tab w:val="clear" w:pos="4536"/>
          <w:tab w:val="clear" w:pos="9072"/>
        </w:tabs>
        <w:ind w:left="1440" w:hanging="720"/>
        <w:rPr>
          <w:rFonts w:cs="Arial"/>
          <w:szCs w:val="20"/>
        </w:rPr>
      </w:pPr>
      <w:r w:rsidRPr="00011FB6">
        <w:rPr>
          <w:rFonts w:cs="Arial"/>
          <w:b/>
          <w:bCs/>
          <w:szCs w:val="20"/>
        </w:rPr>
        <w:t xml:space="preserve">Uczestnik </w:t>
      </w:r>
      <w:r w:rsidR="00E95B4A" w:rsidRPr="00011FB6">
        <w:rPr>
          <w:rFonts w:cs="Arial"/>
          <w:b/>
          <w:bCs/>
          <w:szCs w:val="20"/>
        </w:rPr>
        <w:t>Dynamicznego Systemu Zakupów</w:t>
      </w:r>
      <w:r w:rsidR="00E95B4A" w:rsidRPr="00011FB6">
        <w:rPr>
          <w:rFonts w:cs="Arial"/>
          <w:szCs w:val="20"/>
        </w:rPr>
        <w:t xml:space="preserve"> </w:t>
      </w:r>
      <w:r w:rsidRPr="00011FB6">
        <w:rPr>
          <w:rFonts w:cs="Arial"/>
          <w:szCs w:val="20"/>
        </w:rPr>
        <w:t xml:space="preserve">– każdy Wykonawca, w rozumieniu niniejszej SWZ, dopuszczony przez Zamawiającego do dynamicznego systemu zakupów. </w:t>
      </w:r>
    </w:p>
    <w:p w14:paraId="1A164F22" w14:textId="77777777" w:rsidR="00162C95" w:rsidRPr="00011FB6" w:rsidRDefault="00162C95" w:rsidP="00CE36D5">
      <w:pPr>
        <w:pStyle w:val="Stopka"/>
        <w:numPr>
          <w:ilvl w:val="2"/>
          <w:numId w:val="1"/>
        </w:numPr>
        <w:tabs>
          <w:tab w:val="clear" w:pos="1077"/>
          <w:tab w:val="clear" w:pos="4536"/>
          <w:tab w:val="clear" w:pos="9072"/>
        </w:tabs>
        <w:ind w:left="1440" w:hanging="720"/>
        <w:rPr>
          <w:rFonts w:cs="Arial"/>
          <w:szCs w:val="20"/>
        </w:rPr>
      </w:pPr>
      <w:r w:rsidRPr="00011FB6">
        <w:rPr>
          <w:rFonts w:cs="Arial"/>
          <w:b/>
          <w:bCs/>
          <w:szCs w:val="20"/>
        </w:rPr>
        <w:t>Wykonawca zlecenia jednostkowego</w:t>
      </w:r>
      <w:r w:rsidRPr="00011FB6">
        <w:rPr>
          <w:rFonts w:cs="Arial"/>
          <w:szCs w:val="20"/>
        </w:rPr>
        <w:t xml:space="preserve"> – Uczestnik dynamicznego systemu zakupów, któremu zostało udzielone Zlecenie jednostkowe.</w:t>
      </w:r>
    </w:p>
    <w:p w14:paraId="64E691EF" w14:textId="77777777" w:rsidR="00162C95" w:rsidRPr="00011FB6" w:rsidRDefault="00162C95" w:rsidP="00F44295">
      <w:pPr>
        <w:pStyle w:val="Stopka"/>
        <w:numPr>
          <w:ilvl w:val="2"/>
          <w:numId w:val="1"/>
        </w:numPr>
        <w:tabs>
          <w:tab w:val="clear" w:pos="1077"/>
          <w:tab w:val="clear" w:pos="4536"/>
          <w:tab w:val="clear" w:pos="9072"/>
        </w:tabs>
        <w:ind w:left="1440" w:hanging="720"/>
        <w:rPr>
          <w:rFonts w:cs="Arial"/>
          <w:szCs w:val="20"/>
        </w:rPr>
      </w:pPr>
      <w:r w:rsidRPr="00011FB6">
        <w:rPr>
          <w:rFonts w:cs="Arial"/>
          <w:b/>
          <w:szCs w:val="20"/>
        </w:rPr>
        <w:lastRenderedPageBreak/>
        <w:t xml:space="preserve">Zapytanie </w:t>
      </w:r>
      <w:r w:rsidR="002A5F1A" w:rsidRPr="00011FB6">
        <w:rPr>
          <w:rFonts w:cs="Arial"/>
          <w:b/>
          <w:szCs w:val="20"/>
        </w:rPr>
        <w:t>o</w:t>
      </w:r>
      <w:r w:rsidRPr="00011FB6">
        <w:rPr>
          <w:rFonts w:cs="Arial"/>
          <w:b/>
          <w:szCs w:val="20"/>
        </w:rPr>
        <w:t xml:space="preserve">fertowe – </w:t>
      </w:r>
      <w:r w:rsidRPr="00011FB6">
        <w:rPr>
          <w:rFonts w:cs="Arial"/>
          <w:szCs w:val="20"/>
        </w:rPr>
        <w:t xml:space="preserve">zapytanie cenowe skierowane </w:t>
      </w:r>
      <w:r w:rsidR="008457C6" w:rsidRPr="00011FB6">
        <w:rPr>
          <w:rFonts w:cs="Arial"/>
          <w:szCs w:val="20"/>
        </w:rPr>
        <w:t xml:space="preserve">za pośrednictwem Platformy zakupowej </w:t>
      </w:r>
      <w:r w:rsidRPr="00011FB6">
        <w:rPr>
          <w:rFonts w:cs="Arial"/>
          <w:szCs w:val="20"/>
        </w:rPr>
        <w:t>do wszystkich Uczestników dynamicznego systemu obejmujące, w szczególności informację o przedmiocie zlecenia jednostkowego oraz terminie jego realizacji</w:t>
      </w:r>
      <w:r w:rsidR="008457C6" w:rsidRPr="00011FB6">
        <w:rPr>
          <w:rFonts w:cs="Arial"/>
          <w:szCs w:val="20"/>
        </w:rPr>
        <w:t>.</w:t>
      </w:r>
      <w:r w:rsidR="00BB5417" w:rsidRPr="00011FB6">
        <w:rPr>
          <w:rFonts w:cs="Arial"/>
          <w:b/>
          <w:szCs w:val="20"/>
        </w:rPr>
        <w:t xml:space="preserve"> </w:t>
      </w:r>
      <w:r w:rsidRPr="00011FB6">
        <w:rPr>
          <w:rFonts w:cs="Arial"/>
          <w:b/>
          <w:szCs w:val="20"/>
          <w:u w:val="single"/>
        </w:rPr>
        <w:t xml:space="preserve">Zapytanie </w:t>
      </w:r>
      <w:r w:rsidR="00E95B4A" w:rsidRPr="00011FB6">
        <w:rPr>
          <w:rFonts w:cs="Arial"/>
          <w:b/>
          <w:szCs w:val="20"/>
          <w:u w:val="single"/>
        </w:rPr>
        <w:t xml:space="preserve">ofertowe </w:t>
      </w:r>
      <w:r w:rsidRPr="00011FB6">
        <w:rPr>
          <w:rFonts w:cs="Arial"/>
          <w:b/>
          <w:szCs w:val="20"/>
          <w:u w:val="single"/>
        </w:rPr>
        <w:t>nie stanowi oferty w rozumieniu Kodeksu Cywilnego.</w:t>
      </w:r>
    </w:p>
    <w:p w14:paraId="7C795BB5" w14:textId="77777777" w:rsidR="00162C95" w:rsidRPr="00011FB6" w:rsidRDefault="00162C95" w:rsidP="00F44295">
      <w:pPr>
        <w:pStyle w:val="Stopka"/>
        <w:numPr>
          <w:ilvl w:val="2"/>
          <w:numId w:val="1"/>
        </w:numPr>
        <w:tabs>
          <w:tab w:val="clear" w:pos="1077"/>
          <w:tab w:val="clear" w:pos="4536"/>
          <w:tab w:val="clear" w:pos="9072"/>
        </w:tabs>
        <w:ind w:left="1440" w:hanging="720"/>
        <w:rPr>
          <w:rFonts w:cs="Arial"/>
          <w:szCs w:val="20"/>
          <w:u w:val="single"/>
        </w:rPr>
      </w:pPr>
      <w:r w:rsidRPr="00011FB6">
        <w:rPr>
          <w:rFonts w:cs="Arial"/>
          <w:b/>
          <w:bCs/>
          <w:szCs w:val="20"/>
        </w:rPr>
        <w:t>Oferta</w:t>
      </w:r>
      <w:r w:rsidRPr="00011FB6">
        <w:rPr>
          <w:rFonts w:cs="Arial"/>
          <w:szCs w:val="20"/>
        </w:rPr>
        <w:t xml:space="preserve"> – należy przez to rozumieć oświadczenie woli uczestnika dynamicznego systemu zakupów, </w:t>
      </w:r>
      <w:r w:rsidR="008457C6" w:rsidRPr="00011FB6">
        <w:rPr>
          <w:rFonts w:cs="Arial"/>
          <w:szCs w:val="20"/>
        </w:rPr>
        <w:t>złożone za pośrednictwem Platformy zakupowej</w:t>
      </w:r>
      <w:r w:rsidRPr="00011FB6">
        <w:rPr>
          <w:rFonts w:cs="Arial"/>
          <w:szCs w:val="20"/>
        </w:rPr>
        <w:t>, przewidujące, zgodnie z treścią specyfikacji warunków zamówienia, wykonanie części zamówienia wskazanego w Zapytaniu ofertowym, stanowiące ofertę w rozumieniu Kodeksu cywilnego.</w:t>
      </w:r>
    </w:p>
    <w:p w14:paraId="56C01F72" w14:textId="77777777" w:rsidR="00162C95" w:rsidRPr="00011FB6" w:rsidRDefault="00162C95" w:rsidP="00F44295">
      <w:pPr>
        <w:pStyle w:val="Stopka"/>
        <w:tabs>
          <w:tab w:val="clear" w:pos="4536"/>
          <w:tab w:val="clear" w:pos="9072"/>
        </w:tabs>
        <w:ind w:left="1440"/>
        <w:rPr>
          <w:rFonts w:cs="Arial"/>
          <w:szCs w:val="20"/>
        </w:rPr>
      </w:pPr>
      <w:r w:rsidRPr="00011FB6">
        <w:rPr>
          <w:rFonts w:cs="Arial"/>
          <w:szCs w:val="20"/>
        </w:rPr>
        <w:t xml:space="preserve">Uczestnik dynamicznego systemu zakupów zobowiązany jest do </w:t>
      </w:r>
      <w:r w:rsidR="008457C6" w:rsidRPr="00011FB6">
        <w:rPr>
          <w:rFonts w:cs="Arial"/>
          <w:szCs w:val="20"/>
        </w:rPr>
        <w:t xml:space="preserve">złożenia </w:t>
      </w:r>
      <w:r w:rsidRPr="00011FB6">
        <w:rPr>
          <w:rFonts w:cs="Arial"/>
          <w:szCs w:val="20"/>
        </w:rPr>
        <w:t xml:space="preserve">Oferty w terminie każdorazowo wskazanym przez Zamawiającego w Zapytaniu </w:t>
      </w:r>
      <w:r w:rsidR="00E95B4A" w:rsidRPr="00011FB6">
        <w:rPr>
          <w:rFonts w:cs="Arial"/>
          <w:szCs w:val="20"/>
        </w:rPr>
        <w:t>ofertowym</w:t>
      </w:r>
      <w:r w:rsidRPr="00011FB6">
        <w:rPr>
          <w:rFonts w:cs="Arial"/>
          <w:szCs w:val="20"/>
        </w:rPr>
        <w:t xml:space="preserve">. Termin, o którym mowa w zdaniu poprzedzającym nie może być krótszy niż </w:t>
      </w:r>
      <w:r w:rsidR="00243ACF" w:rsidRPr="00011FB6">
        <w:rPr>
          <w:rFonts w:cs="Arial"/>
          <w:szCs w:val="20"/>
        </w:rPr>
        <w:t xml:space="preserve">dwa dni </w:t>
      </w:r>
      <w:r w:rsidRPr="00011FB6">
        <w:rPr>
          <w:rFonts w:cs="Arial"/>
          <w:szCs w:val="20"/>
        </w:rPr>
        <w:t>robocz</w:t>
      </w:r>
      <w:r w:rsidR="00243ACF" w:rsidRPr="00011FB6">
        <w:rPr>
          <w:rFonts w:cs="Arial"/>
          <w:szCs w:val="20"/>
        </w:rPr>
        <w:t>e</w:t>
      </w:r>
      <w:r w:rsidRPr="00011FB6">
        <w:rPr>
          <w:rFonts w:cs="Arial"/>
          <w:szCs w:val="20"/>
        </w:rPr>
        <w:t xml:space="preserve">. Termin ten będzie liczony od wysłania Uczestnikowi dynamicznego systemu zakupów Zapytania </w:t>
      </w:r>
      <w:r w:rsidR="00E95B4A" w:rsidRPr="00011FB6">
        <w:rPr>
          <w:rFonts w:cs="Arial"/>
          <w:szCs w:val="20"/>
        </w:rPr>
        <w:t>ofertowego</w:t>
      </w:r>
      <w:r w:rsidRPr="00011FB6">
        <w:rPr>
          <w:rFonts w:cs="Arial"/>
          <w:szCs w:val="20"/>
        </w:rPr>
        <w:t>. Brak odpowiedzi w terminie będzie równoznaczny z rezygnacją ze złożenia Oferty.</w:t>
      </w:r>
    </w:p>
    <w:p w14:paraId="23833973" w14:textId="77777777" w:rsidR="00162C95" w:rsidRPr="00011FB6" w:rsidRDefault="00162C95" w:rsidP="00F44295">
      <w:pPr>
        <w:pStyle w:val="Stopka"/>
        <w:numPr>
          <w:ilvl w:val="2"/>
          <w:numId w:val="1"/>
        </w:numPr>
        <w:tabs>
          <w:tab w:val="clear" w:pos="1077"/>
          <w:tab w:val="clear" w:pos="4536"/>
          <w:tab w:val="clear" w:pos="9072"/>
        </w:tabs>
        <w:ind w:left="1440" w:hanging="720"/>
        <w:rPr>
          <w:rFonts w:cs="Arial"/>
          <w:szCs w:val="20"/>
          <w:u w:val="single"/>
        </w:rPr>
      </w:pPr>
      <w:r w:rsidRPr="00011FB6">
        <w:rPr>
          <w:rFonts w:cs="Arial"/>
          <w:b/>
          <w:bCs/>
          <w:szCs w:val="20"/>
        </w:rPr>
        <w:t>Wybór Oferty</w:t>
      </w:r>
      <w:r w:rsidRPr="00011FB6">
        <w:rPr>
          <w:rFonts w:cs="Arial"/>
          <w:szCs w:val="20"/>
        </w:rPr>
        <w:t xml:space="preserve"> – przyjęcie przez Zamawiającego najkorzystniejszej oferty na zasadach przewidzianych w specyfikacji warunków zamówienia. </w:t>
      </w:r>
    </w:p>
    <w:p w14:paraId="7C3FACDE" w14:textId="77777777" w:rsidR="00162C95" w:rsidRPr="00011FB6" w:rsidRDefault="00162C95" w:rsidP="00F44295">
      <w:pPr>
        <w:pStyle w:val="Stopka"/>
        <w:numPr>
          <w:ilvl w:val="2"/>
          <w:numId w:val="1"/>
        </w:numPr>
        <w:tabs>
          <w:tab w:val="clear" w:pos="1077"/>
          <w:tab w:val="clear" w:pos="4536"/>
          <w:tab w:val="clear" w:pos="9072"/>
        </w:tabs>
        <w:ind w:left="1440" w:hanging="720"/>
        <w:rPr>
          <w:rFonts w:cs="Arial"/>
          <w:szCs w:val="20"/>
          <w:u w:val="single"/>
        </w:rPr>
      </w:pPr>
      <w:r w:rsidRPr="00011FB6">
        <w:rPr>
          <w:rFonts w:cs="Arial"/>
          <w:b/>
          <w:bCs/>
          <w:szCs w:val="20"/>
        </w:rPr>
        <w:t>Cena</w:t>
      </w:r>
      <w:r w:rsidRPr="00011FB6">
        <w:rPr>
          <w:rFonts w:cs="Arial"/>
          <w:szCs w:val="20"/>
        </w:rPr>
        <w:t xml:space="preserve"> </w:t>
      </w:r>
      <w:r w:rsidRPr="00011FB6">
        <w:rPr>
          <w:rFonts w:cs="Arial"/>
          <w:b/>
          <w:bCs/>
          <w:szCs w:val="20"/>
        </w:rPr>
        <w:t>oferty</w:t>
      </w:r>
      <w:r w:rsidRPr="00011FB6">
        <w:rPr>
          <w:rFonts w:cs="Arial"/>
          <w:szCs w:val="20"/>
        </w:rPr>
        <w:t xml:space="preserve"> – cena Zlecenia jednostkowego skalkulowana zgodnie z wytycznymi zawartymi w specyfikacji warunków zamówienia.</w:t>
      </w:r>
    </w:p>
    <w:p w14:paraId="31D7B46A" w14:textId="77777777" w:rsidR="00162C95" w:rsidRPr="00011FB6" w:rsidRDefault="00162C95" w:rsidP="00F44295">
      <w:pPr>
        <w:pStyle w:val="Stopka"/>
        <w:numPr>
          <w:ilvl w:val="2"/>
          <w:numId w:val="1"/>
        </w:numPr>
        <w:tabs>
          <w:tab w:val="clear" w:pos="1077"/>
          <w:tab w:val="clear" w:pos="4536"/>
          <w:tab w:val="clear" w:pos="9072"/>
        </w:tabs>
        <w:ind w:left="1440" w:hanging="720"/>
        <w:rPr>
          <w:rFonts w:cs="Arial"/>
          <w:b/>
          <w:bCs/>
          <w:szCs w:val="20"/>
        </w:rPr>
      </w:pPr>
      <w:r w:rsidRPr="00011FB6">
        <w:rPr>
          <w:rFonts w:cs="Arial"/>
          <w:b/>
          <w:bCs/>
          <w:szCs w:val="20"/>
        </w:rPr>
        <w:t>Zlecenie jednostkowe</w:t>
      </w:r>
      <w:r w:rsidRPr="00011FB6">
        <w:rPr>
          <w:rFonts w:cs="Arial"/>
          <w:szCs w:val="20"/>
        </w:rPr>
        <w:t xml:space="preserve"> – zamówienie udzielone Uczestnikowi </w:t>
      </w:r>
      <w:r w:rsidR="00E95B4A" w:rsidRPr="00011FB6">
        <w:rPr>
          <w:rFonts w:cs="Arial"/>
          <w:szCs w:val="20"/>
        </w:rPr>
        <w:t>Dynamicznego Systemu Zakupó</w:t>
      </w:r>
      <w:r w:rsidRPr="00011FB6">
        <w:rPr>
          <w:rFonts w:cs="Arial"/>
          <w:szCs w:val="20"/>
        </w:rPr>
        <w:t xml:space="preserve">w, którego przedmiotem jest wykonanie części przedmiotu zamówienia zgodnie z Opisem przedmiotu zamówienia (OPZ) oraz innymi szczegółowymi informacjami określonymi przez Zamawiającego w Zapytaniu </w:t>
      </w:r>
      <w:r w:rsidR="00E95B4A" w:rsidRPr="00011FB6">
        <w:rPr>
          <w:rFonts w:cs="Arial"/>
          <w:szCs w:val="20"/>
        </w:rPr>
        <w:t>ofertowym</w:t>
      </w:r>
      <w:r w:rsidRPr="00011FB6">
        <w:rPr>
          <w:rFonts w:cs="Arial"/>
          <w:szCs w:val="20"/>
        </w:rPr>
        <w:t xml:space="preserve">. </w:t>
      </w:r>
    </w:p>
    <w:p w14:paraId="3B311269" w14:textId="77777777" w:rsidR="00162C95" w:rsidRPr="00011FB6" w:rsidRDefault="00162C95" w:rsidP="00F44295">
      <w:pPr>
        <w:pStyle w:val="Stopka"/>
        <w:numPr>
          <w:ilvl w:val="2"/>
          <w:numId w:val="1"/>
        </w:numPr>
        <w:tabs>
          <w:tab w:val="clear" w:pos="1077"/>
          <w:tab w:val="clear" w:pos="4536"/>
          <w:tab w:val="clear" w:pos="9072"/>
        </w:tabs>
        <w:ind w:left="1440" w:hanging="720"/>
        <w:rPr>
          <w:rFonts w:cs="Arial"/>
          <w:b/>
          <w:bCs/>
          <w:szCs w:val="20"/>
        </w:rPr>
      </w:pPr>
      <w:r w:rsidRPr="00011FB6">
        <w:rPr>
          <w:rFonts w:cs="Arial"/>
          <w:b/>
          <w:szCs w:val="20"/>
        </w:rPr>
        <w:t>Dni robocze –</w:t>
      </w:r>
      <w:r w:rsidRPr="00011FB6">
        <w:rPr>
          <w:rFonts w:cs="Arial"/>
          <w:szCs w:val="20"/>
        </w:rPr>
        <w:t xml:space="preserve"> wszystkie dni tygodnia oprócz sobót, niedziel i innych dni ustawowo wolnych od pracy</w:t>
      </w:r>
    </w:p>
    <w:p w14:paraId="649C200E" w14:textId="77777777" w:rsidR="00162C95" w:rsidRPr="00011FB6" w:rsidRDefault="00162C95" w:rsidP="00F44295">
      <w:pPr>
        <w:pStyle w:val="Stopka"/>
        <w:numPr>
          <w:ilvl w:val="2"/>
          <w:numId w:val="1"/>
        </w:numPr>
        <w:tabs>
          <w:tab w:val="clear" w:pos="1077"/>
          <w:tab w:val="clear" w:pos="4536"/>
          <w:tab w:val="clear" w:pos="9072"/>
        </w:tabs>
        <w:ind w:left="1440" w:hanging="720"/>
        <w:rPr>
          <w:rFonts w:cs="Arial"/>
          <w:b/>
          <w:bCs/>
          <w:szCs w:val="20"/>
        </w:rPr>
      </w:pPr>
      <w:r w:rsidRPr="00011FB6">
        <w:rPr>
          <w:rFonts w:cs="Arial"/>
          <w:b/>
          <w:szCs w:val="20"/>
        </w:rPr>
        <w:t xml:space="preserve">Protokół odbioru – </w:t>
      </w:r>
      <w:r w:rsidRPr="00011FB6">
        <w:rPr>
          <w:rFonts w:cs="Arial"/>
          <w:szCs w:val="20"/>
        </w:rPr>
        <w:t>dokument sporządzony i podpisany przez Zamawiającego, potwierdzający wykonanie Zlecenia jednostkowego.</w:t>
      </w:r>
    </w:p>
    <w:p w14:paraId="5486B817" w14:textId="77777777" w:rsidR="00162C95" w:rsidRPr="00011FB6" w:rsidRDefault="00162C95" w:rsidP="00F44295">
      <w:pPr>
        <w:pStyle w:val="Stopka"/>
        <w:numPr>
          <w:ilvl w:val="1"/>
          <w:numId w:val="1"/>
        </w:numPr>
        <w:tabs>
          <w:tab w:val="clear" w:pos="4536"/>
          <w:tab w:val="clear" w:pos="9072"/>
        </w:tabs>
        <w:rPr>
          <w:rFonts w:cs="Arial"/>
          <w:szCs w:val="20"/>
        </w:rPr>
      </w:pPr>
      <w:r w:rsidRPr="00011FB6">
        <w:rPr>
          <w:rFonts w:cs="Arial"/>
          <w:szCs w:val="20"/>
        </w:rPr>
        <w:t xml:space="preserve">Postępowanie, o którym mowa w SWZ, zostanie zrealizowane w </w:t>
      </w:r>
      <w:r w:rsidRPr="00011FB6">
        <w:rPr>
          <w:rFonts w:cs="Arial"/>
          <w:b/>
          <w:szCs w:val="20"/>
        </w:rPr>
        <w:t>dwóch etapach</w:t>
      </w:r>
      <w:r w:rsidRPr="00011FB6">
        <w:rPr>
          <w:rFonts w:cs="Arial"/>
          <w:szCs w:val="20"/>
        </w:rPr>
        <w:t>.</w:t>
      </w:r>
    </w:p>
    <w:p w14:paraId="4F511FA0" w14:textId="77777777" w:rsidR="00162C95" w:rsidRPr="00011FB6" w:rsidRDefault="00162C95" w:rsidP="00F44295">
      <w:pPr>
        <w:pStyle w:val="Stopka"/>
        <w:numPr>
          <w:ilvl w:val="2"/>
          <w:numId w:val="1"/>
        </w:numPr>
        <w:tabs>
          <w:tab w:val="clear" w:pos="4536"/>
          <w:tab w:val="clear" w:pos="9072"/>
        </w:tabs>
        <w:rPr>
          <w:rFonts w:cs="Arial"/>
          <w:szCs w:val="20"/>
        </w:rPr>
      </w:pPr>
      <w:r w:rsidRPr="00011FB6">
        <w:rPr>
          <w:rFonts w:cs="Arial"/>
          <w:b/>
          <w:szCs w:val="20"/>
          <w:u w:val="single"/>
        </w:rPr>
        <w:t>etap I</w:t>
      </w:r>
      <w:r w:rsidRPr="00011FB6">
        <w:rPr>
          <w:rFonts w:cs="Arial"/>
          <w:szCs w:val="20"/>
          <w:u w:val="single"/>
        </w:rPr>
        <w:t xml:space="preserve"> – </w:t>
      </w:r>
      <w:r w:rsidRPr="00011FB6">
        <w:rPr>
          <w:rFonts w:cs="Arial"/>
          <w:b/>
          <w:bCs/>
          <w:szCs w:val="20"/>
          <w:u w:val="single"/>
        </w:rPr>
        <w:t>dopuszczenie do uczestniczenia w dynamicznym systemie zakupów</w:t>
      </w:r>
      <w:r w:rsidRPr="00011FB6">
        <w:rPr>
          <w:rFonts w:cs="Arial"/>
          <w:szCs w:val="20"/>
        </w:rPr>
        <w:t xml:space="preserve">. </w:t>
      </w:r>
    </w:p>
    <w:p w14:paraId="76370BB9" w14:textId="77777777" w:rsidR="005C3F32" w:rsidRPr="00D46CDB" w:rsidRDefault="00162C95" w:rsidP="00F44295">
      <w:pPr>
        <w:pStyle w:val="Stopka"/>
        <w:numPr>
          <w:ilvl w:val="2"/>
          <w:numId w:val="1"/>
        </w:numPr>
        <w:tabs>
          <w:tab w:val="clear" w:pos="4536"/>
          <w:tab w:val="clear" w:pos="9072"/>
        </w:tabs>
        <w:rPr>
          <w:rFonts w:cs="Arial"/>
          <w:szCs w:val="20"/>
        </w:rPr>
      </w:pPr>
      <w:r w:rsidRPr="00011FB6">
        <w:rPr>
          <w:rFonts w:cs="Arial"/>
          <w:b/>
          <w:szCs w:val="20"/>
          <w:u w:val="single"/>
        </w:rPr>
        <w:t>etap II</w:t>
      </w:r>
      <w:r w:rsidRPr="00011FB6">
        <w:rPr>
          <w:rFonts w:cs="Arial"/>
          <w:szCs w:val="20"/>
          <w:u w:val="single"/>
        </w:rPr>
        <w:t xml:space="preserve"> – </w:t>
      </w:r>
      <w:r w:rsidRPr="00011FB6">
        <w:rPr>
          <w:rFonts w:cs="Arial"/>
          <w:b/>
          <w:bCs/>
          <w:szCs w:val="20"/>
          <w:u w:val="single"/>
        </w:rPr>
        <w:t xml:space="preserve">wyłanianie Wykonawcy zlecenia jednostkowego </w:t>
      </w:r>
    </w:p>
    <w:p w14:paraId="38C9A6CD" w14:textId="77777777" w:rsidR="00162C95" w:rsidRPr="00011FB6" w:rsidRDefault="005C3F32" w:rsidP="00F44295">
      <w:pPr>
        <w:pStyle w:val="Stopka"/>
        <w:numPr>
          <w:ilvl w:val="2"/>
          <w:numId w:val="1"/>
        </w:numPr>
        <w:tabs>
          <w:tab w:val="clear" w:pos="4536"/>
          <w:tab w:val="clear" w:pos="9072"/>
        </w:tabs>
        <w:rPr>
          <w:rFonts w:cs="Arial"/>
          <w:szCs w:val="20"/>
        </w:rPr>
      </w:pPr>
      <w:r>
        <w:rPr>
          <w:rFonts w:cs="Arial"/>
          <w:b/>
          <w:bCs/>
          <w:szCs w:val="20"/>
          <w:u w:val="single"/>
        </w:rPr>
        <w:t>etap III -</w:t>
      </w:r>
      <w:r w:rsidR="00162C95" w:rsidRPr="00011FB6">
        <w:rPr>
          <w:rFonts w:cs="Arial"/>
          <w:b/>
          <w:bCs/>
          <w:szCs w:val="20"/>
          <w:u w:val="single"/>
        </w:rPr>
        <w:t xml:space="preserve"> realizacja zleceń jednostkowych w ramach dynamicznego systemu zakupów</w:t>
      </w:r>
      <w:r w:rsidR="00162C95" w:rsidRPr="00011FB6">
        <w:rPr>
          <w:rFonts w:cs="Arial"/>
          <w:szCs w:val="20"/>
        </w:rPr>
        <w:t xml:space="preserve">. </w:t>
      </w:r>
    </w:p>
    <w:p w14:paraId="2B10E436" w14:textId="77777777" w:rsidR="00162C95" w:rsidRPr="00011FB6" w:rsidRDefault="00162C95" w:rsidP="00F44295">
      <w:pPr>
        <w:pStyle w:val="Stopka"/>
        <w:tabs>
          <w:tab w:val="clear" w:pos="4536"/>
          <w:tab w:val="clear" w:pos="9072"/>
        </w:tabs>
        <w:ind w:left="357"/>
        <w:rPr>
          <w:rFonts w:cs="Arial"/>
          <w:b/>
          <w:szCs w:val="20"/>
          <w:u w:val="single"/>
        </w:rPr>
      </w:pPr>
    </w:p>
    <w:p w14:paraId="420FA802" w14:textId="77777777" w:rsidR="00162C95" w:rsidRPr="00011FB6" w:rsidRDefault="00162C95" w:rsidP="00F44295">
      <w:pPr>
        <w:pStyle w:val="Stopka"/>
        <w:numPr>
          <w:ilvl w:val="0"/>
          <w:numId w:val="9"/>
        </w:numPr>
        <w:tabs>
          <w:tab w:val="clear" w:pos="4536"/>
          <w:tab w:val="clear" w:pos="9072"/>
        </w:tabs>
        <w:rPr>
          <w:rFonts w:cs="Arial"/>
          <w:b/>
          <w:szCs w:val="20"/>
          <w:u w:val="single"/>
        </w:rPr>
      </w:pPr>
      <w:r w:rsidRPr="00011FB6">
        <w:rPr>
          <w:rFonts w:cs="Arial"/>
          <w:b/>
          <w:szCs w:val="20"/>
          <w:u w:val="single"/>
        </w:rPr>
        <w:t>ORGANIZATOR POSTĘPOWANIA</w:t>
      </w:r>
    </w:p>
    <w:p w14:paraId="6DAD3E00" w14:textId="77777777" w:rsidR="00162C95" w:rsidRPr="00011FB6" w:rsidRDefault="00162C95" w:rsidP="00F44295">
      <w:pPr>
        <w:ind w:left="360"/>
        <w:rPr>
          <w:rFonts w:cs="Arial"/>
          <w:szCs w:val="20"/>
        </w:rPr>
      </w:pPr>
      <w:r w:rsidRPr="00011FB6">
        <w:rPr>
          <w:rFonts w:cs="Arial"/>
          <w:szCs w:val="20"/>
        </w:rPr>
        <w:t xml:space="preserve">Pion </w:t>
      </w:r>
      <w:r w:rsidR="009E424E" w:rsidRPr="00011FB6">
        <w:rPr>
          <w:rFonts w:cs="Arial"/>
          <w:szCs w:val="20"/>
        </w:rPr>
        <w:t>Zamówień Publicznych</w:t>
      </w:r>
      <w:r w:rsidRPr="00011FB6">
        <w:rPr>
          <w:rFonts w:cs="Arial"/>
          <w:szCs w:val="20"/>
        </w:rPr>
        <w:t xml:space="preserve"> – Dział </w:t>
      </w:r>
      <w:r w:rsidR="009E424E" w:rsidRPr="00011FB6">
        <w:rPr>
          <w:rFonts w:cs="Arial"/>
          <w:szCs w:val="20"/>
        </w:rPr>
        <w:t>Postępowań</w:t>
      </w:r>
    </w:p>
    <w:p w14:paraId="2A3067B5" w14:textId="77777777" w:rsidR="00C21E51" w:rsidRPr="00011FB6" w:rsidRDefault="00C21E51" w:rsidP="00F44295">
      <w:pPr>
        <w:ind w:left="360"/>
        <w:rPr>
          <w:rFonts w:cs="Arial"/>
          <w:szCs w:val="20"/>
          <w:lang w:val="it-IT"/>
        </w:rPr>
      </w:pPr>
    </w:p>
    <w:p w14:paraId="1E075F33" w14:textId="77777777" w:rsidR="00162C95" w:rsidRPr="00011FB6" w:rsidRDefault="00162C95" w:rsidP="00F44295">
      <w:pPr>
        <w:pStyle w:val="Stopka"/>
        <w:numPr>
          <w:ilvl w:val="0"/>
          <w:numId w:val="9"/>
        </w:numPr>
        <w:tabs>
          <w:tab w:val="clear" w:pos="4536"/>
          <w:tab w:val="clear" w:pos="9072"/>
        </w:tabs>
        <w:rPr>
          <w:rFonts w:cs="Arial"/>
          <w:b/>
          <w:szCs w:val="20"/>
          <w:u w:val="single"/>
        </w:rPr>
      </w:pPr>
      <w:r w:rsidRPr="00011FB6">
        <w:rPr>
          <w:rFonts w:cs="Arial"/>
          <w:b/>
          <w:szCs w:val="20"/>
          <w:u w:val="single"/>
        </w:rPr>
        <w:t>PRZEDMIOT ZAMÓWIENIA</w:t>
      </w:r>
    </w:p>
    <w:p w14:paraId="1BDBF634" w14:textId="77777777" w:rsidR="00C25102" w:rsidRPr="006E0F33" w:rsidRDefault="00162C95" w:rsidP="00F44295">
      <w:pPr>
        <w:pStyle w:val="Stopka"/>
        <w:numPr>
          <w:ilvl w:val="1"/>
          <w:numId w:val="9"/>
        </w:numPr>
        <w:rPr>
          <w:rFonts w:cs="Arial"/>
          <w:b/>
          <w:szCs w:val="20"/>
        </w:rPr>
      </w:pPr>
      <w:r w:rsidRPr="00011FB6">
        <w:rPr>
          <w:rFonts w:cs="Arial"/>
          <w:szCs w:val="20"/>
        </w:rPr>
        <w:t xml:space="preserve">Przedmiotem niniejszego postępowania </w:t>
      </w:r>
      <w:r w:rsidR="00EF2A3C">
        <w:rPr>
          <w:rFonts w:cs="Arial"/>
          <w:szCs w:val="20"/>
        </w:rPr>
        <w:t>są</w:t>
      </w:r>
      <w:r w:rsidR="00F063F6">
        <w:rPr>
          <w:rFonts w:cs="Arial"/>
          <w:szCs w:val="20"/>
        </w:rPr>
        <w:t xml:space="preserve"> </w:t>
      </w:r>
      <w:r w:rsidR="00EF2A3C">
        <w:rPr>
          <w:rFonts w:cs="Arial"/>
          <w:b/>
          <w:color w:val="0070C0"/>
          <w:szCs w:val="20"/>
        </w:rPr>
        <w:t>u</w:t>
      </w:r>
      <w:r w:rsidR="00EF2A3C" w:rsidRPr="00EF2A3C">
        <w:rPr>
          <w:rFonts w:cs="Arial"/>
          <w:b/>
          <w:color w:val="0070C0"/>
          <w:szCs w:val="20"/>
        </w:rPr>
        <w:t xml:space="preserve">sługi branży geotechnicznej dla zadań realizowanych przez </w:t>
      </w:r>
      <w:r w:rsidR="005C3F32">
        <w:rPr>
          <w:rFonts w:cs="Arial"/>
          <w:b/>
          <w:color w:val="0070C0"/>
          <w:szCs w:val="20"/>
        </w:rPr>
        <w:t xml:space="preserve">Dział </w:t>
      </w:r>
      <w:r w:rsidR="00EF2A3C" w:rsidRPr="00EF2A3C">
        <w:rPr>
          <w:rFonts w:cs="Arial"/>
          <w:b/>
          <w:color w:val="0070C0"/>
          <w:szCs w:val="20"/>
        </w:rPr>
        <w:t>Projektowania</w:t>
      </w:r>
      <w:r w:rsidR="005C3F32">
        <w:rPr>
          <w:rFonts w:cs="Arial"/>
          <w:b/>
          <w:color w:val="0070C0"/>
          <w:szCs w:val="20"/>
        </w:rPr>
        <w:t xml:space="preserve"> i Kosztorysów</w:t>
      </w:r>
    </w:p>
    <w:p w14:paraId="6080F817" w14:textId="77777777" w:rsidR="00162C95" w:rsidRPr="006C0004" w:rsidRDefault="00162C95" w:rsidP="00F44295">
      <w:pPr>
        <w:numPr>
          <w:ilvl w:val="1"/>
          <w:numId w:val="9"/>
        </w:numPr>
        <w:rPr>
          <w:rFonts w:cs="Arial"/>
          <w:szCs w:val="20"/>
          <w:u w:val="single"/>
        </w:rPr>
      </w:pPr>
      <w:r w:rsidRPr="006C0004">
        <w:rPr>
          <w:rFonts w:cs="Arial"/>
          <w:szCs w:val="20"/>
        </w:rPr>
        <w:t xml:space="preserve">Miejsce realizacji </w:t>
      </w:r>
      <w:r w:rsidR="00575E48">
        <w:rPr>
          <w:rFonts w:cs="Arial"/>
          <w:szCs w:val="20"/>
        </w:rPr>
        <w:t>zamówienia</w:t>
      </w:r>
      <w:r w:rsidRPr="006C0004">
        <w:rPr>
          <w:rFonts w:cs="Arial"/>
          <w:szCs w:val="20"/>
        </w:rPr>
        <w:t xml:space="preserve">: </w:t>
      </w:r>
      <w:r w:rsidR="00A2627C">
        <w:rPr>
          <w:rFonts w:cs="Arial"/>
          <w:b/>
          <w:szCs w:val="20"/>
        </w:rPr>
        <w:t>Warszawa</w:t>
      </w:r>
      <w:r w:rsidR="005C3F32">
        <w:rPr>
          <w:rFonts w:cs="Arial"/>
          <w:b/>
          <w:szCs w:val="20"/>
        </w:rPr>
        <w:t xml:space="preserve"> i aglomeracja </w:t>
      </w:r>
      <w:proofErr w:type="spellStart"/>
      <w:r w:rsidR="005C3F32">
        <w:rPr>
          <w:rFonts w:cs="Arial"/>
          <w:b/>
          <w:szCs w:val="20"/>
        </w:rPr>
        <w:t>t.j</w:t>
      </w:r>
      <w:proofErr w:type="spellEnd"/>
      <w:r w:rsidR="005C3F32">
        <w:rPr>
          <w:rFonts w:cs="Arial"/>
          <w:b/>
          <w:szCs w:val="20"/>
        </w:rPr>
        <w:t>. teren, na którym swoją działalność prowadzi Spółka</w:t>
      </w:r>
      <w:r w:rsidR="00575E48">
        <w:rPr>
          <w:rFonts w:cs="Arial"/>
          <w:b/>
          <w:szCs w:val="20"/>
        </w:rPr>
        <w:t>.</w:t>
      </w:r>
    </w:p>
    <w:p w14:paraId="4EBA63F8" w14:textId="77777777" w:rsidR="003777CC" w:rsidRPr="006C0004" w:rsidRDefault="003777CC" w:rsidP="00F44295">
      <w:pPr>
        <w:pStyle w:val="Stopka"/>
        <w:numPr>
          <w:ilvl w:val="1"/>
          <w:numId w:val="9"/>
        </w:numPr>
        <w:tabs>
          <w:tab w:val="clear" w:pos="4536"/>
          <w:tab w:val="clear" w:pos="9072"/>
        </w:tabs>
        <w:rPr>
          <w:rFonts w:cs="Arial"/>
          <w:szCs w:val="20"/>
        </w:rPr>
      </w:pPr>
      <w:r w:rsidRPr="006C0004">
        <w:rPr>
          <w:rFonts w:cs="Arial"/>
          <w:szCs w:val="20"/>
        </w:rPr>
        <w:t xml:space="preserve">Wykonanie przedmiotu zamówienia musi być zgodne z opisem przedmiotu zamówienia stanowiącym </w:t>
      </w:r>
      <w:r w:rsidRPr="00F44517">
        <w:rPr>
          <w:rFonts w:cs="Arial"/>
          <w:b/>
          <w:szCs w:val="20"/>
        </w:rPr>
        <w:t>załącznik do SWZ</w:t>
      </w:r>
      <w:r w:rsidRPr="006C0004">
        <w:rPr>
          <w:rFonts w:cs="Arial"/>
          <w:szCs w:val="20"/>
        </w:rPr>
        <w:t>.</w:t>
      </w:r>
    </w:p>
    <w:p w14:paraId="5F9A0439" w14:textId="77777777" w:rsidR="003777CC" w:rsidRPr="00011FB6" w:rsidRDefault="003777CC" w:rsidP="00F44295">
      <w:pPr>
        <w:ind w:left="720"/>
        <w:rPr>
          <w:rFonts w:cs="Arial"/>
          <w:b/>
          <w:szCs w:val="20"/>
          <w:u w:val="single"/>
        </w:rPr>
      </w:pPr>
    </w:p>
    <w:p w14:paraId="32A0E476" w14:textId="77777777" w:rsidR="00162C95" w:rsidRPr="00011FB6" w:rsidRDefault="00162C95" w:rsidP="00F44295">
      <w:pPr>
        <w:pStyle w:val="Stopka"/>
        <w:numPr>
          <w:ilvl w:val="0"/>
          <w:numId w:val="10"/>
        </w:numPr>
        <w:tabs>
          <w:tab w:val="clear" w:pos="4536"/>
          <w:tab w:val="clear" w:pos="9072"/>
        </w:tabs>
        <w:rPr>
          <w:rFonts w:cs="Arial"/>
          <w:b/>
          <w:szCs w:val="20"/>
          <w:u w:val="single"/>
        </w:rPr>
      </w:pPr>
      <w:r w:rsidRPr="00011FB6">
        <w:rPr>
          <w:rFonts w:cs="Arial"/>
          <w:b/>
          <w:szCs w:val="20"/>
          <w:u w:val="single"/>
        </w:rPr>
        <w:t>OPIS SPOSOBU PRZYGOTOWANIA WNIOSKÓW</w:t>
      </w:r>
    </w:p>
    <w:p w14:paraId="61694FF7" w14:textId="77777777" w:rsidR="00162C95" w:rsidRPr="00011FB6" w:rsidRDefault="00162C95" w:rsidP="00F44295">
      <w:pPr>
        <w:pStyle w:val="Stopka"/>
        <w:numPr>
          <w:ilvl w:val="1"/>
          <w:numId w:val="10"/>
        </w:numPr>
        <w:tabs>
          <w:tab w:val="clear" w:pos="720"/>
          <w:tab w:val="clear" w:pos="4536"/>
          <w:tab w:val="clear" w:pos="9072"/>
          <w:tab w:val="left" w:pos="900"/>
        </w:tabs>
        <w:ind w:left="900" w:hanging="540"/>
        <w:rPr>
          <w:rFonts w:cs="Arial"/>
          <w:b/>
          <w:szCs w:val="20"/>
          <w:u w:val="single"/>
        </w:rPr>
      </w:pPr>
      <w:r w:rsidRPr="00011FB6">
        <w:rPr>
          <w:rFonts w:cs="Arial"/>
          <w:szCs w:val="20"/>
        </w:rPr>
        <w:t xml:space="preserve">Każdy Wykonawca składa </w:t>
      </w:r>
      <w:r w:rsidRPr="00011FB6">
        <w:rPr>
          <w:rFonts w:cs="Arial"/>
          <w:b/>
          <w:szCs w:val="20"/>
        </w:rPr>
        <w:t xml:space="preserve">tylko jeden komplet </w:t>
      </w:r>
      <w:r w:rsidRPr="00011FB6">
        <w:rPr>
          <w:rFonts w:cs="Arial"/>
          <w:szCs w:val="20"/>
        </w:rPr>
        <w:t>dokumentów wymaganych w niniejszej SWZ.</w:t>
      </w:r>
    </w:p>
    <w:p w14:paraId="202DB36A" w14:textId="77777777" w:rsidR="00162C95" w:rsidRPr="00011FB6" w:rsidRDefault="00162C95" w:rsidP="00F44295">
      <w:pPr>
        <w:pStyle w:val="Stopka"/>
        <w:numPr>
          <w:ilvl w:val="1"/>
          <w:numId w:val="10"/>
        </w:numPr>
        <w:tabs>
          <w:tab w:val="clear" w:pos="720"/>
          <w:tab w:val="clear" w:pos="4536"/>
          <w:tab w:val="clear" w:pos="9072"/>
          <w:tab w:val="left" w:pos="900"/>
        </w:tabs>
        <w:ind w:left="900" w:hanging="540"/>
        <w:rPr>
          <w:rFonts w:cs="Arial"/>
          <w:szCs w:val="20"/>
        </w:rPr>
      </w:pPr>
      <w:r w:rsidRPr="00011FB6">
        <w:rPr>
          <w:rFonts w:cs="Arial"/>
          <w:szCs w:val="20"/>
        </w:rPr>
        <w:t>Wniosek o dopuszczenie do udziału w dynamicznym systemie zakupów</w:t>
      </w:r>
      <w:r w:rsidRPr="00011FB6">
        <w:rPr>
          <w:rFonts w:cs="Arial"/>
          <w:bCs/>
          <w:szCs w:val="20"/>
        </w:rPr>
        <w:t xml:space="preserve"> (zwany dalej także „wnioskiem”) powinien być zgodny w </w:t>
      </w:r>
      <w:r w:rsidRPr="00011FB6">
        <w:rPr>
          <w:rFonts w:cs="Arial"/>
          <w:szCs w:val="20"/>
        </w:rPr>
        <w:t xml:space="preserve">treści ze wzorem stanowiącym </w:t>
      </w:r>
      <w:r w:rsidRPr="006E0F33">
        <w:rPr>
          <w:rFonts w:cs="Arial"/>
          <w:bCs/>
          <w:iCs/>
          <w:szCs w:val="20"/>
        </w:rPr>
        <w:t>załącznik</w:t>
      </w:r>
      <w:r w:rsidRPr="00011FB6">
        <w:rPr>
          <w:rFonts w:cs="Arial"/>
          <w:b/>
          <w:bCs/>
          <w:iCs/>
          <w:szCs w:val="20"/>
        </w:rPr>
        <w:t xml:space="preserve"> </w:t>
      </w:r>
      <w:r w:rsidRPr="00011FB6">
        <w:rPr>
          <w:rFonts w:cs="Arial"/>
          <w:b/>
          <w:bCs/>
          <w:i/>
          <w:iCs/>
          <w:szCs w:val="20"/>
        </w:rPr>
        <w:br/>
      </w:r>
      <w:r w:rsidRPr="00011FB6">
        <w:rPr>
          <w:rFonts w:cs="Arial"/>
          <w:bCs/>
          <w:iCs/>
          <w:szCs w:val="20"/>
        </w:rPr>
        <w:t xml:space="preserve">do SWZ, </w:t>
      </w:r>
      <w:r w:rsidRPr="00011FB6">
        <w:rPr>
          <w:rFonts w:cs="Arial"/>
          <w:szCs w:val="20"/>
        </w:rPr>
        <w:t>według wskazań Zamawiającego zawartych w niniejszej SWZ</w:t>
      </w:r>
      <w:r w:rsidRPr="00011FB6">
        <w:rPr>
          <w:rFonts w:cs="Arial"/>
          <w:bCs/>
          <w:szCs w:val="20"/>
        </w:rPr>
        <w:t>.</w:t>
      </w:r>
      <w:r w:rsidRPr="00011FB6">
        <w:rPr>
          <w:rFonts w:cs="Arial"/>
          <w:szCs w:val="20"/>
        </w:rPr>
        <w:t xml:space="preserve"> </w:t>
      </w:r>
    </w:p>
    <w:p w14:paraId="1448A694" w14:textId="77777777" w:rsidR="00162C95" w:rsidRPr="00011FB6" w:rsidRDefault="00162C95" w:rsidP="00F44295">
      <w:pPr>
        <w:pStyle w:val="Stopka"/>
        <w:numPr>
          <w:ilvl w:val="1"/>
          <w:numId w:val="10"/>
        </w:numPr>
        <w:tabs>
          <w:tab w:val="clear" w:pos="720"/>
          <w:tab w:val="clear" w:pos="4536"/>
          <w:tab w:val="clear" w:pos="9072"/>
          <w:tab w:val="left" w:pos="900"/>
        </w:tabs>
        <w:ind w:left="900" w:hanging="540"/>
        <w:rPr>
          <w:rFonts w:cs="Arial"/>
          <w:szCs w:val="20"/>
        </w:rPr>
      </w:pPr>
      <w:r w:rsidRPr="00011FB6">
        <w:rPr>
          <w:rFonts w:cs="Arial"/>
          <w:b/>
          <w:szCs w:val="20"/>
        </w:rPr>
        <w:t>Do wniosku należy dołączyć:</w:t>
      </w:r>
    </w:p>
    <w:p w14:paraId="422B30AA" w14:textId="77777777" w:rsidR="00162C95" w:rsidRPr="00011FB6" w:rsidRDefault="00162C95" w:rsidP="00F44295">
      <w:pPr>
        <w:pStyle w:val="Stopka"/>
        <w:numPr>
          <w:ilvl w:val="2"/>
          <w:numId w:val="10"/>
        </w:numPr>
        <w:tabs>
          <w:tab w:val="clear" w:pos="1077"/>
          <w:tab w:val="clear" w:pos="4536"/>
          <w:tab w:val="clear" w:pos="9072"/>
          <w:tab w:val="left" w:pos="1620"/>
        </w:tabs>
        <w:ind w:left="1620" w:hanging="720"/>
        <w:rPr>
          <w:rFonts w:cs="Arial"/>
          <w:szCs w:val="20"/>
        </w:rPr>
      </w:pPr>
      <w:r w:rsidRPr="00011FB6">
        <w:rPr>
          <w:rFonts w:cs="Arial"/>
          <w:szCs w:val="20"/>
        </w:rPr>
        <w:t xml:space="preserve">dokumenty wymienione w </w:t>
      </w:r>
      <w:r w:rsidRPr="00011FB6">
        <w:rPr>
          <w:rFonts w:cs="Arial"/>
          <w:b/>
          <w:szCs w:val="20"/>
        </w:rPr>
        <w:t>pkt 8.1</w:t>
      </w:r>
      <w:r w:rsidRPr="00011FB6">
        <w:rPr>
          <w:rFonts w:cs="Arial"/>
          <w:szCs w:val="20"/>
        </w:rPr>
        <w:t xml:space="preserve"> niniejszej specyfikacji;</w:t>
      </w:r>
    </w:p>
    <w:p w14:paraId="0DF6CCBE" w14:textId="77777777" w:rsidR="00162C95" w:rsidRPr="00011FB6" w:rsidRDefault="00162C95" w:rsidP="00F44295">
      <w:pPr>
        <w:pStyle w:val="Stopka"/>
        <w:numPr>
          <w:ilvl w:val="2"/>
          <w:numId w:val="10"/>
        </w:numPr>
        <w:tabs>
          <w:tab w:val="clear" w:pos="1077"/>
          <w:tab w:val="clear" w:pos="4536"/>
          <w:tab w:val="clear" w:pos="9072"/>
          <w:tab w:val="left" w:pos="1620"/>
        </w:tabs>
        <w:ind w:left="1620" w:hanging="720"/>
        <w:rPr>
          <w:rFonts w:cs="Arial"/>
          <w:szCs w:val="20"/>
        </w:rPr>
      </w:pPr>
      <w:r w:rsidRPr="00011FB6">
        <w:rPr>
          <w:rFonts w:cs="Arial"/>
          <w:szCs w:val="20"/>
        </w:rPr>
        <w:t>w przypadku składania wniosku przez podmioty ubiegające się wspólnie o udzielenie zamówienia, pełnomocnictwo do reprezentowania ich w postępowaniu o udzielenie zamówienia</w:t>
      </w:r>
      <w:r w:rsidR="008B4AEC" w:rsidRPr="00011FB6">
        <w:rPr>
          <w:rFonts w:cs="Arial"/>
          <w:szCs w:val="20"/>
        </w:rPr>
        <w:t xml:space="preserve"> albo reprezentowania w postępowaniu</w:t>
      </w:r>
      <w:r w:rsidR="00341FD6" w:rsidRPr="00011FB6">
        <w:rPr>
          <w:rFonts w:cs="Arial"/>
          <w:szCs w:val="20"/>
        </w:rPr>
        <w:t xml:space="preserve"> </w:t>
      </w:r>
      <w:r w:rsidR="00C17018" w:rsidRPr="00011FB6">
        <w:rPr>
          <w:rFonts w:cs="Arial"/>
          <w:szCs w:val="20"/>
        </w:rPr>
        <w:t xml:space="preserve">i zawarciu umowy </w:t>
      </w:r>
      <w:r w:rsidR="00341FD6" w:rsidRPr="00011FB6">
        <w:rPr>
          <w:rFonts w:cs="Arial"/>
          <w:szCs w:val="20"/>
        </w:rPr>
        <w:t>(dotyczy także wspólników spółki cywilnej, o ile reprezentowanie nie wynika z treści umowy spółki cywilnej)</w:t>
      </w:r>
      <w:r w:rsidRPr="00011FB6">
        <w:rPr>
          <w:rFonts w:cs="Arial"/>
          <w:szCs w:val="20"/>
        </w:rPr>
        <w:t>;</w:t>
      </w:r>
    </w:p>
    <w:p w14:paraId="5019467A" w14:textId="77777777" w:rsidR="004E334E" w:rsidRPr="00011FB6" w:rsidRDefault="00162C95" w:rsidP="00F44295">
      <w:pPr>
        <w:pStyle w:val="Stopka"/>
        <w:numPr>
          <w:ilvl w:val="1"/>
          <w:numId w:val="10"/>
        </w:numPr>
        <w:tabs>
          <w:tab w:val="clear" w:pos="720"/>
          <w:tab w:val="clear" w:pos="4536"/>
          <w:tab w:val="clear" w:pos="9072"/>
          <w:tab w:val="left" w:pos="900"/>
        </w:tabs>
        <w:ind w:left="900" w:hanging="540"/>
        <w:rPr>
          <w:rFonts w:cs="Arial"/>
          <w:szCs w:val="20"/>
        </w:rPr>
      </w:pPr>
      <w:r w:rsidRPr="00011FB6">
        <w:rPr>
          <w:rFonts w:cs="Arial"/>
          <w:bCs/>
          <w:szCs w:val="20"/>
        </w:rPr>
        <w:t>Treść złożonego</w:t>
      </w:r>
      <w:r w:rsidRPr="00011FB6">
        <w:rPr>
          <w:rFonts w:cs="Arial"/>
          <w:szCs w:val="20"/>
        </w:rPr>
        <w:t xml:space="preserve"> wniosku powinna być zgodna z </w:t>
      </w:r>
      <w:r w:rsidRPr="00011FB6">
        <w:rPr>
          <w:rFonts w:cs="Arial"/>
          <w:bCs/>
          <w:szCs w:val="20"/>
        </w:rPr>
        <w:t xml:space="preserve">treścią niniejszej </w:t>
      </w:r>
      <w:r w:rsidRPr="00011FB6">
        <w:rPr>
          <w:rFonts w:cs="Arial"/>
          <w:szCs w:val="20"/>
        </w:rPr>
        <w:t>SWZ.</w:t>
      </w:r>
    </w:p>
    <w:p w14:paraId="74B18BA9" w14:textId="77777777" w:rsidR="00162C95" w:rsidRPr="00011FB6" w:rsidRDefault="008B4AEC" w:rsidP="00A75F88">
      <w:pPr>
        <w:pStyle w:val="Stopka"/>
        <w:numPr>
          <w:ilvl w:val="1"/>
          <w:numId w:val="10"/>
        </w:numPr>
        <w:tabs>
          <w:tab w:val="clear" w:pos="720"/>
          <w:tab w:val="clear" w:pos="4536"/>
          <w:tab w:val="clear" w:pos="9072"/>
          <w:tab w:val="left" w:pos="900"/>
        </w:tabs>
        <w:ind w:left="900" w:hanging="540"/>
        <w:rPr>
          <w:rFonts w:cs="Arial"/>
          <w:szCs w:val="20"/>
        </w:rPr>
      </w:pPr>
      <w:r w:rsidRPr="00011FB6">
        <w:rPr>
          <w:rFonts w:cs="Arial"/>
          <w:szCs w:val="20"/>
        </w:rPr>
        <w:t xml:space="preserve">Wniosek powinien być sporządzony w języku polskim i złożony w formie skanu za pośrednictwem Platformy zakupowej Spółki. Wykonawca może złożyć tylko jeden wniosek w formie </w:t>
      </w:r>
      <w:r w:rsidRPr="00011FB6">
        <w:rPr>
          <w:rFonts w:cs="Arial"/>
          <w:szCs w:val="20"/>
        </w:rPr>
        <w:lastRenderedPageBreak/>
        <w:t>skanu. Do wniosku należy dołączyć wymagane dokumenty w postaci plików elektronicznych. Postępowanie prowadzone będzie w języku polskim. Wszelkie oświadczenia, zawiadomienia i inne dokumenty będą składane w postępowaniu w języku polskim. Dokumenty sporządzone w języku obcym winny być złożone wraz z tłumaczeniem na język polski.</w:t>
      </w:r>
    </w:p>
    <w:p w14:paraId="5A47CE53" w14:textId="77777777" w:rsidR="00162C95" w:rsidRPr="00011FB6" w:rsidRDefault="00162C95" w:rsidP="00A75F88">
      <w:pPr>
        <w:pStyle w:val="Stopka"/>
        <w:numPr>
          <w:ilvl w:val="1"/>
          <w:numId w:val="10"/>
        </w:numPr>
        <w:tabs>
          <w:tab w:val="clear" w:pos="720"/>
          <w:tab w:val="clear" w:pos="4536"/>
          <w:tab w:val="clear" w:pos="9072"/>
          <w:tab w:val="left" w:pos="900"/>
        </w:tabs>
        <w:ind w:left="900" w:hanging="540"/>
        <w:rPr>
          <w:rFonts w:cs="Arial"/>
          <w:bCs/>
          <w:szCs w:val="20"/>
        </w:rPr>
      </w:pPr>
      <w:r w:rsidRPr="00011FB6">
        <w:rPr>
          <w:rFonts w:cs="Arial"/>
          <w:szCs w:val="20"/>
        </w:rPr>
        <w:t>Wniosek wraz z załącznikami musi być podpisany przez osobę (osoby) uprawnioną (uprawnione) do reprezentowania Wykonawcy</w:t>
      </w:r>
      <w:r w:rsidRPr="00011FB6">
        <w:rPr>
          <w:rFonts w:cs="Arial"/>
          <w:bCs/>
          <w:szCs w:val="20"/>
        </w:rPr>
        <w:t xml:space="preserve">. </w:t>
      </w:r>
    </w:p>
    <w:p w14:paraId="0FC330C7" w14:textId="77777777" w:rsidR="00162C95" w:rsidRPr="00011FB6" w:rsidRDefault="00162C95" w:rsidP="00A75F88">
      <w:pPr>
        <w:pStyle w:val="Stopka"/>
        <w:numPr>
          <w:ilvl w:val="1"/>
          <w:numId w:val="10"/>
        </w:numPr>
        <w:tabs>
          <w:tab w:val="clear" w:pos="720"/>
          <w:tab w:val="clear" w:pos="4536"/>
          <w:tab w:val="clear" w:pos="9072"/>
          <w:tab w:val="left" w:pos="900"/>
        </w:tabs>
        <w:ind w:left="900" w:hanging="540"/>
        <w:rPr>
          <w:rFonts w:cs="Arial"/>
          <w:szCs w:val="20"/>
        </w:rPr>
      </w:pPr>
      <w:r w:rsidRPr="00011FB6">
        <w:rPr>
          <w:rFonts w:cs="Arial"/>
          <w:b/>
          <w:bCs/>
          <w:szCs w:val="20"/>
        </w:rPr>
        <w:t>W przypadku, gdy Wykonawcę reprezentuje pełnomocnik</w:t>
      </w:r>
      <w:r w:rsidR="008F7F5A" w:rsidRPr="00011FB6">
        <w:rPr>
          <w:rFonts w:cs="Arial"/>
          <w:b/>
          <w:bCs/>
          <w:szCs w:val="20"/>
        </w:rPr>
        <w:t>:</w:t>
      </w:r>
    </w:p>
    <w:p w14:paraId="4E3307FA" w14:textId="77777777" w:rsidR="008C149F" w:rsidRPr="008C149F" w:rsidRDefault="008C149F" w:rsidP="00A75F88">
      <w:pPr>
        <w:pStyle w:val="Stopka"/>
        <w:numPr>
          <w:ilvl w:val="2"/>
          <w:numId w:val="10"/>
        </w:numPr>
        <w:tabs>
          <w:tab w:val="clear" w:pos="1077"/>
          <w:tab w:val="num" w:pos="1620"/>
        </w:tabs>
        <w:ind w:left="1620" w:hanging="720"/>
        <w:rPr>
          <w:rFonts w:cs="Arial"/>
          <w:szCs w:val="20"/>
        </w:rPr>
      </w:pPr>
      <w:r w:rsidRPr="008C149F">
        <w:rPr>
          <w:rFonts w:cs="Arial"/>
          <w:szCs w:val="20"/>
        </w:rPr>
        <w:t xml:space="preserve">Do </w:t>
      </w:r>
      <w:r>
        <w:rPr>
          <w:rFonts w:cs="Arial"/>
          <w:szCs w:val="20"/>
        </w:rPr>
        <w:t>wniosku</w:t>
      </w:r>
      <w:r w:rsidRPr="008C149F">
        <w:rPr>
          <w:rFonts w:cs="Arial"/>
          <w:szCs w:val="20"/>
        </w:rPr>
        <w:t xml:space="preserve"> musi zostać załączony skan pełnomocnictwa określającego zakres umocowania, podpisanego przez osobę/osoby uprawnione do reprezentacji Wykonawcy;</w:t>
      </w:r>
    </w:p>
    <w:p w14:paraId="16C5D8D1" w14:textId="77777777" w:rsidR="00162C95" w:rsidRPr="00011FB6" w:rsidRDefault="008C149F" w:rsidP="00A75F88">
      <w:pPr>
        <w:pStyle w:val="Stopka"/>
        <w:numPr>
          <w:ilvl w:val="2"/>
          <w:numId w:val="10"/>
        </w:numPr>
        <w:tabs>
          <w:tab w:val="clear" w:pos="1077"/>
          <w:tab w:val="clear" w:pos="4536"/>
          <w:tab w:val="clear" w:pos="9072"/>
          <w:tab w:val="num" w:pos="1620"/>
        </w:tabs>
        <w:ind w:left="1620" w:hanging="720"/>
        <w:rPr>
          <w:rFonts w:cs="Arial"/>
          <w:szCs w:val="20"/>
        </w:rPr>
      </w:pPr>
      <w:r w:rsidRPr="008C149F">
        <w:rPr>
          <w:rFonts w:cs="Arial"/>
          <w:szCs w:val="20"/>
        </w:rPr>
        <w:t>w przypadku załączenia skanu kserokopii pełnomocnictwa musi być ona potwierdzona przez notariusza lub adwokata lub radcę prawnego.</w:t>
      </w:r>
    </w:p>
    <w:p w14:paraId="3F1B78FB" w14:textId="77777777" w:rsidR="00162C95" w:rsidRPr="00011FB6" w:rsidRDefault="00162C95" w:rsidP="00A75F88">
      <w:pPr>
        <w:pStyle w:val="Stopka"/>
        <w:numPr>
          <w:ilvl w:val="1"/>
          <w:numId w:val="10"/>
        </w:numPr>
        <w:tabs>
          <w:tab w:val="clear" w:pos="720"/>
          <w:tab w:val="clear" w:pos="4536"/>
          <w:tab w:val="clear" w:pos="9072"/>
          <w:tab w:val="left" w:pos="900"/>
        </w:tabs>
        <w:ind w:left="900" w:hanging="540"/>
        <w:rPr>
          <w:rFonts w:cs="Arial"/>
          <w:szCs w:val="20"/>
        </w:rPr>
      </w:pPr>
      <w:r w:rsidRPr="00011FB6">
        <w:rPr>
          <w:rFonts w:cs="Arial"/>
          <w:szCs w:val="20"/>
        </w:rPr>
        <w:t xml:space="preserve">Zaleca się, aby załączniki do wniosku były ponumerowane zgodnie z kolejnością wskazaną </w:t>
      </w:r>
      <w:r w:rsidRPr="00011FB6">
        <w:rPr>
          <w:rFonts w:cs="Arial"/>
          <w:b/>
          <w:szCs w:val="20"/>
        </w:rPr>
        <w:t>pkt 8.1 SWZ</w:t>
      </w:r>
      <w:r w:rsidRPr="00011FB6">
        <w:rPr>
          <w:rFonts w:cs="Arial"/>
          <w:szCs w:val="20"/>
        </w:rPr>
        <w:t>.</w:t>
      </w:r>
    </w:p>
    <w:p w14:paraId="1BFD11B9" w14:textId="77777777" w:rsidR="000B258F" w:rsidRPr="00011FB6" w:rsidRDefault="00162C95" w:rsidP="00A75F88">
      <w:pPr>
        <w:pStyle w:val="Stopka"/>
        <w:numPr>
          <w:ilvl w:val="1"/>
          <w:numId w:val="10"/>
        </w:numPr>
        <w:tabs>
          <w:tab w:val="clear" w:pos="720"/>
          <w:tab w:val="clear" w:pos="4536"/>
          <w:tab w:val="clear" w:pos="9072"/>
        </w:tabs>
        <w:ind w:left="900" w:hanging="540"/>
        <w:rPr>
          <w:rFonts w:cs="Arial"/>
          <w:szCs w:val="20"/>
        </w:rPr>
      </w:pPr>
      <w:r w:rsidRPr="00011FB6">
        <w:rPr>
          <w:rFonts w:cs="Arial"/>
          <w:szCs w:val="20"/>
        </w:rPr>
        <w:t xml:space="preserve">Wnioski oraz wszelkie oświadczenia i zaświadczenia składane w trakcie postępowania są jawne, </w:t>
      </w:r>
      <w:r w:rsidRPr="00011FB6">
        <w:rPr>
          <w:rFonts w:cs="Arial"/>
          <w:bCs/>
          <w:szCs w:val="20"/>
        </w:rPr>
        <w:t>z wyjątkiem informacji stanowiących tajemnicę przedsiębiorstwa, w rozumieniu przepisów o zwalczaniu nieuczciwej konkurencji, jeżeli Wykonawca, nie później niż w dniu złożenia wniosku, zastrzegł, że nie mogą być one udostępniane</w:t>
      </w:r>
      <w:r w:rsidR="009E424E" w:rsidRPr="00011FB6">
        <w:rPr>
          <w:rFonts w:cs="Arial"/>
          <w:bCs/>
          <w:szCs w:val="20"/>
        </w:rPr>
        <w:t xml:space="preserve"> oraz wykazał, iż zastrzeżone informacje stanowią tajemnicę przedsiębiorstwa</w:t>
      </w:r>
      <w:r w:rsidRPr="00011FB6">
        <w:rPr>
          <w:rFonts w:cs="Arial"/>
          <w:bCs/>
          <w:szCs w:val="20"/>
        </w:rPr>
        <w:t>.</w:t>
      </w:r>
      <w:r w:rsidRPr="00011FB6">
        <w:rPr>
          <w:rFonts w:cs="Arial"/>
          <w:szCs w:val="20"/>
        </w:rPr>
        <w:t xml:space="preserve"> </w:t>
      </w:r>
    </w:p>
    <w:p w14:paraId="569DA632" w14:textId="77777777" w:rsidR="00C25102" w:rsidRDefault="00C25102" w:rsidP="0015389E">
      <w:pPr>
        <w:pStyle w:val="Stopka"/>
        <w:numPr>
          <w:ilvl w:val="1"/>
          <w:numId w:val="10"/>
        </w:numPr>
        <w:tabs>
          <w:tab w:val="clear" w:pos="720"/>
          <w:tab w:val="clear" w:pos="4536"/>
          <w:tab w:val="clear" w:pos="9072"/>
          <w:tab w:val="num" w:pos="993"/>
        </w:tabs>
        <w:ind w:left="851" w:hanging="425"/>
        <w:rPr>
          <w:rFonts w:cs="Arial"/>
          <w:bCs/>
          <w:color w:val="000000"/>
          <w:szCs w:val="20"/>
        </w:rPr>
      </w:pPr>
      <w:r w:rsidRPr="00EB6C70">
        <w:rPr>
          <w:rFonts w:cs="Arial"/>
          <w:bCs/>
          <w:color w:val="000000"/>
          <w:szCs w:val="20"/>
        </w:rPr>
        <w:t xml:space="preserve">Zastrzeżeniu podlegają tylko te dokumenty wchodzące w skład </w:t>
      </w:r>
      <w:r w:rsidR="00A75F88">
        <w:rPr>
          <w:rFonts w:cs="Arial"/>
          <w:bCs/>
          <w:color w:val="000000"/>
          <w:szCs w:val="20"/>
        </w:rPr>
        <w:t>wniosku</w:t>
      </w:r>
      <w:r w:rsidRPr="00EB6C70">
        <w:rPr>
          <w:rFonts w:cs="Arial"/>
          <w:bCs/>
          <w:color w:val="000000"/>
          <w:szCs w:val="20"/>
        </w:rPr>
        <w:t xml:space="preserve">, </w:t>
      </w:r>
      <w:r w:rsidRPr="00BE1821">
        <w:rPr>
          <w:rFonts w:cs="Arial"/>
          <w:bCs/>
          <w:color w:val="000000"/>
          <w:szCs w:val="20"/>
        </w:rPr>
        <w:t>które zawierają tajemnicę przedsiębiorstwa w rozumieniu art. 11 ust. 4 ustawy z dnia 16 kwietnia 1993 r. o</w:t>
      </w:r>
      <w:r w:rsidR="00B449AD">
        <w:rPr>
          <w:rFonts w:cs="Arial"/>
          <w:bCs/>
          <w:color w:val="000000"/>
          <w:szCs w:val="20"/>
        </w:rPr>
        <w:t> </w:t>
      </w:r>
      <w:r w:rsidRPr="00BE1821">
        <w:rPr>
          <w:rFonts w:cs="Arial"/>
          <w:bCs/>
          <w:color w:val="000000"/>
          <w:szCs w:val="20"/>
        </w:rPr>
        <w:t xml:space="preserve">zwalczaniu nieuczciwej konkurencji. W takim przypadku Wykonawca musi te informacje oznaczyć napisem „informacje objęte tajemnicą przedsiębiorstwa”. Wykonawca powinien wskazać w formularzu </w:t>
      </w:r>
      <w:r w:rsidR="00A75F88">
        <w:rPr>
          <w:rFonts w:cs="Arial"/>
          <w:bCs/>
          <w:color w:val="000000"/>
          <w:szCs w:val="20"/>
        </w:rPr>
        <w:t>wniosku</w:t>
      </w:r>
      <w:r w:rsidR="00A75F88" w:rsidRPr="00BE1821">
        <w:rPr>
          <w:rFonts w:cs="Arial"/>
          <w:bCs/>
          <w:color w:val="000000"/>
          <w:szCs w:val="20"/>
        </w:rPr>
        <w:t xml:space="preserve"> </w:t>
      </w:r>
      <w:r w:rsidRPr="00BE1821">
        <w:rPr>
          <w:rFonts w:cs="Arial"/>
          <w:bCs/>
          <w:color w:val="000000"/>
          <w:szCs w:val="20"/>
        </w:rPr>
        <w:t>numery stron oraz rodzaje (nazwy) informacji stanowiących tajemnicę przedsiębiorstwa oraz wykazać, iż zastrzeżone informacje stanowią tajemnicę przedsiębiorstwa.</w:t>
      </w:r>
      <w:r w:rsidRPr="00EB6C70">
        <w:rPr>
          <w:rFonts w:cs="Arial"/>
          <w:bCs/>
          <w:color w:val="000000"/>
          <w:szCs w:val="20"/>
        </w:rPr>
        <w:t xml:space="preserve"> Przepis niniejszy stosuje się odpowiednio do dokumentów uzupełnianych.</w:t>
      </w:r>
    </w:p>
    <w:p w14:paraId="78FDAAA5" w14:textId="77777777" w:rsidR="00C25102" w:rsidRPr="009F6F4A" w:rsidRDefault="00C25102" w:rsidP="0015389E">
      <w:pPr>
        <w:pStyle w:val="Stopka"/>
        <w:tabs>
          <w:tab w:val="clear" w:pos="4536"/>
          <w:tab w:val="clear" w:pos="9072"/>
          <w:tab w:val="num" w:pos="993"/>
        </w:tabs>
        <w:ind w:left="851"/>
        <w:rPr>
          <w:rFonts w:cs="Arial"/>
          <w:bCs/>
          <w:color w:val="000000"/>
          <w:szCs w:val="20"/>
        </w:rPr>
      </w:pPr>
      <w:r w:rsidRPr="00057AEA">
        <w:rPr>
          <w:rFonts w:cs="Arial"/>
          <w:b/>
          <w:bCs/>
          <w:color w:val="000000"/>
          <w:szCs w:val="20"/>
        </w:rPr>
        <w:t>UWAGA!!!</w:t>
      </w:r>
      <w:r w:rsidRPr="00057AEA">
        <w:rPr>
          <w:rFonts w:cs="Arial"/>
          <w:bCs/>
          <w:color w:val="000000"/>
          <w:szCs w:val="20"/>
        </w:rPr>
        <w:t xml:space="preserve"> Dokumenty oznaczone jako „informacje objęte tajemnicą przedsiębiorstwa” należy odpowiednio oznaczyć i załączyć na Platformie Zakupowej, jako oddzielny plik. W przypadku załączania w/w dokumentów należy przy ich załączaniu odznaczyć odpowiedni </w:t>
      </w:r>
      <w:proofErr w:type="spellStart"/>
      <w:r w:rsidRPr="00057AEA">
        <w:rPr>
          <w:rFonts w:cs="Arial"/>
          <w:bCs/>
          <w:color w:val="000000"/>
          <w:szCs w:val="20"/>
        </w:rPr>
        <w:t>checkbox</w:t>
      </w:r>
      <w:proofErr w:type="spellEnd"/>
      <w:r w:rsidRPr="00057AEA">
        <w:rPr>
          <w:rFonts w:cs="Arial"/>
          <w:bCs/>
          <w:color w:val="000000"/>
          <w:szCs w:val="20"/>
        </w:rPr>
        <w:t>.</w:t>
      </w:r>
    </w:p>
    <w:p w14:paraId="36887E05" w14:textId="77777777" w:rsidR="00162C95" w:rsidRPr="00011FB6" w:rsidRDefault="00E74B36" w:rsidP="00CE36D5">
      <w:pPr>
        <w:pStyle w:val="Stopka"/>
        <w:numPr>
          <w:ilvl w:val="1"/>
          <w:numId w:val="10"/>
        </w:numPr>
        <w:tabs>
          <w:tab w:val="clear" w:pos="720"/>
          <w:tab w:val="clear" w:pos="4536"/>
          <w:tab w:val="clear" w:pos="9072"/>
        </w:tabs>
        <w:ind w:left="900" w:hanging="540"/>
        <w:rPr>
          <w:rFonts w:cs="Arial"/>
          <w:szCs w:val="20"/>
        </w:rPr>
      </w:pPr>
      <w:r w:rsidRPr="00011FB6">
        <w:rPr>
          <w:rFonts w:cs="Arial"/>
          <w:b/>
          <w:bCs/>
          <w:szCs w:val="20"/>
        </w:rPr>
        <w:t>Wykonawca nie może zastrzec informacji dotyczących: imienia, nazwiska lub nazwy (firmy) oraz adresu wykonawcy, a także informacji dotyczących ceny, terminu wykonania zamówienia, okresu gwarancji i warunków płatności, o ile były żądane przez Zamawiającego i są zawarte w</w:t>
      </w:r>
      <w:r w:rsidR="00575F3E" w:rsidRPr="00011FB6">
        <w:rPr>
          <w:rFonts w:cs="Arial"/>
          <w:b/>
          <w:bCs/>
          <w:szCs w:val="20"/>
        </w:rPr>
        <w:t>e wnioskach oraz</w:t>
      </w:r>
      <w:r w:rsidRPr="00011FB6">
        <w:rPr>
          <w:rFonts w:cs="Arial"/>
          <w:b/>
          <w:bCs/>
          <w:szCs w:val="20"/>
        </w:rPr>
        <w:t xml:space="preserve"> ofertach.</w:t>
      </w:r>
    </w:p>
    <w:p w14:paraId="2D5745E2" w14:textId="77777777" w:rsidR="00162C95" w:rsidRPr="00011FB6" w:rsidRDefault="00162C95" w:rsidP="00CE36D5">
      <w:pPr>
        <w:pStyle w:val="Stopka"/>
        <w:numPr>
          <w:ilvl w:val="1"/>
          <w:numId w:val="10"/>
        </w:numPr>
        <w:tabs>
          <w:tab w:val="clear" w:pos="720"/>
          <w:tab w:val="clear" w:pos="4536"/>
          <w:tab w:val="clear" w:pos="9072"/>
        </w:tabs>
        <w:ind w:left="900" w:hanging="540"/>
        <w:rPr>
          <w:rFonts w:cs="Arial"/>
          <w:b/>
          <w:i/>
          <w:szCs w:val="20"/>
          <w:u w:val="single"/>
        </w:rPr>
      </w:pPr>
      <w:r w:rsidRPr="00011FB6">
        <w:rPr>
          <w:rFonts w:cs="Arial"/>
          <w:szCs w:val="20"/>
        </w:rPr>
        <w:t>Dostęp do informacji objętych tajemnicą oraz możliwość ich przetwarzania</w:t>
      </w:r>
      <w:r w:rsidR="00E74B36" w:rsidRPr="00011FB6">
        <w:rPr>
          <w:rFonts w:cs="Arial"/>
          <w:szCs w:val="20"/>
        </w:rPr>
        <w:t>,</w:t>
      </w:r>
      <w:r w:rsidRPr="00011FB6">
        <w:rPr>
          <w:rFonts w:cs="Arial"/>
          <w:szCs w:val="20"/>
        </w:rPr>
        <w:t xml:space="preserve"> mają: osoby biorące udział w przeprowadzeniu postępowania oraz Kierownik Zamawiającego.</w:t>
      </w:r>
    </w:p>
    <w:p w14:paraId="0820AE32" w14:textId="77777777" w:rsidR="00162C95" w:rsidRPr="00011FB6" w:rsidRDefault="00162C95" w:rsidP="00CE36D5">
      <w:pPr>
        <w:pStyle w:val="Stopka"/>
        <w:numPr>
          <w:ilvl w:val="1"/>
          <w:numId w:val="10"/>
        </w:numPr>
        <w:tabs>
          <w:tab w:val="clear" w:pos="720"/>
          <w:tab w:val="clear" w:pos="4536"/>
          <w:tab w:val="clear" w:pos="9072"/>
        </w:tabs>
        <w:ind w:left="900" w:hanging="540"/>
        <w:rPr>
          <w:rFonts w:cs="Arial"/>
          <w:szCs w:val="20"/>
        </w:rPr>
      </w:pPr>
      <w:r w:rsidRPr="00011FB6">
        <w:rPr>
          <w:rFonts w:cs="Arial"/>
          <w:szCs w:val="20"/>
        </w:rPr>
        <w:t xml:space="preserve">Wykonawca ponosi wszelkie koszty związane z przygotowaniem i złożeniem wniosku oraz </w:t>
      </w:r>
      <w:r w:rsidR="00E74B36" w:rsidRPr="00011FB6">
        <w:rPr>
          <w:rFonts w:cs="Arial"/>
          <w:szCs w:val="20"/>
        </w:rPr>
        <w:t>ofert</w:t>
      </w:r>
      <w:r w:rsidRPr="00011FB6">
        <w:rPr>
          <w:rFonts w:cs="Arial"/>
          <w:szCs w:val="20"/>
        </w:rPr>
        <w:t xml:space="preserve">. Wymaga się, aby Wykonawca zdobył wszystkie informacje niezbędne do przygotowania </w:t>
      </w:r>
      <w:r w:rsidR="00E74B36" w:rsidRPr="00011FB6">
        <w:rPr>
          <w:rFonts w:cs="Arial"/>
          <w:szCs w:val="20"/>
        </w:rPr>
        <w:t>ofert</w:t>
      </w:r>
      <w:r w:rsidRPr="00011FB6">
        <w:rPr>
          <w:rFonts w:cs="Arial"/>
          <w:szCs w:val="20"/>
        </w:rPr>
        <w:t>, realizacji zamówień zgodnie z zasadami ustanowionymi w niniejszej SWZ lub</w:t>
      </w:r>
      <w:r w:rsidR="006735EF">
        <w:rPr>
          <w:rFonts w:cs="Arial"/>
          <w:szCs w:val="20"/>
        </w:rPr>
        <w:t> </w:t>
      </w:r>
      <w:r w:rsidRPr="00011FB6">
        <w:rPr>
          <w:rFonts w:cs="Arial"/>
          <w:szCs w:val="20"/>
        </w:rPr>
        <w:t>na</w:t>
      </w:r>
      <w:r w:rsidR="006735EF">
        <w:rPr>
          <w:rFonts w:cs="Arial"/>
          <w:szCs w:val="20"/>
        </w:rPr>
        <w:t> </w:t>
      </w:r>
      <w:r w:rsidRPr="00011FB6">
        <w:rPr>
          <w:rFonts w:cs="Arial"/>
          <w:szCs w:val="20"/>
        </w:rPr>
        <w:t>jej</w:t>
      </w:r>
      <w:r w:rsidR="006735EF">
        <w:rPr>
          <w:rFonts w:cs="Arial"/>
          <w:szCs w:val="20"/>
        </w:rPr>
        <w:t> </w:t>
      </w:r>
      <w:r w:rsidRPr="00011FB6">
        <w:rPr>
          <w:rFonts w:cs="Arial"/>
          <w:szCs w:val="20"/>
        </w:rPr>
        <w:t>podstawie.</w:t>
      </w:r>
    </w:p>
    <w:p w14:paraId="68C76564" w14:textId="77777777" w:rsidR="00162C95" w:rsidRPr="00011FB6" w:rsidRDefault="00162C95" w:rsidP="00587A2F">
      <w:pPr>
        <w:pStyle w:val="Stopka"/>
        <w:tabs>
          <w:tab w:val="clear" w:pos="4536"/>
          <w:tab w:val="clear" w:pos="9072"/>
        </w:tabs>
        <w:ind w:left="900"/>
        <w:rPr>
          <w:rFonts w:cs="Arial"/>
          <w:szCs w:val="20"/>
        </w:rPr>
      </w:pPr>
    </w:p>
    <w:p w14:paraId="44899421" w14:textId="77777777" w:rsidR="00162C95" w:rsidRPr="00011FB6" w:rsidRDefault="00162C95" w:rsidP="00CE36D5">
      <w:pPr>
        <w:pStyle w:val="Stopka"/>
        <w:numPr>
          <w:ilvl w:val="0"/>
          <w:numId w:val="11"/>
        </w:numPr>
        <w:tabs>
          <w:tab w:val="clear" w:pos="4536"/>
          <w:tab w:val="clear" w:pos="9072"/>
        </w:tabs>
        <w:rPr>
          <w:rFonts w:cs="Arial"/>
          <w:szCs w:val="20"/>
        </w:rPr>
      </w:pPr>
      <w:r w:rsidRPr="00011FB6">
        <w:rPr>
          <w:rFonts w:cs="Arial"/>
          <w:b/>
          <w:szCs w:val="20"/>
          <w:u w:val="single"/>
        </w:rPr>
        <w:t>INFORMACJE DOTYCZĄCE WARUNKÓW WYMAGANYCH OD WYKONAWCÓW.</w:t>
      </w:r>
    </w:p>
    <w:p w14:paraId="6D0497EB" w14:textId="77777777" w:rsidR="00162C95" w:rsidRPr="00011FB6" w:rsidRDefault="00162C95" w:rsidP="00AD3A5D">
      <w:pPr>
        <w:pStyle w:val="Stopka"/>
        <w:tabs>
          <w:tab w:val="clear" w:pos="4536"/>
          <w:tab w:val="clear" w:pos="9072"/>
        </w:tabs>
        <w:ind w:left="900" w:hanging="540"/>
        <w:rPr>
          <w:rFonts w:cs="Arial"/>
          <w:b/>
          <w:szCs w:val="20"/>
          <w:u w:val="single"/>
        </w:rPr>
      </w:pPr>
      <w:r w:rsidRPr="00011FB6">
        <w:rPr>
          <w:rFonts w:cs="Arial"/>
          <w:szCs w:val="20"/>
        </w:rPr>
        <w:t>7.1.</w:t>
      </w:r>
      <w:r w:rsidRPr="00011FB6">
        <w:rPr>
          <w:rFonts w:cs="Arial"/>
          <w:szCs w:val="20"/>
        </w:rPr>
        <w:tab/>
      </w:r>
      <w:r w:rsidRPr="00011FB6">
        <w:rPr>
          <w:rFonts w:cs="Arial"/>
          <w:bCs/>
          <w:szCs w:val="20"/>
        </w:rPr>
        <w:t>O</w:t>
      </w:r>
      <w:r w:rsidRPr="00011FB6">
        <w:rPr>
          <w:rFonts w:cs="Arial"/>
          <w:b/>
          <w:szCs w:val="20"/>
        </w:rPr>
        <w:t xml:space="preserve"> </w:t>
      </w:r>
      <w:r w:rsidRPr="00011FB6">
        <w:rPr>
          <w:rFonts w:cs="Arial"/>
          <w:szCs w:val="20"/>
        </w:rPr>
        <w:t>udzielenie zamówienia ubiegać się mogą Wykonawcy, składający ważny wniosek, którzy</w:t>
      </w:r>
      <w:r w:rsidRPr="00011FB6">
        <w:rPr>
          <w:rFonts w:cs="Arial"/>
          <w:spacing w:val="4"/>
          <w:szCs w:val="20"/>
        </w:rPr>
        <w:t xml:space="preserve">: </w:t>
      </w:r>
    </w:p>
    <w:p w14:paraId="6444FBB8" w14:textId="77777777" w:rsidR="00162C95" w:rsidRPr="0034656D" w:rsidRDefault="00162C95" w:rsidP="00CE36D5">
      <w:pPr>
        <w:pStyle w:val="Stopka"/>
        <w:numPr>
          <w:ilvl w:val="2"/>
          <w:numId w:val="8"/>
        </w:numPr>
        <w:tabs>
          <w:tab w:val="clear" w:pos="1077"/>
          <w:tab w:val="clear" w:pos="4536"/>
          <w:tab w:val="clear" w:pos="9072"/>
          <w:tab w:val="left" w:pos="1620"/>
        </w:tabs>
        <w:ind w:left="1440" w:hanging="720"/>
        <w:rPr>
          <w:rFonts w:cs="Arial"/>
          <w:b/>
          <w:szCs w:val="20"/>
          <w:u w:val="single"/>
        </w:rPr>
      </w:pPr>
      <w:r w:rsidRPr="00011FB6">
        <w:rPr>
          <w:rFonts w:cs="Arial"/>
          <w:spacing w:val="4"/>
          <w:szCs w:val="20"/>
        </w:rPr>
        <w:t xml:space="preserve">nie podlegają wykluczeniu na podstawie § </w:t>
      </w:r>
      <w:r w:rsidR="00E74B36" w:rsidRPr="00011FB6">
        <w:rPr>
          <w:rFonts w:cs="Arial"/>
          <w:spacing w:val="4"/>
          <w:szCs w:val="20"/>
        </w:rPr>
        <w:t xml:space="preserve">17 ust. 1 </w:t>
      </w:r>
      <w:r w:rsidRPr="00011FB6">
        <w:rPr>
          <w:rFonts w:cs="Arial"/>
          <w:spacing w:val="4"/>
          <w:szCs w:val="20"/>
        </w:rPr>
        <w:t>Regulaminu</w:t>
      </w:r>
      <w:r w:rsidR="00C17018" w:rsidRPr="00011FB6">
        <w:rPr>
          <w:rFonts w:cs="Arial"/>
          <w:spacing w:val="4"/>
          <w:szCs w:val="20"/>
        </w:rPr>
        <w:t>, oraz posiadają wiedzę i doświadczenie niezbędne do realizacji przedmiotowego zamówienia</w:t>
      </w:r>
      <w:r w:rsidR="00634E6B">
        <w:rPr>
          <w:rFonts w:cs="Arial"/>
          <w:spacing w:val="4"/>
          <w:szCs w:val="20"/>
        </w:rPr>
        <w:t>;</w:t>
      </w:r>
    </w:p>
    <w:p w14:paraId="4579AAAB" w14:textId="77777777" w:rsidR="00634E6B" w:rsidRDefault="00634E6B" w:rsidP="00634E6B">
      <w:pPr>
        <w:pStyle w:val="Stopka"/>
        <w:numPr>
          <w:ilvl w:val="2"/>
          <w:numId w:val="8"/>
        </w:numPr>
        <w:tabs>
          <w:tab w:val="clear" w:pos="1077"/>
          <w:tab w:val="clear" w:pos="4536"/>
          <w:tab w:val="clear" w:pos="9072"/>
        </w:tabs>
        <w:ind w:left="1440" w:hanging="720"/>
        <w:rPr>
          <w:rFonts w:cs="Arial"/>
          <w:spacing w:val="4"/>
          <w:szCs w:val="20"/>
        </w:rPr>
      </w:pPr>
      <w:r>
        <w:rPr>
          <w:rFonts w:cs="Arial"/>
          <w:spacing w:val="4"/>
          <w:szCs w:val="20"/>
        </w:rPr>
        <w:t xml:space="preserve">nie podlegają wykluczeniu na podstawie art. 7 ust. 1 </w:t>
      </w:r>
      <w:r>
        <w:rPr>
          <w:rFonts w:cs="Arial"/>
        </w:rPr>
        <w:t>ustawy z dnia 13 kwietnia 2022 r. o szczególnych rozwiązaniach w zakresie przeciwdziałania wspieraniu agresji na Ukrainę oraz służących ochronie bezpieczeństwa narodowego;</w:t>
      </w:r>
    </w:p>
    <w:p w14:paraId="67954061" w14:textId="77777777" w:rsidR="005C3F32" w:rsidRDefault="005C3F32" w:rsidP="005C3F32">
      <w:pPr>
        <w:pStyle w:val="Stopka"/>
        <w:numPr>
          <w:ilvl w:val="2"/>
          <w:numId w:val="8"/>
        </w:numPr>
        <w:tabs>
          <w:tab w:val="clear" w:pos="1077"/>
          <w:tab w:val="clear" w:pos="4536"/>
          <w:tab w:val="clear" w:pos="9072"/>
        </w:tabs>
        <w:ind w:left="1440" w:hanging="720"/>
        <w:rPr>
          <w:rFonts w:cs="Arial"/>
          <w:spacing w:val="4"/>
          <w:szCs w:val="20"/>
        </w:rPr>
      </w:pPr>
      <w:r>
        <w:rPr>
          <w:rFonts w:cs="Arial"/>
          <w:spacing w:val="4"/>
          <w:szCs w:val="20"/>
        </w:rPr>
        <w:t>nie podlegają wykluczeniu w ramach prowadzenia działań destabilizujących sytuację na Ukrainie, tzn. nie są:</w:t>
      </w:r>
    </w:p>
    <w:p w14:paraId="63D3B668" w14:textId="77777777" w:rsidR="005C3F32" w:rsidRDefault="005C3F32" w:rsidP="00B14591">
      <w:pPr>
        <w:pStyle w:val="Stopka"/>
        <w:numPr>
          <w:ilvl w:val="0"/>
          <w:numId w:val="27"/>
        </w:numPr>
        <w:tabs>
          <w:tab w:val="clear" w:pos="4536"/>
          <w:tab w:val="clear" w:pos="9072"/>
        </w:tabs>
        <w:ind w:left="1701" w:right="-24" w:hanging="283"/>
        <w:rPr>
          <w:rFonts w:cs="Arial"/>
          <w:spacing w:val="4"/>
          <w:szCs w:val="20"/>
        </w:rPr>
      </w:pPr>
      <w:r>
        <w:rPr>
          <w:rFonts w:cs="Arial"/>
          <w:spacing w:val="4"/>
          <w:szCs w:val="20"/>
        </w:rPr>
        <w:t>obywatelem rosyjskim lub osobą fizyczną lub prawną, podmiotem lub organem z siedzibą w Rosji,</w:t>
      </w:r>
    </w:p>
    <w:p w14:paraId="4C09A692" w14:textId="77777777" w:rsidR="005C3F32" w:rsidRDefault="005C3F32" w:rsidP="00B14591">
      <w:pPr>
        <w:pStyle w:val="Stopka"/>
        <w:numPr>
          <w:ilvl w:val="0"/>
          <w:numId w:val="27"/>
        </w:numPr>
        <w:tabs>
          <w:tab w:val="clear" w:pos="4536"/>
          <w:tab w:val="clear" w:pos="9072"/>
        </w:tabs>
        <w:ind w:left="1701" w:right="-24" w:hanging="283"/>
        <w:rPr>
          <w:rFonts w:cs="Arial"/>
          <w:spacing w:val="4"/>
          <w:szCs w:val="20"/>
        </w:rPr>
      </w:pPr>
      <w:r>
        <w:rPr>
          <w:rFonts w:cs="Arial"/>
          <w:spacing w:val="4"/>
          <w:szCs w:val="20"/>
        </w:rPr>
        <w:t>osobą prawną, podmiotem lub organem, do których prawa własności bezpośrednio lub pośrednio w ponad 50 % należą do podmiotu, o którym mowa w lit. a,</w:t>
      </w:r>
    </w:p>
    <w:p w14:paraId="2948135F" w14:textId="77777777" w:rsidR="005C3F32" w:rsidRDefault="005C3F32" w:rsidP="00B14591">
      <w:pPr>
        <w:pStyle w:val="Stopka"/>
        <w:numPr>
          <w:ilvl w:val="0"/>
          <w:numId w:val="27"/>
        </w:numPr>
        <w:tabs>
          <w:tab w:val="clear" w:pos="4536"/>
          <w:tab w:val="clear" w:pos="9072"/>
        </w:tabs>
        <w:ind w:left="1701" w:right="-24" w:hanging="283"/>
        <w:rPr>
          <w:rFonts w:cs="Arial"/>
          <w:spacing w:val="4"/>
          <w:szCs w:val="20"/>
        </w:rPr>
      </w:pPr>
      <w:r>
        <w:rPr>
          <w:rFonts w:cs="Arial"/>
          <w:spacing w:val="4"/>
          <w:szCs w:val="20"/>
        </w:rPr>
        <w:t>osobą fizyczną lub prawną, podmiotem lub organem działającym w imieniu lub pod kierunkiem podmiotu, o którym mowa w lit. a lub b,</w:t>
      </w:r>
    </w:p>
    <w:p w14:paraId="4D1BDF4E" w14:textId="77777777" w:rsidR="005C3F32" w:rsidRPr="00642E49" w:rsidRDefault="005C3F32" w:rsidP="005C3F32">
      <w:pPr>
        <w:pStyle w:val="Stopka"/>
        <w:tabs>
          <w:tab w:val="clear" w:pos="4536"/>
          <w:tab w:val="clear" w:pos="9072"/>
          <w:tab w:val="left" w:pos="1620"/>
        </w:tabs>
        <w:ind w:left="1440"/>
        <w:rPr>
          <w:rFonts w:cs="Arial"/>
          <w:b/>
          <w:szCs w:val="20"/>
          <w:u w:val="single"/>
        </w:rPr>
      </w:pPr>
      <w:r>
        <w:rPr>
          <w:rFonts w:cs="Arial"/>
          <w:spacing w:val="4"/>
          <w:szCs w:val="20"/>
        </w:rPr>
        <w:t>oraz nie będą realizować niniejszego zamówienia z udziałem podmiotów, o których mowa w lit. a-c, (w tym w szczególności w roli podwykonawcy lub dostawcy), chyba że udział w realizacji zamówienia przypadający na podmioty, o których mowa w lit. a-c, nie będące wykonawcą wynosi nie więcej niż 10 % wartości zamówienia.</w:t>
      </w:r>
    </w:p>
    <w:p w14:paraId="41528B3A" w14:textId="77777777" w:rsidR="005C3F32" w:rsidRPr="00D46CDB" w:rsidRDefault="005C3F32" w:rsidP="00634E6B">
      <w:pPr>
        <w:pStyle w:val="Stopka"/>
        <w:numPr>
          <w:ilvl w:val="2"/>
          <w:numId w:val="8"/>
        </w:numPr>
        <w:tabs>
          <w:tab w:val="clear" w:pos="1077"/>
          <w:tab w:val="clear" w:pos="4536"/>
          <w:tab w:val="clear" w:pos="9072"/>
        </w:tabs>
        <w:ind w:left="1440" w:hanging="720"/>
        <w:rPr>
          <w:rFonts w:cs="Arial"/>
          <w:spacing w:val="4"/>
          <w:szCs w:val="20"/>
        </w:rPr>
      </w:pPr>
      <w:r w:rsidRPr="00EB4524">
        <w:rPr>
          <w:rFonts w:cs="Arial"/>
          <w:szCs w:val="20"/>
        </w:rPr>
        <w:lastRenderedPageBreak/>
        <w:t xml:space="preserve">w okresie </w:t>
      </w:r>
      <w:r w:rsidRPr="009268F7">
        <w:rPr>
          <w:rFonts w:cs="Arial"/>
          <w:b/>
          <w:szCs w:val="20"/>
        </w:rPr>
        <w:t>ostatnich trzech lat</w:t>
      </w:r>
      <w:r w:rsidRPr="00EB4524">
        <w:rPr>
          <w:rFonts w:cs="Arial"/>
          <w:szCs w:val="20"/>
        </w:rPr>
        <w:t xml:space="preserve"> przed dniem wszczęcia postępowania o udzielenie zamówienia, a jeżeli okres prowadzonej dzia</w:t>
      </w:r>
      <w:r>
        <w:rPr>
          <w:rFonts w:cs="Arial"/>
          <w:szCs w:val="20"/>
        </w:rPr>
        <w:t xml:space="preserve">łalności jest krótszy, w tym okresie, wykonali </w:t>
      </w:r>
      <w:r w:rsidRPr="00EB4524">
        <w:rPr>
          <w:rFonts w:cs="Arial"/>
          <w:szCs w:val="20"/>
        </w:rPr>
        <w:t xml:space="preserve">co najmniej </w:t>
      </w:r>
      <w:r w:rsidRPr="009268F7">
        <w:rPr>
          <w:rFonts w:cs="Arial"/>
          <w:b/>
          <w:szCs w:val="20"/>
        </w:rPr>
        <w:t>1 opinię geotechniczną z dokumentacją badań podłoża gruntowego, projektem geotechnicznym i dokumentacją geologiczno-inżynierską</w:t>
      </w:r>
    </w:p>
    <w:p w14:paraId="16B40C63" w14:textId="77777777" w:rsidR="005C3F32" w:rsidRPr="00D46CDB" w:rsidRDefault="005C3F32" w:rsidP="00634E6B">
      <w:pPr>
        <w:pStyle w:val="Stopka"/>
        <w:numPr>
          <w:ilvl w:val="2"/>
          <w:numId w:val="8"/>
        </w:numPr>
        <w:tabs>
          <w:tab w:val="clear" w:pos="1077"/>
          <w:tab w:val="clear" w:pos="4536"/>
          <w:tab w:val="clear" w:pos="9072"/>
        </w:tabs>
        <w:ind w:left="1440" w:hanging="720"/>
        <w:rPr>
          <w:rFonts w:cs="Arial"/>
          <w:spacing w:val="4"/>
          <w:szCs w:val="20"/>
        </w:rPr>
      </w:pPr>
      <w:r w:rsidRPr="00EB4524">
        <w:rPr>
          <w:rFonts w:cs="Arial"/>
          <w:szCs w:val="20"/>
        </w:rPr>
        <w:t xml:space="preserve">w okresie </w:t>
      </w:r>
      <w:r w:rsidRPr="009268F7">
        <w:rPr>
          <w:rFonts w:cs="Arial"/>
          <w:b/>
          <w:szCs w:val="20"/>
        </w:rPr>
        <w:t>ostatnich trzech lat</w:t>
      </w:r>
      <w:r w:rsidRPr="00EB4524">
        <w:rPr>
          <w:rFonts w:cs="Arial"/>
          <w:szCs w:val="20"/>
        </w:rPr>
        <w:t xml:space="preserve"> przed dniem wszc</w:t>
      </w:r>
      <w:r>
        <w:rPr>
          <w:rFonts w:cs="Arial"/>
          <w:szCs w:val="20"/>
        </w:rPr>
        <w:t xml:space="preserve">zęcia postępowania o udzielenie </w:t>
      </w:r>
      <w:r w:rsidRPr="00EB4524">
        <w:rPr>
          <w:rFonts w:cs="Arial"/>
          <w:szCs w:val="20"/>
        </w:rPr>
        <w:t xml:space="preserve">zamówienia, a jeżeli okres prowadzonej działalności jest krótszy, w tym okresie, wykonali co najmniej </w:t>
      </w:r>
      <w:r w:rsidRPr="009268F7">
        <w:rPr>
          <w:rFonts w:cs="Arial"/>
          <w:b/>
          <w:szCs w:val="20"/>
        </w:rPr>
        <w:t>2 operaty wodnoprawne na odwodnienie wykopów lub urządzenie wodne</w:t>
      </w:r>
      <w:r w:rsidR="003D20C1">
        <w:rPr>
          <w:rFonts w:cs="Arial"/>
          <w:b/>
          <w:szCs w:val="20"/>
        </w:rPr>
        <w:t>.</w:t>
      </w:r>
    </w:p>
    <w:p w14:paraId="144BDD0D" w14:textId="77777777" w:rsidR="004B0DB4" w:rsidRPr="004B0DB4" w:rsidRDefault="004B0DB4" w:rsidP="004B0DB4">
      <w:pPr>
        <w:pStyle w:val="Stopka"/>
        <w:numPr>
          <w:ilvl w:val="2"/>
          <w:numId w:val="8"/>
        </w:numPr>
        <w:tabs>
          <w:tab w:val="clear" w:pos="1077"/>
          <w:tab w:val="clear" w:pos="4536"/>
          <w:tab w:val="clear" w:pos="9072"/>
        </w:tabs>
        <w:ind w:left="1440" w:hanging="720"/>
        <w:rPr>
          <w:rFonts w:cs="Arial"/>
          <w:spacing w:val="4"/>
          <w:szCs w:val="20"/>
        </w:rPr>
      </w:pPr>
      <w:r w:rsidRPr="00EB4524">
        <w:rPr>
          <w:rFonts w:cs="Arial"/>
          <w:szCs w:val="20"/>
        </w:rPr>
        <w:t xml:space="preserve">wskażą co najmniej </w:t>
      </w:r>
      <w:r w:rsidRPr="009268F7">
        <w:rPr>
          <w:rFonts w:cs="Arial"/>
          <w:b/>
          <w:szCs w:val="20"/>
        </w:rPr>
        <w:t>1 osobę</w:t>
      </w:r>
      <w:r w:rsidRPr="00EB4524">
        <w:rPr>
          <w:rFonts w:cs="Arial"/>
          <w:szCs w:val="20"/>
        </w:rPr>
        <w:t xml:space="preserve">, skierowaną do realizacji zamówienia, posiadającą </w:t>
      </w:r>
      <w:r w:rsidRPr="009268F7">
        <w:rPr>
          <w:rFonts w:cs="Arial"/>
          <w:b/>
          <w:szCs w:val="20"/>
        </w:rPr>
        <w:t xml:space="preserve">uprawnienia </w:t>
      </w:r>
      <w:r>
        <w:rPr>
          <w:rFonts w:cs="Arial"/>
          <w:b/>
          <w:szCs w:val="20"/>
        </w:rPr>
        <w:t xml:space="preserve">do </w:t>
      </w:r>
      <w:r w:rsidRPr="009268F7">
        <w:rPr>
          <w:rFonts w:cs="Arial"/>
          <w:b/>
          <w:szCs w:val="20"/>
        </w:rPr>
        <w:t xml:space="preserve">wykonywania, </w:t>
      </w:r>
      <w:r>
        <w:rPr>
          <w:rFonts w:cs="Arial"/>
          <w:b/>
          <w:szCs w:val="20"/>
        </w:rPr>
        <w:t xml:space="preserve">dozorowania i kierowania </w:t>
      </w:r>
      <w:r w:rsidRPr="009268F7">
        <w:rPr>
          <w:rFonts w:cs="Arial"/>
          <w:b/>
          <w:szCs w:val="20"/>
        </w:rPr>
        <w:t>pracami geologicznymi kategorii IV lub V i VI lub VII</w:t>
      </w:r>
      <w:r>
        <w:rPr>
          <w:rFonts w:cs="Arial"/>
          <w:szCs w:val="20"/>
        </w:rPr>
        <w:t xml:space="preserve"> wydane </w:t>
      </w:r>
      <w:r w:rsidRPr="00EB4524">
        <w:rPr>
          <w:rFonts w:cs="Arial"/>
          <w:szCs w:val="20"/>
        </w:rPr>
        <w:t>na</w:t>
      </w:r>
      <w:r>
        <w:rPr>
          <w:rFonts w:cs="Arial"/>
          <w:szCs w:val="20"/>
        </w:rPr>
        <w:t xml:space="preserve"> </w:t>
      </w:r>
      <w:r w:rsidRPr="00EB4524">
        <w:rPr>
          <w:rFonts w:cs="Arial"/>
          <w:szCs w:val="20"/>
        </w:rPr>
        <w:t>podstawie</w:t>
      </w:r>
      <w:r>
        <w:rPr>
          <w:rFonts w:cs="Arial"/>
          <w:szCs w:val="20"/>
        </w:rPr>
        <w:t xml:space="preserve"> </w:t>
      </w:r>
      <w:r w:rsidRPr="00EB4524">
        <w:rPr>
          <w:rFonts w:cs="Arial"/>
          <w:szCs w:val="20"/>
        </w:rPr>
        <w:t>aktualnie</w:t>
      </w:r>
      <w:r>
        <w:rPr>
          <w:rFonts w:cs="Arial"/>
          <w:szCs w:val="20"/>
        </w:rPr>
        <w:t xml:space="preserve"> </w:t>
      </w:r>
      <w:r w:rsidRPr="00EB4524">
        <w:rPr>
          <w:rFonts w:cs="Arial"/>
          <w:szCs w:val="20"/>
        </w:rPr>
        <w:t>obowiązujących przepisów prawa (lub odpowiadające im</w:t>
      </w:r>
      <w:r>
        <w:rPr>
          <w:rFonts w:cs="Arial"/>
          <w:szCs w:val="20"/>
        </w:rPr>
        <w:t xml:space="preserve"> </w:t>
      </w:r>
      <w:r w:rsidRPr="00EB4524">
        <w:rPr>
          <w:rFonts w:cs="Arial"/>
          <w:szCs w:val="20"/>
        </w:rPr>
        <w:t>uprawnienia wydane</w:t>
      </w:r>
      <w:r>
        <w:rPr>
          <w:rFonts w:cs="Arial"/>
          <w:szCs w:val="20"/>
        </w:rPr>
        <w:t xml:space="preserve"> </w:t>
      </w:r>
      <w:r w:rsidRPr="00EB4524">
        <w:rPr>
          <w:rFonts w:cs="Arial"/>
          <w:szCs w:val="20"/>
        </w:rPr>
        <w:t>na podstawie wcześniej obowiązujących przepisów praw</w:t>
      </w:r>
      <w:r>
        <w:rPr>
          <w:rFonts w:cs="Arial"/>
          <w:szCs w:val="20"/>
        </w:rPr>
        <w:t xml:space="preserve">) </w:t>
      </w:r>
      <w:r w:rsidRPr="00EB4524">
        <w:rPr>
          <w:rFonts w:cs="Arial"/>
          <w:szCs w:val="20"/>
        </w:rPr>
        <w:t>wystarczające do realizacji przedmio</w:t>
      </w:r>
      <w:r>
        <w:rPr>
          <w:rFonts w:cs="Arial"/>
          <w:szCs w:val="20"/>
        </w:rPr>
        <w:t>tu zamówienia,</w:t>
      </w:r>
    </w:p>
    <w:p w14:paraId="3D6C0035" w14:textId="77777777" w:rsidR="00C8053A" w:rsidRPr="002F0111" w:rsidRDefault="00162C95" w:rsidP="002B6D5C">
      <w:pPr>
        <w:pStyle w:val="Stopka"/>
        <w:numPr>
          <w:ilvl w:val="1"/>
          <w:numId w:val="17"/>
        </w:numPr>
        <w:tabs>
          <w:tab w:val="clear" w:pos="4536"/>
          <w:tab w:val="clear" w:pos="9072"/>
          <w:tab w:val="left" w:pos="900"/>
        </w:tabs>
        <w:ind w:left="896" w:hanging="539"/>
        <w:rPr>
          <w:rFonts w:cs="Arial"/>
          <w:b/>
          <w:szCs w:val="20"/>
          <w:u w:val="single"/>
        </w:rPr>
      </w:pPr>
      <w:r w:rsidRPr="00011FB6">
        <w:rPr>
          <w:rFonts w:cs="Arial"/>
          <w:szCs w:val="20"/>
        </w:rPr>
        <w:t>Ocena spełnienia przedstawionych warunków zostanie dokonana wg formuły „spełnia-nie</w:t>
      </w:r>
      <w:r w:rsidR="006735EF">
        <w:rPr>
          <w:rFonts w:cs="Arial"/>
          <w:szCs w:val="20"/>
        </w:rPr>
        <w:t> </w:t>
      </w:r>
      <w:r w:rsidRPr="00011FB6">
        <w:rPr>
          <w:rFonts w:cs="Arial"/>
          <w:szCs w:val="20"/>
        </w:rPr>
        <w:t>spełnia”, na podstawie dokumentów wymienionych w pkt 8.1 SWZ.</w:t>
      </w:r>
    </w:p>
    <w:p w14:paraId="7350CBD7" w14:textId="77777777" w:rsidR="00C8053A" w:rsidRPr="00011FB6" w:rsidRDefault="00E74B36" w:rsidP="002B6D5C">
      <w:pPr>
        <w:pStyle w:val="Stopka"/>
        <w:numPr>
          <w:ilvl w:val="1"/>
          <w:numId w:val="17"/>
        </w:numPr>
        <w:tabs>
          <w:tab w:val="clear" w:pos="4536"/>
          <w:tab w:val="clear" w:pos="9072"/>
          <w:tab w:val="left" w:pos="900"/>
        </w:tabs>
        <w:ind w:left="896" w:hanging="539"/>
        <w:rPr>
          <w:rFonts w:cs="Arial"/>
          <w:szCs w:val="20"/>
        </w:rPr>
      </w:pPr>
      <w:r w:rsidRPr="00011FB6">
        <w:rPr>
          <w:rFonts w:cs="Arial"/>
          <w:szCs w:val="20"/>
        </w:rPr>
        <w:t>W przypadku wspólnego ubiegania się o udzielenie niniejszego zamówienia przez dwóch lub</w:t>
      </w:r>
      <w:r w:rsidR="006735EF">
        <w:rPr>
          <w:rFonts w:cs="Arial"/>
          <w:szCs w:val="20"/>
        </w:rPr>
        <w:t> </w:t>
      </w:r>
      <w:r w:rsidRPr="00011FB6">
        <w:rPr>
          <w:rFonts w:cs="Arial"/>
          <w:szCs w:val="20"/>
        </w:rPr>
        <w:t>więcej Wykonawców Zamawiający będzie oceniał brak podstaw wykluczenia w zakresie okoliczności wskazanych w § 17 ust. 1 Regulaminu</w:t>
      </w:r>
      <w:r w:rsidR="00634E6B">
        <w:rPr>
          <w:rFonts w:cs="Arial"/>
          <w:szCs w:val="20"/>
        </w:rPr>
        <w:t xml:space="preserve"> </w:t>
      </w:r>
      <w:r w:rsidR="00634E6B">
        <w:rPr>
          <w:color w:val="000000"/>
          <w:spacing w:val="4"/>
        </w:rPr>
        <w:t>oraz w pkt 7.1.2 i 7.1.3 SWZ</w:t>
      </w:r>
      <w:r w:rsidR="00C17018" w:rsidRPr="00011FB6">
        <w:rPr>
          <w:rFonts w:cs="Arial"/>
          <w:szCs w:val="20"/>
        </w:rPr>
        <w:t xml:space="preserve"> w stosunku do każdego z w Wykonawców</w:t>
      </w:r>
      <w:r w:rsidR="00023D34" w:rsidRPr="00011FB6">
        <w:rPr>
          <w:rFonts w:cs="Arial"/>
          <w:szCs w:val="20"/>
        </w:rPr>
        <w:t>. Brak podstaw wykluczenia</w:t>
      </w:r>
      <w:r w:rsidRPr="00011FB6">
        <w:rPr>
          <w:rFonts w:cs="Arial"/>
          <w:szCs w:val="20"/>
        </w:rPr>
        <w:t xml:space="preserve"> będzie oceniany w odniesieniu do</w:t>
      </w:r>
      <w:r w:rsidR="00634E6B">
        <w:rPr>
          <w:rFonts w:cs="Arial"/>
          <w:szCs w:val="20"/>
        </w:rPr>
        <w:t> </w:t>
      </w:r>
      <w:r w:rsidRPr="00011FB6">
        <w:rPr>
          <w:rFonts w:cs="Arial"/>
          <w:szCs w:val="20"/>
        </w:rPr>
        <w:t xml:space="preserve">każdego z Wykonawców niezależnie od sposobu złożenia oświadczenia o braku podstaw wykluczenia. </w:t>
      </w:r>
    </w:p>
    <w:p w14:paraId="7DA8E818" w14:textId="77777777" w:rsidR="00162C95" w:rsidRPr="00011FB6" w:rsidRDefault="00162C95" w:rsidP="00336E7E">
      <w:pPr>
        <w:pStyle w:val="Stopka"/>
        <w:tabs>
          <w:tab w:val="clear" w:pos="4536"/>
          <w:tab w:val="clear" w:pos="9072"/>
        </w:tabs>
        <w:rPr>
          <w:rFonts w:cs="Arial"/>
          <w:szCs w:val="20"/>
        </w:rPr>
      </w:pPr>
    </w:p>
    <w:p w14:paraId="53DCDDA0" w14:textId="77777777" w:rsidR="00162C95" w:rsidRPr="00011FB6" w:rsidRDefault="00162C95" w:rsidP="00CE36D5">
      <w:pPr>
        <w:pStyle w:val="Stopka"/>
        <w:numPr>
          <w:ilvl w:val="0"/>
          <w:numId w:val="12"/>
        </w:numPr>
        <w:tabs>
          <w:tab w:val="clear" w:pos="4536"/>
          <w:tab w:val="clear" w:pos="9072"/>
        </w:tabs>
        <w:rPr>
          <w:rFonts w:cs="Arial"/>
          <w:b/>
          <w:szCs w:val="20"/>
          <w:u w:val="single"/>
        </w:rPr>
      </w:pPr>
      <w:r w:rsidRPr="00011FB6">
        <w:rPr>
          <w:rFonts w:cs="Arial"/>
          <w:b/>
          <w:szCs w:val="20"/>
          <w:u w:val="single"/>
        </w:rPr>
        <w:t>INFORMACJA O DOKUMENTACH, JAKIE MAJĄ DOSTARCZYĆ WYKONAWCY W CELU POTWIERDZENIA SPEŁNIENIA WYMAGANYCH WARUNKÓW</w:t>
      </w:r>
    </w:p>
    <w:p w14:paraId="5B2F152C" w14:textId="77777777" w:rsidR="00162C95" w:rsidRPr="00011FB6" w:rsidRDefault="00162C95" w:rsidP="002A5F7F">
      <w:pPr>
        <w:ind w:left="896" w:hanging="539"/>
        <w:rPr>
          <w:rFonts w:cs="Arial"/>
          <w:b/>
          <w:szCs w:val="20"/>
          <w:u w:val="single"/>
        </w:rPr>
      </w:pPr>
      <w:r w:rsidRPr="00011FB6">
        <w:rPr>
          <w:rFonts w:cs="Arial"/>
          <w:szCs w:val="20"/>
        </w:rPr>
        <w:t>8.1. W celu wykazania, iż spełnia wymagane warunki, Wykonawca zobowiązany jest dołączyć do</w:t>
      </w:r>
      <w:r w:rsidR="00634E6B">
        <w:rPr>
          <w:rFonts w:cs="Arial"/>
          <w:szCs w:val="20"/>
        </w:rPr>
        <w:t> </w:t>
      </w:r>
      <w:r w:rsidR="001D3125">
        <w:rPr>
          <w:rFonts w:cs="Arial"/>
          <w:szCs w:val="20"/>
        </w:rPr>
        <w:t>wniosku</w:t>
      </w:r>
      <w:r w:rsidR="001D3125" w:rsidRPr="00011FB6">
        <w:rPr>
          <w:rFonts w:cs="Arial"/>
          <w:szCs w:val="20"/>
        </w:rPr>
        <w:t xml:space="preserve"> </w:t>
      </w:r>
      <w:r w:rsidRPr="00011FB6">
        <w:rPr>
          <w:rFonts w:cs="Arial"/>
          <w:szCs w:val="20"/>
        </w:rPr>
        <w:t>wskazane poniżej dokumenty:</w:t>
      </w:r>
    </w:p>
    <w:p w14:paraId="384C0EDA" w14:textId="77777777" w:rsidR="003D20C1" w:rsidRPr="004B0DB4" w:rsidRDefault="004B0DB4" w:rsidP="00B14591">
      <w:pPr>
        <w:pStyle w:val="Stopka"/>
        <w:numPr>
          <w:ilvl w:val="2"/>
          <w:numId w:val="21"/>
        </w:numPr>
        <w:tabs>
          <w:tab w:val="clear" w:pos="4536"/>
          <w:tab w:val="clear" w:pos="9072"/>
        </w:tabs>
        <w:ind w:right="-24"/>
        <w:rPr>
          <w:rFonts w:cs="Arial"/>
          <w:color w:val="000000"/>
        </w:rPr>
      </w:pPr>
      <w:r w:rsidRPr="002B7153">
        <w:rPr>
          <w:rFonts w:cs="Arial"/>
          <w:color w:val="000000"/>
        </w:rPr>
        <w:t xml:space="preserve">oświadczenie Wykonawców </w:t>
      </w:r>
      <w:r w:rsidRPr="002B7153">
        <w:rPr>
          <w:rFonts w:cs="Arial"/>
          <w:color w:val="000000"/>
          <w:spacing w:val="4"/>
        </w:rPr>
        <w:t xml:space="preserve">o niepodleganiu wykluczeniu na podstawie </w:t>
      </w:r>
      <w:r w:rsidRPr="002B7153">
        <w:rPr>
          <w:rFonts w:cs="Arial"/>
          <w:color w:val="000000"/>
          <w:spacing w:val="4"/>
        </w:rPr>
        <w:br/>
        <w:t>§ 17 ust. 1 Regulaminu oraz pkt 7.1.2</w:t>
      </w:r>
      <w:r>
        <w:rPr>
          <w:rFonts w:cs="Arial"/>
          <w:color w:val="000000"/>
          <w:spacing w:val="4"/>
        </w:rPr>
        <w:t xml:space="preserve"> i 7.1.3 </w:t>
      </w:r>
      <w:r w:rsidRPr="002B7153">
        <w:rPr>
          <w:rFonts w:cs="Arial"/>
          <w:color w:val="000000"/>
          <w:spacing w:val="4"/>
        </w:rPr>
        <w:t>SWZ</w:t>
      </w:r>
      <w:r w:rsidRPr="002B7153">
        <w:rPr>
          <w:rFonts w:cs="Arial"/>
          <w:color w:val="000000"/>
        </w:rPr>
        <w:t xml:space="preserve"> i spełnieniu warunków określonych w</w:t>
      </w:r>
      <w:r>
        <w:rPr>
          <w:rFonts w:cs="Arial"/>
          <w:color w:val="000000"/>
        </w:rPr>
        <w:t> </w:t>
      </w:r>
      <w:r w:rsidRPr="002B7153">
        <w:rPr>
          <w:rFonts w:cs="Arial"/>
          <w:color w:val="000000"/>
        </w:rPr>
        <w:t>pkt 7.1 SWZ</w:t>
      </w:r>
      <w:r w:rsidRPr="002B7153">
        <w:rPr>
          <w:rFonts w:cs="Arial"/>
          <w:color w:val="000000"/>
          <w:spacing w:val="4"/>
        </w:rPr>
        <w:t xml:space="preserve"> </w:t>
      </w:r>
      <w:r w:rsidRPr="002B7153">
        <w:rPr>
          <w:rFonts w:cs="Arial"/>
          <w:color w:val="000000"/>
        </w:rPr>
        <w:t xml:space="preserve">na formularzu stanowiącym </w:t>
      </w:r>
      <w:r w:rsidRPr="002B7153">
        <w:rPr>
          <w:color w:val="000000"/>
        </w:rPr>
        <w:t xml:space="preserve">załącznik </w:t>
      </w:r>
      <w:r w:rsidRPr="002B7153">
        <w:rPr>
          <w:rFonts w:cs="Arial"/>
          <w:color w:val="000000"/>
        </w:rPr>
        <w:t>do niniejszej SWZ</w:t>
      </w:r>
      <w:r w:rsidRPr="002B7153">
        <w:rPr>
          <w:color w:val="000000"/>
        </w:rPr>
        <w:t>;</w:t>
      </w:r>
    </w:p>
    <w:p w14:paraId="58E2A12D" w14:textId="77777777" w:rsidR="004B0DB4" w:rsidRPr="00D46CDB" w:rsidRDefault="004B0DB4" w:rsidP="00B14591">
      <w:pPr>
        <w:pStyle w:val="Stopka"/>
        <w:numPr>
          <w:ilvl w:val="2"/>
          <w:numId w:val="21"/>
        </w:numPr>
        <w:tabs>
          <w:tab w:val="clear" w:pos="4536"/>
          <w:tab w:val="clear" w:pos="9072"/>
        </w:tabs>
        <w:suppressAutoHyphens/>
        <w:rPr>
          <w:rFonts w:cs="Arial"/>
        </w:rPr>
      </w:pPr>
      <w:r w:rsidRPr="009268F7">
        <w:rPr>
          <w:rFonts w:cs="Arial"/>
          <w:b/>
        </w:rPr>
        <w:t>wykaz wykonanych usług</w:t>
      </w:r>
      <w:r w:rsidRPr="006C49E7">
        <w:rPr>
          <w:rFonts w:cs="Arial"/>
        </w:rPr>
        <w:t xml:space="preserve"> w zakresie niezbędnym </w:t>
      </w:r>
      <w:r w:rsidRPr="00BA7ED1">
        <w:rPr>
          <w:rFonts w:cs="Arial"/>
        </w:rPr>
        <w:t>do wykazania spełniania warunków</w:t>
      </w:r>
      <w:r>
        <w:rPr>
          <w:rFonts w:cs="Arial"/>
        </w:rPr>
        <w:t xml:space="preserve">, </w:t>
      </w:r>
      <w:r w:rsidRPr="006C49E7">
        <w:rPr>
          <w:rFonts w:cs="Arial"/>
        </w:rPr>
        <w:t>o których mowa w pkt</w:t>
      </w:r>
      <w:r w:rsidRPr="00BA7ED1">
        <w:rPr>
          <w:rFonts w:cs="Arial"/>
        </w:rPr>
        <w:t xml:space="preserve"> 7.1.</w:t>
      </w:r>
      <w:r>
        <w:rPr>
          <w:rFonts w:cs="Arial"/>
        </w:rPr>
        <w:t>5</w:t>
      </w:r>
      <w:r w:rsidRPr="00BA7ED1">
        <w:rPr>
          <w:rFonts w:cs="Arial"/>
        </w:rPr>
        <w:t>. i 7.1.</w:t>
      </w:r>
      <w:r>
        <w:rPr>
          <w:rFonts w:cs="Arial"/>
        </w:rPr>
        <w:t>6</w:t>
      </w:r>
      <w:r w:rsidRPr="00BA7ED1">
        <w:rPr>
          <w:rFonts w:cs="Arial"/>
        </w:rPr>
        <w:t>.</w:t>
      </w:r>
      <w:r w:rsidRPr="00744AD0">
        <w:rPr>
          <w:rFonts w:cs="Arial"/>
        </w:rPr>
        <w:t xml:space="preserve"> SWZ, w okresie ostatnich 3 lat przed dniem wszczęcia postępowania o udzielenie zamówienia, a jeżeli okres prowadzonej działalności jest krótszy, w tym okresie, z podaniem ich rodzaju i wartości, daty </w:t>
      </w:r>
      <w:r>
        <w:rPr>
          <w:rFonts w:cs="Arial"/>
        </w:rPr>
        <w:br/>
      </w:r>
      <w:r w:rsidRPr="00744AD0">
        <w:rPr>
          <w:rFonts w:cs="Arial"/>
        </w:rPr>
        <w:t xml:space="preserve">i miejsca wykonania oraz odbiorców (zgodnie z formularzem stanowiącym </w:t>
      </w:r>
      <w:r w:rsidRPr="009268F7">
        <w:rPr>
          <w:rFonts w:cs="Arial"/>
          <w:b/>
        </w:rPr>
        <w:t>załącznik</w:t>
      </w:r>
      <w:r>
        <w:rPr>
          <w:rFonts w:cs="Arial"/>
          <w:b/>
        </w:rPr>
        <w:t xml:space="preserve"> n</w:t>
      </w:r>
      <w:r w:rsidR="00D46CDB">
        <w:rPr>
          <w:rFonts w:cs="Arial"/>
          <w:b/>
        </w:rPr>
        <w:t>r 5</w:t>
      </w:r>
      <w:r>
        <w:rPr>
          <w:rFonts w:cs="Arial"/>
          <w:b/>
        </w:rPr>
        <w:t xml:space="preserve"> </w:t>
      </w:r>
      <w:r w:rsidRPr="006C49E7">
        <w:rPr>
          <w:rFonts w:cs="Arial"/>
        </w:rPr>
        <w:t xml:space="preserve">do SWZ), </w:t>
      </w:r>
      <w:r w:rsidRPr="00F7763E">
        <w:rPr>
          <w:rFonts w:cs="Arial"/>
        </w:rPr>
        <w:t>z załączeniem dokumentów potwierdzających, że usługi te zostały wykonane należycie.</w:t>
      </w:r>
      <w:r w:rsidRPr="003D20C1">
        <w:rPr>
          <w:rFonts w:cs="Arial"/>
          <w:b/>
          <w:bCs/>
          <w:iCs/>
          <w:szCs w:val="20"/>
        </w:rPr>
        <w:t xml:space="preserve">. </w:t>
      </w:r>
    </w:p>
    <w:p w14:paraId="094E2F57" w14:textId="77777777" w:rsidR="003D20C1" w:rsidRPr="00D46CDB" w:rsidRDefault="003D20C1" w:rsidP="00B14591">
      <w:pPr>
        <w:pStyle w:val="Stopka"/>
        <w:numPr>
          <w:ilvl w:val="2"/>
          <w:numId w:val="21"/>
        </w:numPr>
        <w:tabs>
          <w:tab w:val="clear" w:pos="4536"/>
          <w:tab w:val="clear" w:pos="9072"/>
        </w:tabs>
        <w:rPr>
          <w:rFonts w:cs="Arial"/>
          <w:bCs/>
          <w:iCs/>
          <w:szCs w:val="20"/>
        </w:rPr>
      </w:pPr>
      <w:r w:rsidRPr="009268F7">
        <w:rPr>
          <w:rFonts w:cs="Arial"/>
          <w:b/>
        </w:rPr>
        <w:t>wykaz osób</w:t>
      </w:r>
      <w:r w:rsidRPr="006C49E7">
        <w:rPr>
          <w:rFonts w:cs="Arial"/>
        </w:rPr>
        <w:t xml:space="preserve">, skierowanych przez Wykonawcę do realizacji przedmiotowego </w:t>
      </w:r>
      <w:r w:rsidRPr="00744AD0">
        <w:rPr>
          <w:rFonts w:cs="Arial"/>
        </w:rPr>
        <w:t>zamówienia, odpowiedzialnych za realizację przedmiotu zamówienia w zakresie niezbędnym do wykazania spełniania warunku</w:t>
      </w:r>
      <w:r>
        <w:rPr>
          <w:rFonts w:cs="Arial"/>
        </w:rPr>
        <w:t>,</w:t>
      </w:r>
      <w:r w:rsidRPr="00744AD0">
        <w:rPr>
          <w:rFonts w:cs="Arial"/>
        </w:rPr>
        <w:t xml:space="preserve"> o którym mowa w pkt 7.1.</w:t>
      </w:r>
      <w:r w:rsidR="004B0DB4">
        <w:rPr>
          <w:rFonts w:cs="Arial"/>
        </w:rPr>
        <w:t>4</w:t>
      </w:r>
      <w:r w:rsidRPr="00744AD0">
        <w:rPr>
          <w:rFonts w:cs="Arial"/>
        </w:rPr>
        <w:t xml:space="preserve">. SWZ wraz </w:t>
      </w:r>
      <w:r w:rsidRPr="006C49E7">
        <w:rPr>
          <w:rFonts w:cs="Arial"/>
        </w:rPr>
        <w:t>z oświadczeniem, że wskazane osoby posiadają wymagane uprawnienia</w:t>
      </w:r>
      <w:r w:rsidRPr="00BA7ED1">
        <w:rPr>
          <w:rFonts w:cs="Arial"/>
        </w:rPr>
        <w:t xml:space="preserve"> (zgodnie </w:t>
      </w:r>
      <w:r>
        <w:rPr>
          <w:rFonts w:cs="Arial"/>
        </w:rPr>
        <w:br/>
      </w:r>
      <w:r w:rsidRPr="00D46CDB">
        <w:rPr>
          <w:rFonts w:cs="Arial"/>
        </w:rPr>
        <w:t>z formularzem stanowiącym załącznik nr</w:t>
      </w:r>
      <w:r w:rsidR="00D46CDB" w:rsidRPr="00D46CDB">
        <w:rPr>
          <w:rFonts w:cs="Arial"/>
        </w:rPr>
        <w:t xml:space="preserve"> 6</w:t>
      </w:r>
      <w:r w:rsidRPr="00D46CDB">
        <w:rPr>
          <w:rFonts w:cs="Arial"/>
        </w:rPr>
        <w:t xml:space="preserve"> do SWZ</w:t>
      </w:r>
      <w:r w:rsidR="00D46CDB">
        <w:rPr>
          <w:rFonts w:cs="Arial"/>
        </w:rPr>
        <w:t>.</w:t>
      </w:r>
    </w:p>
    <w:p w14:paraId="177AD6FA" w14:textId="77777777" w:rsidR="00162C95" w:rsidRPr="00011FB6" w:rsidRDefault="00162C95" w:rsidP="002A5F7F">
      <w:pPr>
        <w:pStyle w:val="Stopka"/>
        <w:tabs>
          <w:tab w:val="clear" w:pos="4536"/>
          <w:tab w:val="clear" w:pos="9072"/>
        </w:tabs>
        <w:ind w:left="896" w:hanging="539"/>
        <w:rPr>
          <w:rFonts w:cs="Arial"/>
          <w:b/>
          <w:strike/>
          <w:szCs w:val="20"/>
          <w:u w:val="single"/>
        </w:rPr>
      </w:pPr>
      <w:r w:rsidRPr="00011FB6">
        <w:rPr>
          <w:rFonts w:cs="Arial"/>
          <w:b/>
          <w:bCs/>
          <w:szCs w:val="20"/>
        </w:rPr>
        <w:t>8.2.</w:t>
      </w:r>
      <w:r w:rsidRPr="00011FB6">
        <w:rPr>
          <w:rFonts w:cs="Arial"/>
          <w:bCs/>
          <w:szCs w:val="20"/>
        </w:rPr>
        <w:t xml:space="preserve"> </w:t>
      </w:r>
      <w:r w:rsidRPr="00011FB6">
        <w:rPr>
          <w:rFonts w:cs="Arial"/>
          <w:b/>
          <w:szCs w:val="20"/>
        </w:rPr>
        <w:t>UWAGA: Oprócz dokumentów wymienionych powyżej do wniosku należy także załączyć dokumenty wymienione w pkt 6.3</w:t>
      </w:r>
      <w:r w:rsidR="00FE3D98" w:rsidRPr="00011FB6">
        <w:rPr>
          <w:rFonts w:cs="Arial"/>
          <w:b/>
          <w:szCs w:val="20"/>
        </w:rPr>
        <w:t xml:space="preserve"> i 6.7</w:t>
      </w:r>
      <w:r w:rsidRPr="00011FB6">
        <w:rPr>
          <w:rFonts w:cs="Arial"/>
          <w:b/>
          <w:szCs w:val="20"/>
        </w:rPr>
        <w:t>.</w:t>
      </w:r>
    </w:p>
    <w:p w14:paraId="5E95FB67" w14:textId="77777777" w:rsidR="00162C95" w:rsidRPr="00C1065C" w:rsidRDefault="00162C95" w:rsidP="002B6D5C">
      <w:pPr>
        <w:pStyle w:val="Stopka"/>
        <w:numPr>
          <w:ilvl w:val="1"/>
          <w:numId w:val="16"/>
        </w:numPr>
        <w:tabs>
          <w:tab w:val="clear" w:pos="4536"/>
          <w:tab w:val="clear" w:pos="9072"/>
        </w:tabs>
        <w:ind w:left="896" w:hanging="539"/>
        <w:rPr>
          <w:rFonts w:cs="Arial"/>
          <w:b/>
          <w:szCs w:val="20"/>
          <w:u w:val="single"/>
        </w:rPr>
      </w:pPr>
      <w:r w:rsidRPr="00011FB6">
        <w:rPr>
          <w:rFonts w:cs="Arial"/>
          <w:szCs w:val="20"/>
        </w:rPr>
        <w:t xml:space="preserve">W przypadku składania wniosku przez podmioty występujące wspólnie, należy do </w:t>
      </w:r>
      <w:r w:rsidR="00A75F88">
        <w:rPr>
          <w:rFonts w:cs="Arial"/>
          <w:szCs w:val="20"/>
        </w:rPr>
        <w:t>wniosku</w:t>
      </w:r>
      <w:r w:rsidR="00A75F88" w:rsidRPr="00011FB6">
        <w:rPr>
          <w:rFonts w:cs="Arial"/>
          <w:szCs w:val="20"/>
        </w:rPr>
        <w:t xml:space="preserve"> </w:t>
      </w:r>
      <w:r w:rsidRPr="00011FB6">
        <w:rPr>
          <w:rFonts w:cs="Arial"/>
          <w:szCs w:val="20"/>
        </w:rPr>
        <w:t>dołączyć:</w:t>
      </w:r>
    </w:p>
    <w:p w14:paraId="3ADA7C4E" w14:textId="77777777" w:rsidR="00462909" w:rsidRPr="00D46CDB" w:rsidRDefault="00462909" w:rsidP="002B6D5C">
      <w:pPr>
        <w:pStyle w:val="Stopka"/>
        <w:numPr>
          <w:ilvl w:val="2"/>
          <w:numId w:val="16"/>
        </w:numPr>
        <w:tabs>
          <w:tab w:val="clear" w:pos="4536"/>
          <w:tab w:val="clear" w:pos="9072"/>
        </w:tabs>
        <w:ind w:left="1276" w:hanging="567"/>
        <w:rPr>
          <w:rFonts w:cs="Arial"/>
          <w:b/>
          <w:szCs w:val="20"/>
          <w:u w:val="single"/>
        </w:rPr>
      </w:pPr>
      <w:r w:rsidRPr="00C1065C">
        <w:rPr>
          <w:rFonts w:cs="Arial"/>
          <w:szCs w:val="20"/>
        </w:rPr>
        <w:t>dokument wymieniony w pkt 8.1.1. wspólny lub przez każdy z podmiotów występujących wspólnie;</w:t>
      </w:r>
    </w:p>
    <w:p w14:paraId="6ADF86AA" w14:textId="77777777" w:rsidR="003D20C1" w:rsidRPr="00C1065C" w:rsidRDefault="003D20C1" w:rsidP="002B6D5C">
      <w:pPr>
        <w:pStyle w:val="Stopka"/>
        <w:numPr>
          <w:ilvl w:val="2"/>
          <w:numId w:val="16"/>
        </w:numPr>
        <w:tabs>
          <w:tab w:val="clear" w:pos="4536"/>
          <w:tab w:val="clear" w:pos="9072"/>
        </w:tabs>
        <w:ind w:left="1276" w:hanging="567"/>
        <w:rPr>
          <w:rFonts w:cs="Arial"/>
          <w:b/>
          <w:szCs w:val="20"/>
          <w:u w:val="single"/>
        </w:rPr>
      </w:pPr>
      <w:r w:rsidRPr="001168B1">
        <w:rPr>
          <w:rFonts w:cs="Arial"/>
          <w:szCs w:val="20"/>
        </w:rPr>
        <w:t>dokument</w:t>
      </w:r>
      <w:r>
        <w:rPr>
          <w:rFonts w:cs="Arial"/>
          <w:szCs w:val="20"/>
        </w:rPr>
        <w:t>y</w:t>
      </w:r>
      <w:r w:rsidRPr="001168B1">
        <w:rPr>
          <w:rFonts w:cs="Arial"/>
          <w:szCs w:val="20"/>
        </w:rPr>
        <w:t xml:space="preserve"> wymienion</w:t>
      </w:r>
      <w:r>
        <w:rPr>
          <w:rFonts w:cs="Arial"/>
          <w:szCs w:val="20"/>
        </w:rPr>
        <w:t>e</w:t>
      </w:r>
      <w:r w:rsidRPr="001168B1">
        <w:rPr>
          <w:rFonts w:cs="Arial"/>
          <w:szCs w:val="20"/>
        </w:rPr>
        <w:t xml:space="preserve"> w pkt 8.1.</w:t>
      </w:r>
      <w:r>
        <w:rPr>
          <w:rFonts w:cs="Arial"/>
          <w:szCs w:val="20"/>
        </w:rPr>
        <w:t xml:space="preserve">2 i 8.1.3 </w:t>
      </w:r>
      <w:r w:rsidRPr="001168B1">
        <w:rPr>
          <w:rFonts w:cs="Arial"/>
          <w:szCs w:val="20"/>
        </w:rPr>
        <w:t>wspóln</w:t>
      </w:r>
      <w:r>
        <w:rPr>
          <w:rFonts w:cs="Arial"/>
          <w:szCs w:val="20"/>
        </w:rPr>
        <w:t>ie</w:t>
      </w:r>
      <w:r w:rsidRPr="001168B1">
        <w:rPr>
          <w:rFonts w:cs="Arial"/>
          <w:szCs w:val="20"/>
        </w:rPr>
        <w:t xml:space="preserve"> lub przez </w:t>
      </w:r>
      <w:r>
        <w:rPr>
          <w:rFonts w:cs="Arial"/>
          <w:szCs w:val="20"/>
        </w:rPr>
        <w:t>przynajmniej jeden</w:t>
      </w:r>
      <w:r w:rsidRPr="001168B1">
        <w:rPr>
          <w:rFonts w:cs="Arial"/>
          <w:szCs w:val="20"/>
        </w:rPr>
        <w:t xml:space="preserve"> z p</w:t>
      </w:r>
      <w:r>
        <w:rPr>
          <w:rFonts w:cs="Arial"/>
          <w:szCs w:val="20"/>
        </w:rPr>
        <w:t>odmiotów występujących wspólnie (każdy dokument może dotyczyć innego podmiotu występującego wspólnie;</w:t>
      </w:r>
    </w:p>
    <w:p w14:paraId="1C3E08CB" w14:textId="77777777" w:rsidR="00162C95" w:rsidRPr="00011FB6" w:rsidRDefault="00162C95" w:rsidP="002B6D5C">
      <w:pPr>
        <w:pStyle w:val="Stopka"/>
        <w:numPr>
          <w:ilvl w:val="1"/>
          <w:numId w:val="16"/>
        </w:numPr>
        <w:tabs>
          <w:tab w:val="clear" w:pos="4536"/>
          <w:tab w:val="clear" w:pos="9072"/>
        </w:tabs>
        <w:ind w:left="896" w:hanging="539"/>
        <w:rPr>
          <w:rFonts w:cs="Arial"/>
          <w:b/>
          <w:szCs w:val="20"/>
          <w:u w:val="single"/>
        </w:rPr>
      </w:pPr>
      <w:r w:rsidRPr="00011FB6">
        <w:rPr>
          <w:rFonts w:cs="Arial"/>
          <w:szCs w:val="20"/>
        </w:rPr>
        <w:t>W przypadku składania wniosku przez wspólników spółki cywilnej dokument, o którym mowa w pkt</w:t>
      </w:r>
      <w:r w:rsidR="009D2ADA" w:rsidRPr="00011FB6">
        <w:rPr>
          <w:rFonts w:cs="Arial"/>
          <w:szCs w:val="20"/>
        </w:rPr>
        <w:t xml:space="preserve"> </w:t>
      </w:r>
      <w:r w:rsidRPr="00011FB6">
        <w:rPr>
          <w:rFonts w:cs="Arial"/>
          <w:szCs w:val="20"/>
        </w:rPr>
        <w:t>8.1.</w:t>
      </w:r>
      <w:r w:rsidR="00817213" w:rsidRPr="00011FB6">
        <w:rPr>
          <w:rFonts w:cs="Arial"/>
          <w:szCs w:val="20"/>
        </w:rPr>
        <w:t>1</w:t>
      </w:r>
      <w:r w:rsidRPr="00011FB6">
        <w:rPr>
          <w:rFonts w:cs="Arial"/>
          <w:szCs w:val="20"/>
        </w:rPr>
        <w:t>.</w:t>
      </w:r>
      <w:r w:rsidRPr="00011FB6">
        <w:rPr>
          <w:rFonts w:cs="Arial"/>
          <w:b/>
          <w:szCs w:val="20"/>
        </w:rPr>
        <w:t xml:space="preserve"> </w:t>
      </w:r>
      <w:r w:rsidRPr="00011FB6">
        <w:rPr>
          <w:rFonts w:cs="Arial"/>
          <w:szCs w:val="20"/>
        </w:rPr>
        <w:t xml:space="preserve">powinien być podpisany przez </w:t>
      </w:r>
      <w:r w:rsidR="00817213" w:rsidRPr="00011FB6">
        <w:rPr>
          <w:rFonts w:cs="Arial"/>
          <w:szCs w:val="20"/>
        </w:rPr>
        <w:t>wszystkich wspólników</w:t>
      </w:r>
      <w:r w:rsidRPr="00011FB6">
        <w:rPr>
          <w:rFonts w:cs="Arial"/>
          <w:szCs w:val="20"/>
        </w:rPr>
        <w:t>.</w:t>
      </w:r>
    </w:p>
    <w:p w14:paraId="12E40FEB" w14:textId="77777777" w:rsidR="00162C95" w:rsidRPr="003941F2" w:rsidRDefault="00162C95" w:rsidP="008C149F">
      <w:pPr>
        <w:pStyle w:val="Stopka"/>
        <w:numPr>
          <w:ilvl w:val="1"/>
          <w:numId w:val="16"/>
        </w:numPr>
        <w:tabs>
          <w:tab w:val="clear" w:pos="4536"/>
          <w:tab w:val="clear" w:pos="9072"/>
        </w:tabs>
        <w:ind w:left="851" w:hanging="425"/>
        <w:rPr>
          <w:rFonts w:cs="Arial"/>
          <w:b/>
          <w:szCs w:val="20"/>
          <w:u w:val="single"/>
        </w:rPr>
      </w:pPr>
      <w:r w:rsidRPr="00011FB6">
        <w:rPr>
          <w:rFonts w:cs="Arial"/>
          <w:b/>
          <w:szCs w:val="20"/>
        </w:rPr>
        <w:t>Zamawiający informuje, iż w przypadku braku poświadczenia przez Wykonawcę za</w:t>
      </w:r>
      <w:r w:rsidR="00634E6B">
        <w:rPr>
          <w:rFonts w:cs="Arial"/>
          <w:b/>
          <w:szCs w:val="20"/>
        </w:rPr>
        <w:t> </w:t>
      </w:r>
      <w:r w:rsidRPr="00011FB6">
        <w:rPr>
          <w:rFonts w:cs="Arial"/>
          <w:b/>
          <w:szCs w:val="20"/>
        </w:rPr>
        <w:t>zgodność z oryginałem kopii złożonych dokumentów wymienionych w</w:t>
      </w:r>
      <w:r w:rsidRPr="00011FB6">
        <w:rPr>
          <w:rFonts w:cs="Arial"/>
          <w:szCs w:val="20"/>
        </w:rPr>
        <w:t xml:space="preserve"> </w:t>
      </w:r>
      <w:r w:rsidRPr="00011FB6">
        <w:rPr>
          <w:rFonts w:cs="Arial"/>
          <w:b/>
          <w:szCs w:val="20"/>
        </w:rPr>
        <w:t xml:space="preserve">pkt 8.1 oraz </w:t>
      </w:r>
      <w:r w:rsidR="00E95B4A">
        <w:rPr>
          <w:rFonts w:cs="Arial"/>
          <w:b/>
          <w:szCs w:val="20"/>
        </w:rPr>
        <w:t>w pkt</w:t>
      </w:r>
      <w:r w:rsidRPr="00011FB6">
        <w:rPr>
          <w:rFonts w:cs="Arial"/>
          <w:b/>
          <w:szCs w:val="20"/>
        </w:rPr>
        <w:t xml:space="preserve"> 6.3, </w:t>
      </w:r>
      <w:r w:rsidR="008C149F" w:rsidRPr="008C149F">
        <w:rPr>
          <w:rFonts w:cs="Arial"/>
          <w:b/>
          <w:szCs w:val="20"/>
        </w:rPr>
        <w:t>ze względu na treść oświadczenia zawartego w przedostatnim punkcie</w:t>
      </w:r>
      <w:r w:rsidR="00FE3D98" w:rsidRPr="00E61D54">
        <w:rPr>
          <w:rFonts w:cs="Arial"/>
          <w:b/>
          <w:szCs w:val="20"/>
        </w:rPr>
        <w:t xml:space="preserve"> </w:t>
      </w:r>
      <w:r w:rsidRPr="00E61D54">
        <w:rPr>
          <w:rFonts w:cs="Arial"/>
          <w:b/>
          <w:szCs w:val="20"/>
        </w:rPr>
        <w:t>Formularza</w:t>
      </w:r>
      <w:r w:rsidR="007A3256">
        <w:rPr>
          <w:rFonts w:cs="Arial"/>
          <w:b/>
          <w:szCs w:val="20"/>
        </w:rPr>
        <w:t xml:space="preserve"> </w:t>
      </w:r>
      <w:r w:rsidRPr="00E61D54">
        <w:rPr>
          <w:rFonts w:cs="Arial"/>
          <w:b/>
          <w:szCs w:val="20"/>
        </w:rPr>
        <w:t>wniosku</w:t>
      </w:r>
      <w:r w:rsidR="00E95B4A">
        <w:rPr>
          <w:rFonts w:cs="Arial"/>
          <w:b/>
          <w:szCs w:val="20"/>
        </w:rPr>
        <w:t xml:space="preserve"> </w:t>
      </w:r>
      <w:r w:rsidRPr="00011FB6">
        <w:rPr>
          <w:rFonts w:cs="Arial"/>
          <w:b/>
          <w:szCs w:val="20"/>
        </w:rPr>
        <w:t>o dopuszczenie do dynamicznego systemu zakupów, dokumenty (kopie) zostaną uznane za prawidłowo złożone.</w:t>
      </w:r>
    </w:p>
    <w:p w14:paraId="52435860" w14:textId="77777777" w:rsidR="00162C95" w:rsidRPr="003941F2" w:rsidRDefault="00162C95" w:rsidP="002B6D5C">
      <w:pPr>
        <w:pStyle w:val="Stopka"/>
        <w:numPr>
          <w:ilvl w:val="1"/>
          <w:numId w:val="16"/>
        </w:numPr>
        <w:tabs>
          <w:tab w:val="clear" w:pos="4536"/>
          <w:tab w:val="clear" w:pos="9072"/>
        </w:tabs>
        <w:ind w:left="896" w:hanging="539"/>
        <w:rPr>
          <w:rFonts w:cs="Arial"/>
          <w:b/>
          <w:szCs w:val="20"/>
          <w:u w:val="single"/>
        </w:rPr>
      </w:pPr>
      <w:r w:rsidRPr="003941F2">
        <w:rPr>
          <w:rFonts w:cs="Arial"/>
          <w:szCs w:val="20"/>
        </w:rPr>
        <w:lastRenderedPageBreak/>
        <w:t>Zamawiający może zażądać przedstawienia oryginału, notarialnie potwierdzonej kopii lub pełnej i czytelnej kserokopii dokumentu, gdy przedstawiona przez Wykonawcę kserokopia dokumentu jest niepełna, nieczytelna lub budzi uzasadnione wątpliwości, co do jej prawdziwości.</w:t>
      </w:r>
    </w:p>
    <w:p w14:paraId="7CA248F1" w14:textId="77777777" w:rsidR="00162C95" w:rsidRPr="00011FB6" w:rsidRDefault="00162C95" w:rsidP="00694FB3">
      <w:pPr>
        <w:pStyle w:val="Stopka"/>
        <w:tabs>
          <w:tab w:val="clear" w:pos="4536"/>
          <w:tab w:val="clear" w:pos="9072"/>
        </w:tabs>
        <w:ind w:left="357"/>
        <w:rPr>
          <w:rFonts w:cs="Arial"/>
          <w:b/>
          <w:szCs w:val="20"/>
          <w:u w:val="single"/>
        </w:rPr>
      </w:pPr>
    </w:p>
    <w:p w14:paraId="78D53F3B" w14:textId="77777777" w:rsidR="00162C95" w:rsidRPr="00011FB6" w:rsidRDefault="00162C95" w:rsidP="00CE36D5">
      <w:pPr>
        <w:pStyle w:val="Stopka"/>
        <w:numPr>
          <w:ilvl w:val="0"/>
          <w:numId w:val="13"/>
        </w:numPr>
        <w:tabs>
          <w:tab w:val="clear" w:pos="4536"/>
          <w:tab w:val="clear" w:pos="9072"/>
        </w:tabs>
        <w:rPr>
          <w:rFonts w:cs="Arial"/>
          <w:b/>
          <w:szCs w:val="20"/>
          <w:u w:val="single"/>
        </w:rPr>
      </w:pPr>
      <w:r w:rsidRPr="00011FB6">
        <w:rPr>
          <w:rFonts w:cs="Arial"/>
          <w:b/>
          <w:szCs w:val="20"/>
          <w:u w:val="single"/>
        </w:rPr>
        <w:t>SKŁADANIE WNIOSKÓW</w:t>
      </w:r>
    </w:p>
    <w:p w14:paraId="27E7BA0A" w14:textId="3FAD8327" w:rsidR="00162C95" w:rsidRPr="00F5359F" w:rsidRDefault="00162C95" w:rsidP="00CE36D5">
      <w:pPr>
        <w:pStyle w:val="Stopka"/>
        <w:numPr>
          <w:ilvl w:val="1"/>
          <w:numId w:val="13"/>
        </w:numPr>
        <w:tabs>
          <w:tab w:val="clear" w:pos="4536"/>
          <w:tab w:val="clear" w:pos="9072"/>
          <w:tab w:val="left" w:pos="900"/>
        </w:tabs>
        <w:ind w:left="900"/>
        <w:rPr>
          <w:rFonts w:cs="Arial"/>
          <w:szCs w:val="20"/>
          <w:u w:val="single"/>
        </w:rPr>
      </w:pPr>
      <w:r w:rsidRPr="00F5359F">
        <w:rPr>
          <w:rFonts w:cs="Arial"/>
          <w:szCs w:val="20"/>
        </w:rPr>
        <w:t xml:space="preserve">Wnioski o dopuszczenie do udziału w dynamicznym systemie zakupów </w:t>
      </w:r>
      <w:r w:rsidRPr="00F5359F">
        <w:rPr>
          <w:rFonts w:cs="Arial"/>
          <w:b/>
          <w:szCs w:val="20"/>
        </w:rPr>
        <w:t xml:space="preserve">można składać </w:t>
      </w:r>
      <w:r w:rsidRPr="00F5359F">
        <w:rPr>
          <w:rFonts w:cs="Arial"/>
          <w:b/>
          <w:szCs w:val="20"/>
        </w:rPr>
        <w:br/>
        <w:t xml:space="preserve">od </w:t>
      </w:r>
      <w:r w:rsidR="00721C55" w:rsidRPr="00F5359F">
        <w:rPr>
          <w:rFonts w:cs="Arial"/>
          <w:b/>
          <w:szCs w:val="20"/>
        </w:rPr>
        <w:t>dnia ogłoszenia Dynamicznego Systemu Zakupów</w:t>
      </w:r>
      <w:r w:rsidR="006629C3" w:rsidRPr="00F5359F">
        <w:rPr>
          <w:rFonts w:cs="Arial"/>
          <w:b/>
          <w:szCs w:val="20"/>
        </w:rPr>
        <w:t xml:space="preserve"> </w:t>
      </w:r>
      <w:r w:rsidR="00D46CDB">
        <w:rPr>
          <w:rFonts w:cs="Arial"/>
          <w:b/>
          <w:szCs w:val="20"/>
        </w:rPr>
        <w:t>przez okres 24 miesięcy</w:t>
      </w:r>
      <w:r w:rsidR="009A4290" w:rsidRPr="00EF2A3C">
        <w:rPr>
          <w:rFonts w:cs="Arial"/>
          <w:b/>
          <w:color w:val="000000" w:themeColor="text1"/>
          <w:szCs w:val="20"/>
        </w:rPr>
        <w:t xml:space="preserve">. </w:t>
      </w:r>
      <w:r w:rsidR="00F06480" w:rsidRPr="00F5359F">
        <w:rPr>
          <w:rFonts w:cs="Arial"/>
          <w:b/>
          <w:szCs w:val="20"/>
        </w:rPr>
        <w:t xml:space="preserve"> </w:t>
      </w:r>
      <w:r w:rsidRPr="00F5359F">
        <w:rPr>
          <w:rFonts w:cs="Arial"/>
          <w:b/>
          <w:szCs w:val="20"/>
        </w:rPr>
        <w:t>lub do wyczerpania środków przeznaczonych na realiza</w:t>
      </w:r>
      <w:r w:rsidRPr="00915D17">
        <w:rPr>
          <w:rFonts w:cs="Arial"/>
          <w:b/>
          <w:szCs w:val="20"/>
        </w:rPr>
        <w:t>cję zamówienia</w:t>
      </w:r>
      <w:r w:rsidR="0015205A">
        <w:rPr>
          <w:rFonts w:cs="Arial"/>
          <w:b/>
          <w:szCs w:val="20"/>
        </w:rPr>
        <w:t xml:space="preserve"> w wysokości </w:t>
      </w:r>
      <w:r w:rsidR="0015205A" w:rsidRPr="00EF2A3C">
        <w:rPr>
          <w:rFonts w:cs="Arial"/>
          <w:b/>
          <w:color w:val="000000" w:themeColor="text1"/>
          <w:szCs w:val="20"/>
        </w:rPr>
        <w:t>369 000,00 zł (z podatkiem VAT),</w:t>
      </w:r>
      <w:r w:rsidR="00AE1FEB" w:rsidRPr="00915D17">
        <w:rPr>
          <w:rFonts w:cs="Arial"/>
          <w:b/>
          <w:szCs w:val="20"/>
        </w:rPr>
        <w:t xml:space="preserve"> w zależności, które z</w:t>
      </w:r>
      <w:r w:rsidR="00634E6B">
        <w:rPr>
          <w:rFonts w:cs="Arial"/>
          <w:b/>
          <w:szCs w:val="20"/>
        </w:rPr>
        <w:t> </w:t>
      </w:r>
      <w:r w:rsidR="00AE1FEB" w:rsidRPr="00915D17">
        <w:rPr>
          <w:rFonts w:cs="Arial"/>
          <w:b/>
          <w:szCs w:val="20"/>
        </w:rPr>
        <w:t>tych zdarzeń nastąpi</w:t>
      </w:r>
      <w:r w:rsidR="004D2471" w:rsidRPr="00915D17">
        <w:rPr>
          <w:rFonts w:cs="Arial"/>
          <w:b/>
          <w:szCs w:val="20"/>
        </w:rPr>
        <w:t xml:space="preserve"> wcześ</w:t>
      </w:r>
      <w:r w:rsidR="00AE1FEB" w:rsidRPr="00915D17">
        <w:rPr>
          <w:rFonts w:cs="Arial"/>
          <w:b/>
          <w:szCs w:val="20"/>
        </w:rPr>
        <w:t>niej</w:t>
      </w:r>
      <w:r w:rsidR="004D2471" w:rsidRPr="00915D17">
        <w:rPr>
          <w:rFonts w:cs="Arial"/>
          <w:b/>
          <w:szCs w:val="20"/>
        </w:rPr>
        <w:t>.</w:t>
      </w:r>
    </w:p>
    <w:p w14:paraId="7FD8D1FE" w14:textId="77777777" w:rsidR="00E10E67" w:rsidRPr="00011FB6" w:rsidRDefault="00E10E67" w:rsidP="007608AC">
      <w:pPr>
        <w:pStyle w:val="Stopka"/>
        <w:tabs>
          <w:tab w:val="clear" w:pos="4536"/>
          <w:tab w:val="clear" w:pos="9072"/>
          <w:tab w:val="left" w:pos="900"/>
        </w:tabs>
        <w:ind w:left="900"/>
        <w:rPr>
          <w:rFonts w:cs="Arial"/>
          <w:szCs w:val="20"/>
          <w:u w:val="single"/>
        </w:rPr>
      </w:pPr>
    </w:p>
    <w:p w14:paraId="3BFCFE9A" w14:textId="77777777" w:rsidR="00162C95" w:rsidRPr="00011FB6" w:rsidRDefault="00162C95" w:rsidP="00CE36D5">
      <w:pPr>
        <w:pStyle w:val="Stopka"/>
        <w:numPr>
          <w:ilvl w:val="0"/>
          <w:numId w:val="13"/>
        </w:numPr>
        <w:tabs>
          <w:tab w:val="clear" w:pos="4536"/>
          <w:tab w:val="clear" w:pos="9072"/>
        </w:tabs>
        <w:rPr>
          <w:rFonts w:cs="Arial"/>
          <w:b/>
          <w:szCs w:val="20"/>
          <w:u w:val="single"/>
        </w:rPr>
      </w:pPr>
      <w:r w:rsidRPr="00011FB6">
        <w:rPr>
          <w:rFonts w:cs="Arial"/>
          <w:b/>
          <w:szCs w:val="20"/>
          <w:u w:val="single"/>
        </w:rPr>
        <w:t>TRYB UDZIELANIA WYJAŚNIEŃ W SPRAWACH DOTYCZĄCYCH WNIOSKÓW</w:t>
      </w:r>
    </w:p>
    <w:p w14:paraId="73C02133" w14:textId="77777777" w:rsidR="00162C95" w:rsidRPr="00011FB6" w:rsidRDefault="00162C95" w:rsidP="00CE36D5">
      <w:pPr>
        <w:pStyle w:val="Stopka"/>
        <w:numPr>
          <w:ilvl w:val="1"/>
          <w:numId w:val="13"/>
        </w:numPr>
        <w:tabs>
          <w:tab w:val="clear" w:pos="720"/>
          <w:tab w:val="clear" w:pos="4536"/>
          <w:tab w:val="clear" w:pos="9072"/>
        </w:tabs>
        <w:ind w:left="900" w:hanging="540"/>
        <w:rPr>
          <w:rFonts w:cs="Arial"/>
          <w:b/>
          <w:szCs w:val="20"/>
          <w:u w:val="single"/>
        </w:rPr>
      </w:pPr>
      <w:r w:rsidRPr="00011FB6">
        <w:rPr>
          <w:rFonts w:cs="Arial"/>
          <w:szCs w:val="20"/>
        </w:rPr>
        <w:t xml:space="preserve">Każdy Wykonawca może zwrócić się do Zamawiającego o wyjaśnienie treści Specyfikacji Warunków Zamówienia. Zamawiający odpowie na wszystkie zapytania niezwłocznie, jeżeli wpłyną do Zamawiającego nie później niż na 30 dni roboczych przed terminem zakończenia dynamicznego systemu zakupów. </w:t>
      </w:r>
    </w:p>
    <w:p w14:paraId="2CC697C4" w14:textId="77777777" w:rsidR="00162C95" w:rsidRPr="00011FB6" w:rsidRDefault="00162C95" w:rsidP="00CE36D5">
      <w:pPr>
        <w:pStyle w:val="Stopka"/>
        <w:numPr>
          <w:ilvl w:val="1"/>
          <w:numId w:val="13"/>
        </w:numPr>
        <w:tabs>
          <w:tab w:val="clear" w:pos="720"/>
          <w:tab w:val="clear" w:pos="4536"/>
          <w:tab w:val="clear" w:pos="9072"/>
        </w:tabs>
        <w:ind w:left="900" w:hanging="540"/>
        <w:rPr>
          <w:rFonts w:cs="Arial"/>
          <w:b/>
          <w:szCs w:val="20"/>
          <w:u w:val="single"/>
        </w:rPr>
      </w:pPr>
      <w:r w:rsidRPr="00011FB6">
        <w:rPr>
          <w:rFonts w:cs="Arial"/>
          <w:szCs w:val="20"/>
        </w:rPr>
        <w:t>Zapytania do treści Specyfikacji warunków zamówienia powinny być przekazywane</w:t>
      </w:r>
      <w:r w:rsidR="007608AC" w:rsidRPr="00011FB6">
        <w:rPr>
          <w:rFonts w:cs="Arial"/>
          <w:szCs w:val="20"/>
        </w:rPr>
        <w:t xml:space="preserve"> </w:t>
      </w:r>
      <w:r w:rsidR="00914A19" w:rsidRPr="00011FB6">
        <w:rPr>
          <w:rFonts w:cs="Arial"/>
          <w:szCs w:val="20"/>
        </w:rPr>
        <w:t>za pośrednictwem Platformy zakupowej Spółki</w:t>
      </w:r>
      <w:r w:rsidRPr="00011FB6">
        <w:rPr>
          <w:rFonts w:cs="Arial"/>
          <w:szCs w:val="20"/>
        </w:rPr>
        <w:t>.</w:t>
      </w:r>
    </w:p>
    <w:p w14:paraId="59B905F4" w14:textId="77777777" w:rsidR="00162C95" w:rsidRPr="00011FB6" w:rsidRDefault="00162C95" w:rsidP="00CE36D5">
      <w:pPr>
        <w:pStyle w:val="Stopka"/>
        <w:numPr>
          <w:ilvl w:val="1"/>
          <w:numId w:val="13"/>
        </w:numPr>
        <w:tabs>
          <w:tab w:val="clear" w:pos="720"/>
          <w:tab w:val="clear" w:pos="4536"/>
          <w:tab w:val="clear" w:pos="9072"/>
        </w:tabs>
        <w:ind w:left="900" w:hanging="540"/>
        <w:rPr>
          <w:rFonts w:cs="Arial"/>
          <w:b/>
          <w:szCs w:val="20"/>
          <w:u w:val="single"/>
        </w:rPr>
      </w:pPr>
      <w:r w:rsidRPr="00011FB6">
        <w:rPr>
          <w:rFonts w:cs="Arial"/>
          <w:szCs w:val="20"/>
        </w:rPr>
        <w:t>Zamawiający nie przewiduje zwołania zebrania Wykonawców.</w:t>
      </w:r>
    </w:p>
    <w:p w14:paraId="2A2653FC" w14:textId="77777777" w:rsidR="00162C95" w:rsidRPr="00011FB6" w:rsidRDefault="00162C95" w:rsidP="00016057">
      <w:pPr>
        <w:ind w:left="900"/>
        <w:rPr>
          <w:rFonts w:cs="Arial"/>
          <w:b/>
          <w:szCs w:val="20"/>
        </w:rPr>
      </w:pPr>
    </w:p>
    <w:p w14:paraId="1B70A512" w14:textId="77777777" w:rsidR="00162C95" w:rsidRPr="00011FB6" w:rsidRDefault="00162C95" w:rsidP="00CE36D5">
      <w:pPr>
        <w:pStyle w:val="Stopka"/>
        <w:numPr>
          <w:ilvl w:val="0"/>
          <w:numId w:val="14"/>
        </w:numPr>
        <w:tabs>
          <w:tab w:val="clear" w:pos="4536"/>
          <w:tab w:val="clear" w:pos="9072"/>
        </w:tabs>
        <w:rPr>
          <w:rFonts w:cs="Arial"/>
          <w:b/>
          <w:szCs w:val="20"/>
          <w:u w:val="single"/>
        </w:rPr>
      </w:pPr>
      <w:r w:rsidRPr="00011FB6">
        <w:rPr>
          <w:rFonts w:cs="Arial"/>
          <w:b/>
          <w:szCs w:val="20"/>
          <w:u w:val="single"/>
        </w:rPr>
        <w:t>ZABEZPIECZENIE NALEŻYTEGO WYKONANIA UMOWY</w:t>
      </w:r>
    </w:p>
    <w:p w14:paraId="4B7951B2" w14:textId="77777777" w:rsidR="00162C95" w:rsidRPr="00011FB6" w:rsidRDefault="00162C95" w:rsidP="00900222">
      <w:pPr>
        <w:pStyle w:val="Stopka"/>
        <w:tabs>
          <w:tab w:val="clear" w:pos="4536"/>
          <w:tab w:val="clear" w:pos="9072"/>
        </w:tabs>
        <w:ind w:firstLine="360"/>
        <w:rPr>
          <w:rFonts w:cs="Arial"/>
          <w:b/>
          <w:szCs w:val="20"/>
          <w:u w:val="single"/>
        </w:rPr>
      </w:pPr>
      <w:r w:rsidRPr="00011FB6">
        <w:rPr>
          <w:rFonts w:cs="Arial"/>
          <w:szCs w:val="20"/>
        </w:rPr>
        <w:t>Zamawiający nie wymaga wniesienia zabezpieczenia należytego wykonania umowy.</w:t>
      </w:r>
    </w:p>
    <w:p w14:paraId="083FEF50" w14:textId="77777777" w:rsidR="00162C95" w:rsidRPr="00011FB6" w:rsidRDefault="00162C95" w:rsidP="003C785B">
      <w:pPr>
        <w:pStyle w:val="Stopka"/>
        <w:tabs>
          <w:tab w:val="clear" w:pos="4536"/>
          <w:tab w:val="clear" w:pos="9072"/>
        </w:tabs>
        <w:ind w:firstLine="357"/>
        <w:rPr>
          <w:rFonts w:cs="Arial"/>
          <w:szCs w:val="20"/>
        </w:rPr>
      </w:pPr>
    </w:p>
    <w:p w14:paraId="17CC74C8" w14:textId="77777777" w:rsidR="00162C95" w:rsidRPr="00011FB6" w:rsidRDefault="00162C95" w:rsidP="00CE36D5">
      <w:pPr>
        <w:pStyle w:val="Stopka"/>
        <w:numPr>
          <w:ilvl w:val="0"/>
          <w:numId w:val="14"/>
        </w:numPr>
        <w:tabs>
          <w:tab w:val="clear" w:pos="4536"/>
          <w:tab w:val="clear" w:pos="9072"/>
        </w:tabs>
        <w:rPr>
          <w:rFonts w:cs="Arial"/>
          <w:b/>
          <w:szCs w:val="20"/>
          <w:u w:val="single"/>
        </w:rPr>
      </w:pPr>
      <w:r w:rsidRPr="00011FB6">
        <w:rPr>
          <w:rFonts w:cs="Arial"/>
          <w:b/>
          <w:szCs w:val="20"/>
          <w:u w:val="single"/>
        </w:rPr>
        <w:t>WYBÓR WNIOSKÓW</w:t>
      </w:r>
      <w:r w:rsidR="007842BC" w:rsidRPr="00011FB6">
        <w:rPr>
          <w:rFonts w:cs="Arial"/>
          <w:b/>
          <w:szCs w:val="20"/>
          <w:u w:val="single"/>
        </w:rPr>
        <w:t xml:space="preserve"> O DOPUSZCZENIE DO UDZIAŁU W DYNAMICZNYM SYSTEMIE ZAKUPÓW</w:t>
      </w:r>
    </w:p>
    <w:p w14:paraId="19A8D049" w14:textId="77777777" w:rsidR="00BF23DA" w:rsidRPr="00011FB6" w:rsidRDefault="00BF23DA" w:rsidP="00CE36D5">
      <w:pPr>
        <w:pStyle w:val="Tekstpodstawowy"/>
        <w:numPr>
          <w:ilvl w:val="1"/>
          <w:numId w:val="6"/>
        </w:numPr>
        <w:rPr>
          <w:rFonts w:cs="Arial"/>
          <w:sz w:val="20"/>
          <w:szCs w:val="20"/>
        </w:rPr>
      </w:pPr>
      <w:r w:rsidRPr="00011FB6">
        <w:rPr>
          <w:rFonts w:cs="Arial"/>
          <w:sz w:val="20"/>
          <w:szCs w:val="20"/>
        </w:rPr>
        <w:t>Zamawiający dokona oceny złożonego wniosku w terminie do 10 dni roboczych</w:t>
      </w:r>
      <w:r w:rsidR="00FE3D98" w:rsidRPr="00011FB6">
        <w:rPr>
          <w:rFonts w:cs="Arial"/>
          <w:sz w:val="20"/>
          <w:szCs w:val="20"/>
        </w:rPr>
        <w:t xml:space="preserve"> od dnia otrzymania wniosku o dopuszczeniu do udziału w dynamicznym systemie zakupów</w:t>
      </w:r>
      <w:r w:rsidRPr="00011FB6">
        <w:rPr>
          <w:rFonts w:cs="Arial"/>
          <w:sz w:val="20"/>
          <w:szCs w:val="20"/>
        </w:rPr>
        <w:t>, po czym zawiadomi Wykonawcę</w:t>
      </w:r>
      <w:r w:rsidR="00E765A0" w:rsidRPr="00011FB6">
        <w:rPr>
          <w:rFonts w:cs="Arial"/>
          <w:sz w:val="20"/>
          <w:szCs w:val="20"/>
        </w:rPr>
        <w:t xml:space="preserve"> o dokonanej ocenie.</w:t>
      </w:r>
      <w:r w:rsidRPr="00011FB6">
        <w:rPr>
          <w:rFonts w:cs="Arial"/>
          <w:sz w:val="20"/>
          <w:szCs w:val="20"/>
        </w:rPr>
        <w:t xml:space="preserve"> </w:t>
      </w:r>
    </w:p>
    <w:p w14:paraId="7C4B39C3" w14:textId="77777777" w:rsidR="00E765A0" w:rsidRPr="00011FB6" w:rsidRDefault="00E765A0" w:rsidP="00CE36D5">
      <w:pPr>
        <w:pStyle w:val="Tekstpodstawowy"/>
        <w:numPr>
          <w:ilvl w:val="1"/>
          <w:numId w:val="6"/>
        </w:numPr>
        <w:rPr>
          <w:rFonts w:cs="Arial"/>
          <w:sz w:val="20"/>
          <w:szCs w:val="20"/>
        </w:rPr>
      </w:pPr>
      <w:r w:rsidRPr="00011FB6">
        <w:rPr>
          <w:rFonts w:cs="Arial"/>
          <w:sz w:val="20"/>
          <w:szCs w:val="20"/>
        </w:rPr>
        <w:t xml:space="preserve">W przypadku, kiedy Wykonawca nie spełnia warunków dopuszczenia do udziału </w:t>
      </w:r>
      <w:r w:rsidR="00580D73">
        <w:rPr>
          <w:rFonts w:cs="Arial"/>
          <w:sz w:val="20"/>
          <w:szCs w:val="20"/>
        </w:rPr>
        <w:t xml:space="preserve">                     </w:t>
      </w:r>
      <w:r w:rsidRPr="00011FB6">
        <w:rPr>
          <w:rFonts w:cs="Arial"/>
          <w:sz w:val="20"/>
          <w:szCs w:val="20"/>
        </w:rPr>
        <w:t xml:space="preserve">w </w:t>
      </w:r>
      <w:r w:rsidR="001B3B48" w:rsidRPr="00011FB6">
        <w:rPr>
          <w:rFonts w:cs="Arial"/>
          <w:sz w:val="20"/>
          <w:szCs w:val="20"/>
        </w:rPr>
        <w:t>dynamicznym systemie zakupów, Zamawiający może wezwać wykonawcę do uzupełnienia dokumentów lub złożenia wyjaśnień lub nie dopuścić go do udziału w dynamicznym systemie zakupów, o czym niezwłocznie informuje Wykonawcę.</w:t>
      </w:r>
    </w:p>
    <w:p w14:paraId="6CF3E559" w14:textId="77777777" w:rsidR="00162C95" w:rsidRPr="00F5359F" w:rsidRDefault="001B3B48" w:rsidP="00CE36D5">
      <w:pPr>
        <w:pStyle w:val="Tekstpodstawowy"/>
        <w:numPr>
          <w:ilvl w:val="1"/>
          <w:numId w:val="6"/>
        </w:numPr>
        <w:tabs>
          <w:tab w:val="clear" w:pos="720"/>
        </w:tabs>
        <w:rPr>
          <w:rFonts w:cs="Arial"/>
          <w:sz w:val="20"/>
          <w:szCs w:val="20"/>
        </w:rPr>
      </w:pPr>
      <w:r w:rsidRPr="00011FB6">
        <w:rPr>
          <w:rFonts w:cs="Arial"/>
          <w:sz w:val="20"/>
          <w:szCs w:val="20"/>
        </w:rPr>
        <w:t>Jeżeli Wykonawca nie uzupełni dokumentów lub nie złoży stosownych wyjaśnień albo w wyniku dokonania oceny uzupełnionych dokumentów lub złożonych wyjaśnień, stwierdzi, że Wykonawca nie spełnia warunków dopuszczenia do udziału w dynamicznym systemie zakupów, Wykonawca nie zostanie zakwalifikowany do udział</w:t>
      </w:r>
      <w:r w:rsidR="007842BC" w:rsidRPr="00011FB6">
        <w:rPr>
          <w:rFonts w:cs="Arial"/>
          <w:sz w:val="20"/>
          <w:szCs w:val="20"/>
        </w:rPr>
        <w:t>u</w:t>
      </w:r>
      <w:r w:rsidRPr="00011FB6">
        <w:rPr>
          <w:rFonts w:cs="Arial"/>
          <w:sz w:val="20"/>
          <w:szCs w:val="20"/>
        </w:rPr>
        <w:t xml:space="preserve"> w dynamicznym systemie </w:t>
      </w:r>
      <w:r w:rsidRPr="00F5359F">
        <w:rPr>
          <w:rFonts w:cs="Arial"/>
          <w:sz w:val="20"/>
          <w:szCs w:val="20"/>
        </w:rPr>
        <w:t xml:space="preserve">zakupów o czym </w:t>
      </w:r>
      <w:r w:rsidR="007842BC" w:rsidRPr="00F5359F">
        <w:rPr>
          <w:rFonts w:cs="Arial"/>
          <w:sz w:val="20"/>
          <w:szCs w:val="20"/>
        </w:rPr>
        <w:t xml:space="preserve">niezwłocznie </w:t>
      </w:r>
      <w:r w:rsidRPr="00F5359F">
        <w:rPr>
          <w:rFonts w:cs="Arial"/>
          <w:sz w:val="20"/>
          <w:szCs w:val="20"/>
        </w:rPr>
        <w:t>zostanie poinformowany przez Zamawiającego.</w:t>
      </w:r>
    </w:p>
    <w:p w14:paraId="63B27CBE" w14:textId="77777777" w:rsidR="00EE556D" w:rsidRPr="00EE556D" w:rsidRDefault="008C149F" w:rsidP="008C149F">
      <w:pPr>
        <w:pStyle w:val="Tekstpodstawowy"/>
        <w:numPr>
          <w:ilvl w:val="1"/>
          <w:numId w:val="6"/>
        </w:numPr>
        <w:rPr>
          <w:rFonts w:cs="Arial"/>
          <w:sz w:val="20"/>
          <w:szCs w:val="20"/>
        </w:rPr>
      </w:pPr>
      <w:r w:rsidRPr="008C149F">
        <w:rPr>
          <w:rFonts w:cs="Arial"/>
          <w:sz w:val="20"/>
          <w:szCs w:val="20"/>
        </w:rPr>
        <w:t>Do udziału w Dynamicznym Systemie Zakupów Zamawiający dopuszcza tych dziesięciu Wykonawców, których wnioski o dopuszczenie do udziału w Dynamicznym Systemie Zakupów zostały złożone u Zamawiającego w kolejności od najwcześniej złożonego. Wykonawcy nie dopuszczeni przez Zamawiającego do udziału w Dynamicznym Systemie Zakupów zostaną włączeni do listy rezerwowej. Wykonawca znajdujący się jako pierwszy na liście rezerwowej w kolejności złożonego u Zamawiającego wniosku zostanie dopuszczony przez Zamawiającego do Dynamicznego Systemu Zakupów w przypadku gdy uczestnik Dynamicznego Systemu Zakupów wystąpi z tego systemu albo zostanie z niego wykluczony.</w:t>
      </w:r>
    </w:p>
    <w:p w14:paraId="51687723" w14:textId="77777777" w:rsidR="00162C95" w:rsidRPr="00011FB6" w:rsidRDefault="00162C95" w:rsidP="00CE36D5">
      <w:pPr>
        <w:pStyle w:val="Tekstpodstawowy"/>
        <w:numPr>
          <w:ilvl w:val="1"/>
          <w:numId w:val="6"/>
        </w:numPr>
        <w:tabs>
          <w:tab w:val="clear" w:pos="720"/>
        </w:tabs>
        <w:ind w:left="896" w:hanging="539"/>
        <w:rPr>
          <w:rFonts w:cs="Arial"/>
          <w:sz w:val="20"/>
          <w:szCs w:val="20"/>
        </w:rPr>
      </w:pPr>
      <w:r w:rsidRPr="00011FB6">
        <w:rPr>
          <w:rFonts w:cs="Arial"/>
          <w:sz w:val="20"/>
          <w:szCs w:val="20"/>
        </w:rPr>
        <w:t>Wykonawcy z dniem dopuszczenia przez Zamawiającego do udziału w dynamicznym systemie zakupów stają się Uczestnikami dynamicznego systemu zakupów i zobowiązują się do przestrzegania zasad i warunków dynamicznego systemu zakupów, określonych w niniejszej SWZ lub na jej podstawie.</w:t>
      </w:r>
    </w:p>
    <w:p w14:paraId="2FAF6C0F" w14:textId="77777777" w:rsidR="00162C95" w:rsidRPr="00011FB6" w:rsidRDefault="00162C95" w:rsidP="00AE0655">
      <w:pPr>
        <w:pStyle w:val="Tekstpodstawowy"/>
        <w:rPr>
          <w:rFonts w:cs="Arial"/>
          <w:b/>
          <w:sz w:val="20"/>
          <w:szCs w:val="20"/>
          <w:u w:val="single"/>
        </w:rPr>
      </w:pPr>
    </w:p>
    <w:p w14:paraId="77D135F7" w14:textId="77777777" w:rsidR="00162C95" w:rsidRPr="00011FB6" w:rsidRDefault="00162C95" w:rsidP="00CE36D5">
      <w:pPr>
        <w:pStyle w:val="Stopka"/>
        <w:numPr>
          <w:ilvl w:val="0"/>
          <w:numId w:val="14"/>
        </w:numPr>
        <w:tabs>
          <w:tab w:val="clear" w:pos="4536"/>
          <w:tab w:val="clear" w:pos="9072"/>
        </w:tabs>
        <w:rPr>
          <w:rFonts w:cs="Arial"/>
          <w:b/>
          <w:szCs w:val="20"/>
          <w:u w:val="single"/>
        </w:rPr>
      </w:pPr>
      <w:r w:rsidRPr="00011FB6">
        <w:rPr>
          <w:rFonts w:cs="Arial"/>
          <w:b/>
          <w:szCs w:val="20"/>
          <w:u w:val="single"/>
        </w:rPr>
        <w:t>DYNAMICZNY SYSTEM ZAKUPÓW</w:t>
      </w:r>
    </w:p>
    <w:p w14:paraId="30103F9D" w14:textId="77777777" w:rsidR="00162C95" w:rsidRPr="00011FB6" w:rsidRDefault="00162C95" w:rsidP="00CE36D5">
      <w:pPr>
        <w:pStyle w:val="Stopka"/>
        <w:numPr>
          <w:ilvl w:val="1"/>
          <w:numId w:val="14"/>
        </w:numPr>
        <w:tabs>
          <w:tab w:val="clear" w:pos="720"/>
          <w:tab w:val="clear" w:pos="4536"/>
          <w:tab w:val="clear" w:pos="9072"/>
          <w:tab w:val="left" w:pos="900"/>
        </w:tabs>
        <w:ind w:hanging="360"/>
        <w:rPr>
          <w:rFonts w:cs="Arial"/>
          <w:b/>
          <w:szCs w:val="20"/>
          <w:u w:val="single"/>
        </w:rPr>
      </w:pPr>
      <w:r w:rsidRPr="00011FB6">
        <w:rPr>
          <w:rFonts w:cs="Arial"/>
          <w:b/>
          <w:bCs/>
          <w:szCs w:val="20"/>
          <w:u w:val="single"/>
        </w:rPr>
        <w:t>Czynności techniczne związane z realizacją dynamicznego systemu zakupów:</w:t>
      </w:r>
    </w:p>
    <w:p w14:paraId="7A653FAD" w14:textId="77777777" w:rsidR="008F5153" w:rsidRPr="00011FB6" w:rsidRDefault="00162C95" w:rsidP="00CE36D5">
      <w:pPr>
        <w:pStyle w:val="Stopka"/>
        <w:numPr>
          <w:ilvl w:val="2"/>
          <w:numId w:val="14"/>
        </w:numPr>
        <w:tabs>
          <w:tab w:val="clear" w:pos="1077"/>
          <w:tab w:val="clear" w:pos="4536"/>
          <w:tab w:val="clear" w:pos="9072"/>
        </w:tabs>
        <w:ind w:left="1560" w:hanging="709"/>
        <w:rPr>
          <w:rFonts w:cs="Arial"/>
          <w:b/>
          <w:szCs w:val="20"/>
          <w:u w:val="single"/>
        </w:rPr>
      </w:pPr>
      <w:r w:rsidRPr="00011FB6">
        <w:rPr>
          <w:rFonts w:cs="Arial"/>
          <w:kern w:val="2"/>
          <w:szCs w:val="20"/>
        </w:rPr>
        <w:t xml:space="preserve">Zapytania </w:t>
      </w:r>
      <w:r w:rsidR="002A5F1A" w:rsidRPr="00011FB6">
        <w:rPr>
          <w:rFonts w:cs="Arial"/>
          <w:kern w:val="2"/>
          <w:szCs w:val="20"/>
        </w:rPr>
        <w:t>o</w:t>
      </w:r>
      <w:r w:rsidRPr="00011FB6">
        <w:rPr>
          <w:rFonts w:cs="Arial"/>
          <w:kern w:val="2"/>
          <w:szCs w:val="20"/>
        </w:rPr>
        <w:t xml:space="preserve">fertowe, informacje o wyborze najkorzystniejszej oferty oraz o udzieleniu zlecenia jednostkowego </w:t>
      </w:r>
      <w:r w:rsidR="008C04F3" w:rsidRPr="00011FB6">
        <w:rPr>
          <w:rFonts w:cs="Arial"/>
          <w:kern w:val="2"/>
          <w:szCs w:val="20"/>
        </w:rPr>
        <w:t>będą przesyłane Uczestnikom dynamicznego systemu zakupów</w:t>
      </w:r>
      <w:r w:rsidR="005C7366" w:rsidRPr="00011FB6">
        <w:rPr>
          <w:rFonts w:cs="Arial"/>
          <w:kern w:val="2"/>
          <w:szCs w:val="20"/>
        </w:rPr>
        <w:t xml:space="preserve"> </w:t>
      </w:r>
      <w:r w:rsidR="00F57E94" w:rsidRPr="00011FB6">
        <w:rPr>
          <w:rFonts w:cs="Arial"/>
          <w:kern w:val="2"/>
          <w:szCs w:val="20"/>
        </w:rPr>
        <w:t>za pośrednictwem</w:t>
      </w:r>
      <w:r w:rsidR="008C04F3" w:rsidRPr="00011FB6">
        <w:rPr>
          <w:rFonts w:cs="Arial"/>
          <w:kern w:val="2"/>
          <w:szCs w:val="20"/>
        </w:rPr>
        <w:t xml:space="preserve"> Platformy zakupowej Spółki</w:t>
      </w:r>
      <w:r w:rsidR="008F5153" w:rsidRPr="00011FB6">
        <w:rPr>
          <w:rFonts w:cs="Arial"/>
          <w:kern w:val="2"/>
          <w:szCs w:val="20"/>
        </w:rPr>
        <w:t>.</w:t>
      </w:r>
    </w:p>
    <w:p w14:paraId="1948C14B" w14:textId="77777777" w:rsidR="008F5153" w:rsidRPr="00011FB6" w:rsidRDefault="008F5153" w:rsidP="00CE36D5">
      <w:pPr>
        <w:pStyle w:val="Stopka"/>
        <w:numPr>
          <w:ilvl w:val="2"/>
          <w:numId w:val="14"/>
        </w:numPr>
        <w:tabs>
          <w:tab w:val="clear" w:pos="1077"/>
          <w:tab w:val="clear" w:pos="4536"/>
          <w:tab w:val="clear" w:pos="9072"/>
        </w:tabs>
        <w:ind w:left="1560" w:hanging="709"/>
        <w:rPr>
          <w:rFonts w:cs="Arial"/>
          <w:b/>
          <w:szCs w:val="20"/>
          <w:u w:val="single"/>
        </w:rPr>
      </w:pPr>
      <w:r w:rsidRPr="00011FB6">
        <w:rPr>
          <w:rFonts w:cs="Arial"/>
          <w:szCs w:val="20"/>
        </w:rPr>
        <w:t xml:space="preserve">Uczestnik dynamicznego systemu zakupów w odpowiedzi na Zapytanie ofertowe </w:t>
      </w:r>
      <w:r w:rsidR="00714ABE" w:rsidRPr="00011FB6">
        <w:rPr>
          <w:rFonts w:cs="Arial"/>
          <w:szCs w:val="20"/>
        </w:rPr>
        <w:t xml:space="preserve">składa ofertę </w:t>
      </w:r>
      <w:r w:rsidR="00714ABE" w:rsidRPr="00011FB6">
        <w:rPr>
          <w:rFonts w:cs="Arial"/>
        </w:rPr>
        <w:t>za pośrednictwem Platformy</w:t>
      </w:r>
      <w:r w:rsidR="00714ABE" w:rsidRPr="00011FB6">
        <w:rPr>
          <w:rFonts w:cs="Arial"/>
          <w:szCs w:val="20"/>
        </w:rPr>
        <w:t xml:space="preserve"> zakupowej Spółki poprzez zapisanie </w:t>
      </w:r>
      <w:r w:rsidR="00714ABE" w:rsidRPr="00011FB6">
        <w:rPr>
          <w:rFonts w:cs="Arial"/>
          <w:szCs w:val="20"/>
        </w:rPr>
        <w:br/>
        <w:t>jej w systemie przez uprawnionego pracownika Wykonawcy</w:t>
      </w:r>
    </w:p>
    <w:p w14:paraId="172C0E06" w14:textId="77777777" w:rsidR="008F5153" w:rsidRPr="00F5359F" w:rsidRDefault="008F5153" w:rsidP="00CE36D5">
      <w:pPr>
        <w:pStyle w:val="Stopka"/>
        <w:numPr>
          <w:ilvl w:val="2"/>
          <w:numId w:val="14"/>
        </w:numPr>
        <w:tabs>
          <w:tab w:val="clear" w:pos="1077"/>
          <w:tab w:val="clear" w:pos="4536"/>
          <w:tab w:val="clear" w:pos="9072"/>
        </w:tabs>
        <w:ind w:left="1560" w:hanging="709"/>
        <w:rPr>
          <w:rFonts w:cs="Arial"/>
          <w:b/>
          <w:szCs w:val="20"/>
          <w:u w:val="single"/>
        </w:rPr>
      </w:pPr>
      <w:r w:rsidRPr="00011FB6">
        <w:rPr>
          <w:rFonts w:cs="Arial"/>
          <w:szCs w:val="20"/>
        </w:rPr>
        <w:lastRenderedPageBreak/>
        <w:t xml:space="preserve">Osobami upoważnionymi przez Zamawiającego do przesyłania dokumentów, </w:t>
      </w:r>
      <w:r w:rsidRPr="00011FB6">
        <w:rPr>
          <w:rFonts w:cs="Arial"/>
          <w:szCs w:val="20"/>
        </w:rPr>
        <w:br/>
      </w:r>
      <w:r w:rsidRPr="00F5359F">
        <w:rPr>
          <w:rFonts w:cs="Arial"/>
          <w:szCs w:val="20"/>
        </w:rPr>
        <w:t>o których mowa w pkt 13.1.1 są:</w:t>
      </w:r>
    </w:p>
    <w:p w14:paraId="1022C35D" w14:textId="77777777" w:rsidR="00177FF6" w:rsidRPr="00177FF6" w:rsidRDefault="00177FF6" w:rsidP="00177FF6">
      <w:pPr>
        <w:pStyle w:val="Stopka"/>
        <w:tabs>
          <w:tab w:val="left" w:pos="993"/>
        </w:tabs>
        <w:ind w:left="720"/>
        <w:rPr>
          <w:rFonts w:cs="Arial"/>
          <w:szCs w:val="20"/>
        </w:rPr>
      </w:pPr>
      <w:r w:rsidRPr="00177FF6">
        <w:rPr>
          <w:rFonts w:cs="Arial"/>
          <w:szCs w:val="20"/>
        </w:rPr>
        <w:t xml:space="preserve">Anna Wasilewska, e-mail: a.wasilewska@mpwik.com.pl </w:t>
      </w:r>
    </w:p>
    <w:p w14:paraId="20AD8FB1" w14:textId="77777777" w:rsidR="00177FF6" w:rsidRPr="00177FF6" w:rsidRDefault="00177FF6" w:rsidP="00177FF6">
      <w:pPr>
        <w:pStyle w:val="Stopka"/>
        <w:tabs>
          <w:tab w:val="left" w:pos="993"/>
        </w:tabs>
        <w:ind w:left="720"/>
        <w:rPr>
          <w:rFonts w:cs="Arial"/>
          <w:szCs w:val="20"/>
        </w:rPr>
      </w:pPr>
      <w:r w:rsidRPr="00177FF6">
        <w:rPr>
          <w:rFonts w:cs="Arial"/>
          <w:szCs w:val="20"/>
        </w:rPr>
        <w:t>Sylwia Jeruzal. e-mail: s.broda@mpwik.com.pl</w:t>
      </w:r>
    </w:p>
    <w:p w14:paraId="3D6E4906" w14:textId="77777777" w:rsidR="00162C95" w:rsidRPr="00011FB6" w:rsidRDefault="00162C95" w:rsidP="00CE36D5">
      <w:pPr>
        <w:pStyle w:val="Stopka"/>
        <w:numPr>
          <w:ilvl w:val="1"/>
          <w:numId w:val="14"/>
        </w:numPr>
        <w:tabs>
          <w:tab w:val="clear" w:pos="720"/>
          <w:tab w:val="clear" w:pos="4536"/>
          <w:tab w:val="clear" w:pos="9072"/>
          <w:tab w:val="left" w:pos="993"/>
        </w:tabs>
        <w:ind w:left="896" w:hanging="539"/>
        <w:rPr>
          <w:rFonts w:cs="Arial"/>
          <w:b/>
          <w:szCs w:val="20"/>
          <w:u w:val="single"/>
        </w:rPr>
      </w:pPr>
      <w:r w:rsidRPr="00011FB6">
        <w:rPr>
          <w:rFonts w:cs="Arial"/>
          <w:b/>
          <w:bCs/>
          <w:szCs w:val="20"/>
          <w:u w:val="single"/>
        </w:rPr>
        <w:t>Procedura dokonywania zakupów</w:t>
      </w:r>
      <w:r w:rsidR="00AE5AB5" w:rsidRPr="00011FB6">
        <w:rPr>
          <w:rFonts w:cs="Arial"/>
          <w:b/>
          <w:bCs/>
          <w:szCs w:val="20"/>
          <w:u w:val="single"/>
        </w:rPr>
        <w:t>:</w:t>
      </w:r>
    </w:p>
    <w:p w14:paraId="4AF44F35" w14:textId="77777777" w:rsidR="00162C95" w:rsidRPr="00EF2A3C" w:rsidRDefault="00162C95" w:rsidP="00CE36D5">
      <w:pPr>
        <w:pStyle w:val="Stopka"/>
        <w:numPr>
          <w:ilvl w:val="2"/>
          <w:numId w:val="14"/>
        </w:numPr>
        <w:tabs>
          <w:tab w:val="clear" w:pos="4536"/>
          <w:tab w:val="clear" w:pos="9072"/>
        </w:tabs>
        <w:rPr>
          <w:rFonts w:cs="Arial"/>
          <w:b/>
          <w:color w:val="000000" w:themeColor="text1"/>
          <w:szCs w:val="20"/>
          <w:u w:val="single"/>
        </w:rPr>
      </w:pPr>
      <w:r w:rsidRPr="00EF2A3C">
        <w:rPr>
          <w:rFonts w:cs="Arial"/>
          <w:color w:val="000000" w:themeColor="text1"/>
          <w:szCs w:val="20"/>
        </w:rPr>
        <w:t xml:space="preserve">Zamawiający ustanawia dynamiczny system zakupów: </w:t>
      </w:r>
      <w:r w:rsidR="00D46CDB" w:rsidRPr="00D46CDB">
        <w:rPr>
          <w:rFonts w:cs="Arial"/>
          <w:b/>
          <w:color w:val="000000" w:themeColor="text1"/>
          <w:szCs w:val="20"/>
        </w:rPr>
        <w:t xml:space="preserve">od dnia </w:t>
      </w:r>
      <w:r w:rsidR="00177FF6">
        <w:rPr>
          <w:rFonts w:cs="Arial"/>
          <w:b/>
          <w:color w:val="000000" w:themeColor="text1"/>
          <w:szCs w:val="20"/>
        </w:rPr>
        <w:t xml:space="preserve">ogłoszenia </w:t>
      </w:r>
      <w:r w:rsidR="00D46CDB" w:rsidRPr="00D46CDB">
        <w:rPr>
          <w:rFonts w:cs="Arial"/>
          <w:b/>
          <w:color w:val="000000" w:themeColor="text1"/>
          <w:szCs w:val="20"/>
        </w:rPr>
        <w:t>niniejszego postępowania przez okres 24 miesięc</w:t>
      </w:r>
      <w:r w:rsidR="00D46CDB">
        <w:rPr>
          <w:rFonts w:cs="Arial"/>
          <w:b/>
          <w:color w:val="000000" w:themeColor="text1"/>
          <w:szCs w:val="20"/>
        </w:rPr>
        <w:t>y</w:t>
      </w:r>
      <w:r w:rsidR="000A0B02" w:rsidRPr="00EF2A3C">
        <w:rPr>
          <w:rFonts w:cs="Arial"/>
          <w:b/>
          <w:color w:val="000000" w:themeColor="text1"/>
          <w:szCs w:val="20"/>
        </w:rPr>
        <w:t xml:space="preserve"> </w:t>
      </w:r>
      <w:r w:rsidR="00AE5AB5" w:rsidRPr="00EF2A3C">
        <w:rPr>
          <w:rFonts w:cs="Arial"/>
          <w:b/>
          <w:color w:val="000000" w:themeColor="text1"/>
          <w:szCs w:val="20"/>
        </w:rPr>
        <w:t>lub do wyczerpania środków przeznaczonych na realizację zamówienia</w:t>
      </w:r>
      <w:r w:rsidR="001C0EC2" w:rsidRPr="00EF2A3C">
        <w:rPr>
          <w:rFonts w:cs="Arial"/>
          <w:b/>
          <w:color w:val="000000" w:themeColor="text1"/>
          <w:szCs w:val="20"/>
        </w:rPr>
        <w:t xml:space="preserve"> </w:t>
      </w:r>
      <w:r w:rsidRPr="00EF2A3C">
        <w:rPr>
          <w:rFonts w:cs="Arial"/>
          <w:b/>
          <w:color w:val="000000" w:themeColor="text1"/>
          <w:szCs w:val="20"/>
        </w:rPr>
        <w:t xml:space="preserve">w wysokości </w:t>
      </w:r>
      <w:r w:rsidR="00EF2A3C" w:rsidRPr="00EF2A3C">
        <w:rPr>
          <w:rFonts w:cs="Arial"/>
          <w:b/>
          <w:color w:val="000000" w:themeColor="text1"/>
          <w:szCs w:val="20"/>
        </w:rPr>
        <w:t xml:space="preserve">369 000,00 </w:t>
      </w:r>
      <w:r w:rsidRPr="00EF2A3C">
        <w:rPr>
          <w:rFonts w:cs="Arial"/>
          <w:b/>
          <w:color w:val="000000" w:themeColor="text1"/>
          <w:szCs w:val="20"/>
        </w:rPr>
        <w:t>zł (z podatkiem VAT), w zależności od tego, które z tych zdarzeń nastąpi wcześniej.</w:t>
      </w:r>
    </w:p>
    <w:p w14:paraId="198F90E7" w14:textId="77777777" w:rsidR="00162C95" w:rsidRPr="00011FB6" w:rsidRDefault="00162C95" w:rsidP="00CE36D5">
      <w:pPr>
        <w:pStyle w:val="Stopka"/>
        <w:numPr>
          <w:ilvl w:val="2"/>
          <w:numId w:val="14"/>
        </w:numPr>
        <w:tabs>
          <w:tab w:val="clear" w:pos="1077"/>
          <w:tab w:val="clear" w:pos="4536"/>
          <w:tab w:val="clear" w:pos="9072"/>
        </w:tabs>
        <w:ind w:left="896" w:hanging="539"/>
        <w:rPr>
          <w:rFonts w:cs="Arial"/>
          <w:b/>
          <w:szCs w:val="20"/>
          <w:u w:val="single"/>
        </w:rPr>
      </w:pPr>
      <w:r w:rsidRPr="00011FB6">
        <w:rPr>
          <w:rFonts w:cs="Arial"/>
          <w:szCs w:val="20"/>
        </w:rPr>
        <w:t xml:space="preserve">Zlecenia jednostkowe będą </w:t>
      </w:r>
      <w:r w:rsidR="00FE3D98" w:rsidRPr="00011FB6">
        <w:rPr>
          <w:rFonts w:cs="Arial"/>
          <w:szCs w:val="20"/>
        </w:rPr>
        <w:t xml:space="preserve">wysyłane </w:t>
      </w:r>
      <w:r w:rsidRPr="00011FB6">
        <w:rPr>
          <w:rFonts w:cs="Arial"/>
          <w:szCs w:val="20"/>
        </w:rPr>
        <w:t xml:space="preserve">Uczestnikom dynamicznego systemu zakupów w terminie do dnia zakończenia dynamicznego systemu zakupów lub do wyczerpania środków przeznaczonych przez Zamawiającego na realizację </w:t>
      </w:r>
      <w:r w:rsidR="007842BC" w:rsidRPr="00011FB6">
        <w:rPr>
          <w:rFonts w:cs="Arial"/>
          <w:szCs w:val="20"/>
        </w:rPr>
        <w:t>p</w:t>
      </w:r>
      <w:r w:rsidRPr="00011FB6">
        <w:rPr>
          <w:rFonts w:cs="Arial"/>
          <w:szCs w:val="20"/>
        </w:rPr>
        <w:t xml:space="preserve">rzedmiotu </w:t>
      </w:r>
      <w:r w:rsidR="007842BC" w:rsidRPr="00011FB6">
        <w:rPr>
          <w:rFonts w:cs="Arial"/>
          <w:szCs w:val="20"/>
        </w:rPr>
        <w:t>zamówienia</w:t>
      </w:r>
      <w:r w:rsidRPr="00011FB6">
        <w:rPr>
          <w:rFonts w:cs="Arial"/>
          <w:szCs w:val="20"/>
        </w:rPr>
        <w:t>, w zależności od tego, które z tych zdarzeń nastąpi wcześniej.</w:t>
      </w:r>
    </w:p>
    <w:p w14:paraId="33B6AFEE" w14:textId="77777777" w:rsidR="00162C95" w:rsidRPr="00011FB6" w:rsidRDefault="00162C95" w:rsidP="00CE36D5">
      <w:pPr>
        <w:pStyle w:val="Stopka"/>
        <w:numPr>
          <w:ilvl w:val="2"/>
          <w:numId w:val="14"/>
        </w:numPr>
        <w:tabs>
          <w:tab w:val="clear" w:pos="1077"/>
          <w:tab w:val="clear" w:pos="4536"/>
          <w:tab w:val="clear" w:pos="9072"/>
        </w:tabs>
        <w:ind w:left="896" w:hanging="539"/>
        <w:rPr>
          <w:rFonts w:cs="Arial"/>
          <w:b/>
          <w:szCs w:val="20"/>
          <w:u w:val="single"/>
        </w:rPr>
      </w:pPr>
      <w:r w:rsidRPr="00011FB6">
        <w:rPr>
          <w:rFonts w:cs="Arial"/>
          <w:szCs w:val="20"/>
        </w:rPr>
        <w:t>Uczestnik dynamicznego systemu zakupów może wystąpić z dynamicznego systemu zakupów na każdym jego etapie z zastrzeżeniem, że nie jest to możliwe:</w:t>
      </w:r>
    </w:p>
    <w:p w14:paraId="02881847" w14:textId="77777777" w:rsidR="00162C95" w:rsidRPr="00011FB6" w:rsidRDefault="00162C95" w:rsidP="005D323E">
      <w:pPr>
        <w:pStyle w:val="Stopka"/>
        <w:tabs>
          <w:tab w:val="clear" w:pos="4536"/>
          <w:tab w:val="clear" w:pos="9072"/>
        </w:tabs>
        <w:ind w:left="357" w:firstLine="539"/>
        <w:rPr>
          <w:rFonts w:cs="Arial"/>
          <w:szCs w:val="20"/>
        </w:rPr>
      </w:pPr>
      <w:r w:rsidRPr="00011FB6">
        <w:rPr>
          <w:rFonts w:cs="Arial"/>
          <w:szCs w:val="20"/>
        </w:rPr>
        <w:t xml:space="preserve">13.2.3.1 w okresie od złożenia oferty do otrzymania zawiadomienia o wyborze </w:t>
      </w:r>
      <w:r w:rsidRPr="00011FB6">
        <w:rPr>
          <w:rFonts w:cs="Arial"/>
          <w:szCs w:val="20"/>
        </w:rPr>
        <w:br/>
        <w:t xml:space="preserve">                         najkorzystniejszej oferty,</w:t>
      </w:r>
    </w:p>
    <w:p w14:paraId="3A1814F7" w14:textId="77777777" w:rsidR="00162C95" w:rsidRPr="00011FB6" w:rsidRDefault="00162C95" w:rsidP="006B64A8">
      <w:pPr>
        <w:pStyle w:val="Stopka"/>
        <w:tabs>
          <w:tab w:val="clear" w:pos="4536"/>
          <w:tab w:val="clear" w:pos="9072"/>
        </w:tabs>
        <w:ind w:left="1843" w:hanging="992"/>
        <w:rPr>
          <w:rFonts w:cs="Arial"/>
          <w:b/>
          <w:szCs w:val="20"/>
          <w:u w:val="single"/>
        </w:rPr>
      </w:pPr>
      <w:r w:rsidRPr="00011FB6">
        <w:rPr>
          <w:rFonts w:cs="Arial"/>
          <w:szCs w:val="20"/>
        </w:rPr>
        <w:t xml:space="preserve">13.2.3.2. w przypadku wyboru oferty Uczestnika dynamicznego systemu zakupów w okresie </w:t>
      </w:r>
      <w:r w:rsidRPr="00011FB6">
        <w:rPr>
          <w:rFonts w:cs="Arial"/>
          <w:szCs w:val="20"/>
        </w:rPr>
        <w:br/>
        <w:t xml:space="preserve"> od momentu otrzymania zawiadomienia o wyborze oferty jako najkorzystniejszej</w:t>
      </w:r>
      <w:r w:rsidR="006B64A8" w:rsidRPr="00011FB6">
        <w:rPr>
          <w:rFonts w:cs="Arial"/>
          <w:szCs w:val="20"/>
        </w:rPr>
        <w:t xml:space="preserve"> </w:t>
      </w:r>
      <w:r w:rsidRPr="00011FB6">
        <w:rPr>
          <w:rFonts w:cs="Arial"/>
          <w:szCs w:val="20"/>
        </w:rPr>
        <w:t>do   upływu terminu realizacji zlecenia jednostkowego.</w:t>
      </w:r>
    </w:p>
    <w:p w14:paraId="48E911E9" w14:textId="77777777" w:rsidR="00162C95" w:rsidRPr="00011FB6" w:rsidRDefault="00162C95" w:rsidP="00CE36D5">
      <w:pPr>
        <w:pStyle w:val="Stopka"/>
        <w:numPr>
          <w:ilvl w:val="2"/>
          <w:numId w:val="14"/>
        </w:numPr>
        <w:tabs>
          <w:tab w:val="clear" w:pos="1077"/>
          <w:tab w:val="clear" w:pos="4536"/>
          <w:tab w:val="clear" w:pos="9072"/>
        </w:tabs>
        <w:ind w:left="896" w:hanging="539"/>
        <w:rPr>
          <w:rFonts w:cs="Arial"/>
          <w:b/>
          <w:szCs w:val="20"/>
          <w:u w:val="single"/>
        </w:rPr>
      </w:pPr>
      <w:r w:rsidRPr="00011FB6">
        <w:rPr>
          <w:rFonts w:cs="Arial"/>
          <w:szCs w:val="20"/>
        </w:rPr>
        <w:t xml:space="preserve">Powiadomienie o wystąpieniu powinno jasno określać Przedmiot postępowania i jego numer. </w:t>
      </w:r>
      <w:r w:rsidR="005941C5" w:rsidRPr="00011FB6">
        <w:rPr>
          <w:rFonts w:cs="Arial"/>
          <w:szCs w:val="20"/>
        </w:rPr>
        <w:t xml:space="preserve">Wystąpienie musi być podpisane przez </w:t>
      </w:r>
      <w:r w:rsidR="005941C5" w:rsidRPr="00011FB6">
        <w:rPr>
          <w:rFonts w:cs="Arial"/>
          <w:bCs/>
          <w:szCs w:val="20"/>
        </w:rPr>
        <w:t xml:space="preserve">osobę/osoby uprawnioną/e do reprezentacji Uczestnika </w:t>
      </w:r>
      <w:r w:rsidR="005941C5" w:rsidRPr="00011FB6">
        <w:rPr>
          <w:rFonts w:cs="Arial"/>
          <w:szCs w:val="20"/>
        </w:rPr>
        <w:t>dynamicznego systemu zakupów</w:t>
      </w:r>
      <w:r w:rsidRPr="00011FB6">
        <w:rPr>
          <w:rFonts w:cs="Arial"/>
          <w:bCs/>
          <w:szCs w:val="20"/>
        </w:rPr>
        <w:t>. Wystąpienia z dynamicznego systemu zakupów może/mogą także dokonać pełnomocnik/</w:t>
      </w:r>
      <w:proofErr w:type="spellStart"/>
      <w:r w:rsidRPr="00011FB6">
        <w:rPr>
          <w:rFonts w:cs="Arial"/>
          <w:bCs/>
          <w:szCs w:val="20"/>
        </w:rPr>
        <w:t>cy</w:t>
      </w:r>
      <w:proofErr w:type="spellEnd"/>
      <w:r w:rsidRPr="00011FB6">
        <w:rPr>
          <w:rFonts w:cs="Arial"/>
          <w:bCs/>
          <w:szCs w:val="20"/>
        </w:rPr>
        <w:t xml:space="preserve"> należycie umocowany/i zgodnie z pkt </w:t>
      </w:r>
      <w:r w:rsidR="00FE3D98" w:rsidRPr="00011FB6">
        <w:rPr>
          <w:rFonts w:cs="Arial"/>
          <w:bCs/>
          <w:szCs w:val="20"/>
        </w:rPr>
        <w:t xml:space="preserve">6.3 i </w:t>
      </w:r>
      <w:r w:rsidRPr="00011FB6">
        <w:rPr>
          <w:rFonts w:cs="Arial"/>
          <w:bCs/>
          <w:szCs w:val="20"/>
        </w:rPr>
        <w:t>6.7. SWZ.</w:t>
      </w:r>
    </w:p>
    <w:p w14:paraId="306101BF" w14:textId="77777777" w:rsidR="005941C5" w:rsidRPr="00011FB6" w:rsidRDefault="00162C95" w:rsidP="00CE36D5">
      <w:pPr>
        <w:pStyle w:val="Stopka"/>
        <w:numPr>
          <w:ilvl w:val="2"/>
          <w:numId w:val="14"/>
        </w:numPr>
        <w:tabs>
          <w:tab w:val="clear" w:pos="1077"/>
          <w:tab w:val="clear" w:pos="4536"/>
          <w:tab w:val="clear" w:pos="9072"/>
        </w:tabs>
        <w:ind w:left="896" w:hanging="539"/>
        <w:rPr>
          <w:rFonts w:cs="Arial"/>
          <w:b/>
          <w:szCs w:val="20"/>
          <w:u w:val="single"/>
        </w:rPr>
      </w:pPr>
      <w:r w:rsidRPr="00011FB6">
        <w:rPr>
          <w:rFonts w:cs="Arial"/>
          <w:b/>
          <w:bCs/>
          <w:szCs w:val="20"/>
        </w:rPr>
        <w:t xml:space="preserve">Zamawiający zastrzega sobie prawo wykluczenia Uczestnika z </w:t>
      </w:r>
      <w:r w:rsidR="000B674E" w:rsidRPr="00011FB6">
        <w:rPr>
          <w:rFonts w:cs="Arial"/>
          <w:b/>
          <w:bCs/>
          <w:szCs w:val="20"/>
        </w:rPr>
        <w:t xml:space="preserve">Dynamicznego Systemu Zakupów </w:t>
      </w:r>
      <w:r w:rsidRPr="00011FB6">
        <w:rPr>
          <w:rFonts w:cs="Arial"/>
          <w:b/>
          <w:bCs/>
          <w:szCs w:val="20"/>
        </w:rPr>
        <w:t>z powodu nie wykonania lub nienależytego wykonywania Zlecenia jednostkowego</w:t>
      </w:r>
      <w:r w:rsidR="005941C5" w:rsidRPr="00011FB6">
        <w:rPr>
          <w:rFonts w:cs="Arial"/>
          <w:b/>
          <w:bCs/>
          <w:szCs w:val="20"/>
        </w:rPr>
        <w:t xml:space="preserve">. </w:t>
      </w:r>
    </w:p>
    <w:p w14:paraId="148CB7A8" w14:textId="77777777" w:rsidR="00162C95" w:rsidRPr="00F5359F" w:rsidRDefault="005941C5" w:rsidP="00CE36D5">
      <w:pPr>
        <w:pStyle w:val="Stopka"/>
        <w:numPr>
          <w:ilvl w:val="2"/>
          <w:numId w:val="14"/>
        </w:numPr>
        <w:tabs>
          <w:tab w:val="clear" w:pos="1077"/>
          <w:tab w:val="clear" w:pos="4536"/>
          <w:tab w:val="clear" w:pos="9072"/>
        </w:tabs>
        <w:ind w:left="896" w:hanging="539"/>
        <w:rPr>
          <w:rFonts w:cs="Arial"/>
          <w:b/>
          <w:szCs w:val="20"/>
          <w:u w:val="single"/>
        </w:rPr>
      </w:pPr>
      <w:r w:rsidRPr="00F5359F">
        <w:rPr>
          <w:rFonts w:cs="Arial"/>
          <w:b/>
          <w:bCs/>
          <w:szCs w:val="20"/>
        </w:rPr>
        <w:t>Zamawiający może wykluczyć Uczestnika z dynamicznego systemu zakupów</w:t>
      </w:r>
      <w:r w:rsidR="00162C95" w:rsidRPr="00F5359F">
        <w:rPr>
          <w:rFonts w:cs="Arial"/>
          <w:b/>
          <w:bCs/>
          <w:szCs w:val="20"/>
        </w:rPr>
        <w:t xml:space="preserve"> </w:t>
      </w:r>
      <w:r w:rsidR="0014742D" w:rsidRPr="00F5359F">
        <w:rPr>
          <w:rFonts w:cs="Arial"/>
          <w:b/>
          <w:bCs/>
          <w:szCs w:val="20"/>
        </w:rPr>
        <w:t xml:space="preserve">                </w:t>
      </w:r>
      <w:r w:rsidR="00162C95" w:rsidRPr="00F5359F">
        <w:rPr>
          <w:rFonts w:cs="Arial"/>
          <w:b/>
          <w:bCs/>
          <w:szCs w:val="20"/>
        </w:rPr>
        <w:t xml:space="preserve">z powodu pięciokrotnego nie złożenia </w:t>
      </w:r>
      <w:r w:rsidR="008E79FA" w:rsidRPr="00F5359F">
        <w:rPr>
          <w:rFonts w:cs="Arial"/>
          <w:b/>
          <w:bCs/>
          <w:szCs w:val="20"/>
        </w:rPr>
        <w:t>o</w:t>
      </w:r>
      <w:r w:rsidR="00162C95" w:rsidRPr="00F5359F">
        <w:rPr>
          <w:rFonts w:cs="Arial"/>
          <w:b/>
          <w:bCs/>
          <w:szCs w:val="20"/>
        </w:rPr>
        <w:t xml:space="preserve">ferty na Zapytanie </w:t>
      </w:r>
      <w:r w:rsidR="002A5F1A" w:rsidRPr="00F5359F">
        <w:rPr>
          <w:rFonts w:cs="Arial"/>
          <w:b/>
          <w:bCs/>
          <w:szCs w:val="20"/>
        </w:rPr>
        <w:t>o</w:t>
      </w:r>
      <w:r w:rsidR="00162C95" w:rsidRPr="00F5359F">
        <w:rPr>
          <w:rFonts w:cs="Arial"/>
          <w:b/>
          <w:bCs/>
          <w:szCs w:val="20"/>
        </w:rPr>
        <w:t>fertowe bądź złożenia oferty niepełnej na zapytanie ofertowe</w:t>
      </w:r>
      <w:r w:rsidR="00162C95" w:rsidRPr="00F5359F">
        <w:rPr>
          <w:rFonts w:cs="Arial"/>
          <w:b/>
          <w:szCs w:val="20"/>
        </w:rPr>
        <w:t>. Złożenie oferty częściowej lub wariantowej Zamawiający uzna za nie</w:t>
      </w:r>
      <w:r w:rsidR="002A5F1A" w:rsidRPr="00F5359F">
        <w:rPr>
          <w:rFonts w:cs="Arial"/>
          <w:b/>
          <w:szCs w:val="20"/>
        </w:rPr>
        <w:t xml:space="preserve">złożenie </w:t>
      </w:r>
      <w:r w:rsidR="008E79FA" w:rsidRPr="00F5359F">
        <w:rPr>
          <w:rFonts w:cs="Arial"/>
          <w:b/>
          <w:szCs w:val="20"/>
        </w:rPr>
        <w:t>o</w:t>
      </w:r>
      <w:r w:rsidR="002A5F1A" w:rsidRPr="00F5359F">
        <w:rPr>
          <w:rFonts w:cs="Arial"/>
          <w:b/>
          <w:szCs w:val="20"/>
        </w:rPr>
        <w:t>ferty na Zapytanie o</w:t>
      </w:r>
      <w:r w:rsidR="00162C95" w:rsidRPr="00F5359F">
        <w:rPr>
          <w:rFonts w:cs="Arial"/>
          <w:b/>
          <w:szCs w:val="20"/>
        </w:rPr>
        <w:t>fertowe</w:t>
      </w:r>
      <w:r w:rsidR="005C7366" w:rsidRPr="00F5359F">
        <w:rPr>
          <w:rFonts w:cs="Arial"/>
          <w:b/>
          <w:szCs w:val="20"/>
        </w:rPr>
        <w:t>.</w:t>
      </w:r>
    </w:p>
    <w:p w14:paraId="756E7581" w14:textId="77777777" w:rsidR="00162C95" w:rsidRPr="00F5359F" w:rsidRDefault="00162C95" w:rsidP="00CE36D5">
      <w:pPr>
        <w:pStyle w:val="Stopka"/>
        <w:numPr>
          <w:ilvl w:val="2"/>
          <w:numId w:val="14"/>
        </w:numPr>
        <w:tabs>
          <w:tab w:val="clear" w:pos="1077"/>
          <w:tab w:val="clear" w:pos="4536"/>
          <w:tab w:val="clear" w:pos="9072"/>
        </w:tabs>
        <w:ind w:left="896" w:hanging="539"/>
        <w:rPr>
          <w:rFonts w:cs="Arial"/>
          <w:b/>
          <w:szCs w:val="20"/>
          <w:u w:val="single"/>
        </w:rPr>
      </w:pPr>
      <w:r w:rsidRPr="00F5359F">
        <w:rPr>
          <w:rFonts w:cs="Arial"/>
          <w:szCs w:val="20"/>
        </w:rPr>
        <w:t>Zamawiający zastrzega sobie prawo do każdorazowego określenia terminu na złożenie</w:t>
      </w:r>
      <w:r w:rsidRPr="00F5359F">
        <w:rPr>
          <w:rFonts w:cs="Arial"/>
          <w:b/>
          <w:szCs w:val="20"/>
        </w:rPr>
        <w:t xml:space="preserve"> </w:t>
      </w:r>
      <w:r w:rsidRPr="00F5359F">
        <w:rPr>
          <w:rFonts w:cs="Arial"/>
          <w:szCs w:val="20"/>
        </w:rPr>
        <w:t xml:space="preserve">Oferty w Zapytaniu </w:t>
      </w:r>
      <w:r w:rsidR="002A5F1A" w:rsidRPr="00F5359F">
        <w:rPr>
          <w:rFonts w:cs="Arial"/>
          <w:szCs w:val="20"/>
        </w:rPr>
        <w:t>o</w:t>
      </w:r>
      <w:r w:rsidRPr="00F5359F">
        <w:rPr>
          <w:rFonts w:cs="Arial"/>
          <w:szCs w:val="20"/>
        </w:rPr>
        <w:t>fertowym. Termin, o którym mowa w zdaniu poprzedzającym nie może być krótszy niż</w:t>
      </w:r>
      <w:r w:rsidRPr="00F5359F">
        <w:rPr>
          <w:rFonts w:cs="Arial"/>
          <w:b/>
          <w:szCs w:val="20"/>
        </w:rPr>
        <w:t xml:space="preserve"> </w:t>
      </w:r>
      <w:r w:rsidR="005C7366" w:rsidRPr="00F5359F">
        <w:rPr>
          <w:rFonts w:cs="Arial"/>
          <w:b/>
          <w:szCs w:val="20"/>
        </w:rPr>
        <w:t xml:space="preserve">2 </w:t>
      </w:r>
      <w:r w:rsidRPr="00F5359F">
        <w:rPr>
          <w:rFonts w:cs="Arial"/>
          <w:b/>
          <w:szCs w:val="20"/>
        </w:rPr>
        <w:t>d</w:t>
      </w:r>
      <w:r w:rsidR="005C7366" w:rsidRPr="00F5359F">
        <w:rPr>
          <w:rFonts w:cs="Arial"/>
          <w:b/>
          <w:szCs w:val="20"/>
        </w:rPr>
        <w:t>ni</w:t>
      </w:r>
      <w:r w:rsidRPr="00F5359F">
        <w:rPr>
          <w:rFonts w:cs="Arial"/>
          <w:b/>
          <w:szCs w:val="20"/>
        </w:rPr>
        <w:t xml:space="preserve"> robocz</w:t>
      </w:r>
      <w:r w:rsidR="005C7366" w:rsidRPr="00F5359F">
        <w:rPr>
          <w:rFonts w:cs="Arial"/>
          <w:b/>
          <w:szCs w:val="20"/>
        </w:rPr>
        <w:t>e</w:t>
      </w:r>
      <w:r w:rsidRPr="00F5359F">
        <w:rPr>
          <w:rFonts w:cs="Arial"/>
          <w:b/>
          <w:szCs w:val="20"/>
        </w:rPr>
        <w:t>.</w:t>
      </w:r>
    </w:p>
    <w:p w14:paraId="299ECF06" w14:textId="77777777" w:rsidR="00162C95" w:rsidRPr="00011FB6" w:rsidRDefault="00162C95" w:rsidP="00CE36D5">
      <w:pPr>
        <w:pStyle w:val="Stopka"/>
        <w:numPr>
          <w:ilvl w:val="2"/>
          <w:numId w:val="14"/>
        </w:numPr>
        <w:tabs>
          <w:tab w:val="clear" w:pos="1077"/>
          <w:tab w:val="clear" w:pos="4536"/>
          <w:tab w:val="clear" w:pos="9072"/>
        </w:tabs>
        <w:ind w:left="896" w:hanging="539"/>
        <w:rPr>
          <w:rFonts w:cs="Arial"/>
          <w:b/>
          <w:szCs w:val="20"/>
          <w:u w:val="single"/>
        </w:rPr>
      </w:pPr>
      <w:r w:rsidRPr="00011FB6">
        <w:rPr>
          <w:rFonts w:cs="Arial"/>
          <w:bCs/>
          <w:szCs w:val="20"/>
        </w:rPr>
        <w:t xml:space="preserve">Oferty poszczególnych Uczestników dynamicznego systemu zakupów powinny spełniać wszelkie warunki zastrzeżone przez Zamawiającego w Zapytaniu </w:t>
      </w:r>
      <w:r w:rsidR="002A5F1A" w:rsidRPr="00011FB6">
        <w:rPr>
          <w:rFonts w:cs="Arial"/>
          <w:bCs/>
          <w:szCs w:val="20"/>
        </w:rPr>
        <w:t>o</w:t>
      </w:r>
      <w:r w:rsidRPr="00011FB6">
        <w:rPr>
          <w:rFonts w:cs="Arial"/>
          <w:bCs/>
          <w:szCs w:val="20"/>
        </w:rPr>
        <w:t xml:space="preserve">fertowym. W przypadku nie spełnienia przez najkorzystniejszą Ofertę warunków wskazanych w zdaniu poprzedzającym, Zamawiający wybierze najkorzystniejszą Ofertę spośród pozostałych </w:t>
      </w:r>
      <w:r w:rsidR="002A5F1A" w:rsidRPr="00011FB6">
        <w:rPr>
          <w:rFonts w:cs="Arial"/>
          <w:bCs/>
          <w:szCs w:val="20"/>
        </w:rPr>
        <w:t>o</w:t>
      </w:r>
      <w:r w:rsidRPr="00011FB6">
        <w:rPr>
          <w:rFonts w:cs="Arial"/>
          <w:bCs/>
          <w:szCs w:val="20"/>
        </w:rPr>
        <w:t>fert</w:t>
      </w:r>
      <w:r w:rsidRPr="00011FB6">
        <w:rPr>
          <w:rFonts w:cs="Arial"/>
          <w:szCs w:val="20"/>
        </w:rPr>
        <w:t>.</w:t>
      </w:r>
    </w:p>
    <w:p w14:paraId="4C78E814" w14:textId="77777777" w:rsidR="00BD6594" w:rsidRPr="0031203E" w:rsidRDefault="00BD6594" w:rsidP="00CE36D5">
      <w:pPr>
        <w:pStyle w:val="Stopka"/>
        <w:numPr>
          <w:ilvl w:val="2"/>
          <w:numId w:val="14"/>
        </w:numPr>
        <w:tabs>
          <w:tab w:val="clear" w:pos="1077"/>
          <w:tab w:val="clear" w:pos="4536"/>
          <w:tab w:val="clear" w:pos="9072"/>
        </w:tabs>
        <w:ind w:left="896" w:hanging="539"/>
        <w:rPr>
          <w:rFonts w:cs="Arial"/>
          <w:b/>
          <w:szCs w:val="20"/>
          <w:u w:val="single"/>
        </w:rPr>
      </w:pPr>
      <w:r w:rsidRPr="00011FB6">
        <w:rPr>
          <w:rFonts w:cs="Arial"/>
        </w:rPr>
        <w:t>Ofertę należy złożyć za pośrednictwem Platformy</w:t>
      </w:r>
      <w:r w:rsidRPr="00011FB6">
        <w:rPr>
          <w:rFonts w:cs="Arial"/>
          <w:szCs w:val="20"/>
        </w:rPr>
        <w:t xml:space="preserve"> zakupowej Spółki poprzez zapisanie jej w systemie przez uprawnionego pracownika Wykonawcy, lub jeśli tego wymaga Zamawiający, ofertę </w:t>
      </w:r>
      <w:r w:rsidRPr="00011FB6">
        <w:rPr>
          <w:rFonts w:cs="Arial"/>
        </w:rPr>
        <w:t>należy złożyć w formie skanu wszystkich wymaganych dokumentów, z zastosowaniem Platformy zakupowej Spółki, (w terminie w niej określonym), pod rygorem nie rozpatrzenia oferty wniesionej po tym terminie, bez względu na przyczyny opóźnienia</w:t>
      </w:r>
      <w:r w:rsidR="0031203E">
        <w:rPr>
          <w:rFonts w:cs="Arial"/>
        </w:rPr>
        <w:t>.</w:t>
      </w:r>
    </w:p>
    <w:p w14:paraId="556C2B5E" w14:textId="77777777" w:rsidR="00162C95" w:rsidRPr="0031203E" w:rsidRDefault="00162C95" w:rsidP="0031203E">
      <w:pPr>
        <w:pStyle w:val="Stopka"/>
        <w:numPr>
          <w:ilvl w:val="2"/>
          <w:numId w:val="14"/>
        </w:numPr>
        <w:tabs>
          <w:tab w:val="clear" w:pos="1077"/>
          <w:tab w:val="clear" w:pos="4536"/>
          <w:tab w:val="clear" w:pos="9072"/>
        </w:tabs>
        <w:ind w:left="896" w:hanging="539"/>
        <w:rPr>
          <w:rFonts w:cs="Arial"/>
          <w:b/>
          <w:szCs w:val="20"/>
          <w:u w:val="single"/>
        </w:rPr>
      </w:pPr>
      <w:r w:rsidRPr="0031203E">
        <w:rPr>
          <w:rFonts w:cs="Arial"/>
          <w:b/>
          <w:bCs/>
          <w:szCs w:val="20"/>
        </w:rPr>
        <w:t>Termin związania ofertą</w:t>
      </w:r>
      <w:r w:rsidRPr="0031203E">
        <w:rPr>
          <w:rFonts w:cs="Arial"/>
          <w:szCs w:val="20"/>
        </w:rPr>
        <w:t xml:space="preserve"> wynosić będzie </w:t>
      </w:r>
      <w:r w:rsidRPr="0031203E">
        <w:rPr>
          <w:rFonts w:cs="Arial"/>
          <w:b/>
          <w:bCs/>
          <w:szCs w:val="20"/>
        </w:rPr>
        <w:t>1</w:t>
      </w:r>
      <w:r w:rsidR="00934E8B">
        <w:rPr>
          <w:rFonts w:cs="Arial"/>
          <w:b/>
          <w:bCs/>
          <w:szCs w:val="20"/>
        </w:rPr>
        <w:t>4</w:t>
      </w:r>
      <w:r w:rsidRPr="0031203E">
        <w:rPr>
          <w:rFonts w:cs="Arial"/>
          <w:szCs w:val="20"/>
        </w:rPr>
        <w:t xml:space="preserve"> </w:t>
      </w:r>
      <w:r w:rsidRPr="0031203E">
        <w:rPr>
          <w:rFonts w:cs="Arial"/>
          <w:b/>
          <w:szCs w:val="20"/>
        </w:rPr>
        <w:t>dni roboczych</w:t>
      </w:r>
      <w:r w:rsidRPr="0031203E">
        <w:rPr>
          <w:rFonts w:cs="Arial"/>
          <w:szCs w:val="20"/>
        </w:rPr>
        <w:t xml:space="preserve"> od dnia wyznaczonego przez Zamawiającego jako dzień składania ofert.</w:t>
      </w:r>
    </w:p>
    <w:p w14:paraId="31C8A8C4" w14:textId="77777777" w:rsidR="00162C95" w:rsidRPr="00011FB6" w:rsidRDefault="00162C95" w:rsidP="00CE36D5">
      <w:pPr>
        <w:pStyle w:val="Stopka"/>
        <w:numPr>
          <w:ilvl w:val="2"/>
          <w:numId w:val="14"/>
        </w:numPr>
        <w:tabs>
          <w:tab w:val="clear" w:pos="1077"/>
          <w:tab w:val="clear" w:pos="4536"/>
          <w:tab w:val="clear" w:pos="9072"/>
        </w:tabs>
        <w:ind w:left="896" w:hanging="539"/>
        <w:rPr>
          <w:rFonts w:cs="Arial"/>
          <w:b/>
          <w:szCs w:val="20"/>
          <w:u w:val="single"/>
        </w:rPr>
      </w:pPr>
      <w:r w:rsidRPr="00934E8B">
        <w:rPr>
          <w:rFonts w:cs="Arial"/>
          <w:b/>
          <w:szCs w:val="20"/>
        </w:rPr>
        <w:t>Nie dopuszcza się składania</w:t>
      </w:r>
      <w:r w:rsidRPr="00011FB6">
        <w:rPr>
          <w:rFonts w:cs="Arial"/>
          <w:szCs w:val="20"/>
        </w:rPr>
        <w:t xml:space="preserve"> </w:t>
      </w:r>
      <w:r w:rsidRPr="00011FB6">
        <w:rPr>
          <w:rFonts w:cs="Arial"/>
          <w:b/>
          <w:szCs w:val="20"/>
        </w:rPr>
        <w:t>ofert częściowych</w:t>
      </w:r>
      <w:r w:rsidR="00153481" w:rsidRPr="00011FB6">
        <w:rPr>
          <w:rFonts w:cs="Arial"/>
          <w:b/>
          <w:szCs w:val="20"/>
        </w:rPr>
        <w:t xml:space="preserve">. Nie dopuszcza się składania ofert </w:t>
      </w:r>
      <w:r w:rsidRPr="00011FB6">
        <w:rPr>
          <w:rFonts w:cs="Arial"/>
          <w:b/>
          <w:szCs w:val="20"/>
        </w:rPr>
        <w:t>wariantowych</w:t>
      </w:r>
      <w:r w:rsidRPr="00011FB6">
        <w:rPr>
          <w:rFonts w:cs="Arial"/>
          <w:szCs w:val="20"/>
        </w:rPr>
        <w:t>.</w:t>
      </w:r>
    </w:p>
    <w:p w14:paraId="79FF2517" w14:textId="77777777" w:rsidR="00162C95" w:rsidRPr="00011FB6" w:rsidRDefault="00162C95" w:rsidP="00CE36D5">
      <w:pPr>
        <w:pStyle w:val="Stopka"/>
        <w:numPr>
          <w:ilvl w:val="2"/>
          <w:numId w:val="14"/>
        </w:numPr>
        <w:tabs>
          <w:tab w:val="clear" w:pos="1077"/>
          <w:tab w:val="clear" w:pos="4536"/>
          <w:tab w:val="clear" w:pos="9072"/>
          <w:tab w:val="left" w:pos="1134"/>
        </w:tabs>
        <w:ind w:left="896" w:hanging="539"/>
        <w:rPr>
          <w:rFonts w:cs="Arial"/>
          <w:szCs w:val="20"/>
        </w:rPr>
      </w:pPr>
      <w:r w:rsidRPr="00011FB6">
        <w:rPr>
          <w:rFonts w:cs="Arial"/>
          <w:szCs w:val="20"/>
        </w:rPr>
        <w:t xml:space="preserve">Przy ocenie </w:t>
      </w:r>
      <w:r w:rsidR="002A5F1A" w:rsidRPr="00011FB6">
        <w:rPr>
          <w:rFonts w:cs="Arial"/>
          <w:szCs w:val="20"/>
        </w:rPr>
        <w:t>o</w:t>
      </w:r>
      <w:r w:rsidRPr="00011FB6">
        <w:rPr>
          <w:rFonts w:cs="Arial"/>
          <w:szCs w:val="20"/>
        </w:rPr>
        <w:t>fert Zamawiający będzie oceniał oferty wg kryterium</w:t>
      </w:r>
      <w:r w:rsidR="00153481" w:rsidRPr="00011FB6">
        <w:rPr>
          <w:rFonts w:cs="Arial"/>
          <w:szCs w:val="20"/>
        </w:rPr>
        <w:t xml:space="preserve"> wskazanego w Platformie zakupowej Spółki.</w:t>
      </w:r>
    </w:p>
    <w:p w14:paraId="4C3EE4E8" w14:textId="77777777" w:rsidR="00BD6594" w:rsidRPr="00011FB6" w:rsidRDefault="00BD6594" w:rsidP="00CE36D5">
      <w:pPr>
        <w:pStyle w:val="Stopka"/>
        <w:numPr>
          <w:ilvl w:val="2"/>
          <w:numId w:val="14"/>
        </w:numPr>
        <w:tabs>
          <w:tab w:val="clear" w:pos="1077"/>
          <w:tab w:val="clear" w:pos="4536"/>
          <w:tab w:val="clear" w:pos="9072"/>
          <w:tab w:val="left" w:pos="1134"/>
        </w:tabs>
        <w:ind w:left="896" w:hanging="539"/>
        <w:rPr>
          <w:rFonts w:cs="Arial"/>
          <w:szCs w:val="20"/>
        </w:rPr>
      </w:pPr>
      <w:r w:rsidRPr="00011FB6">
        <w:rPr>
          <w:rFonts w:cs="Arial"/>
          <w:szCs w:val="20"/>
        </w:rPr>
        <w:t>Otwarcie ofert odbywa się automatycznie w wyznaczonym terminie na Platformie zakupowej spółki</w:t>
      </w:r>
      <w:r w:rsidR="00E81EF6" w:rsidRPr="00011FB6">
        <w:rPr>
          <w:rFonts w:cs="Arial"/>
          <w:szCs w:val="20"/>
        </w:rPr>
        <w:t>.</w:t>
      </w:r>
    </w:p>
    <w:p w14:paraId="23E0745F" w14:textId="77777777" w:rsidR="00162C95" w:rsidRPr="006F4BF4" w:rsidRDefault="00542DD1" w:rsidP="006F4BF4">
      <w:pPr>
        <w:pStyle w:val="Stopka"/>
        <w:numPr>
          <w:ilvl w:val="2"/>
          <w:numId w:val="14"/>
        </w:numPr>
        <w:tabs>
          <w:tab w:val="clear" w:pos="1077"/>
          <w:tab w:val="clear" w:pos="4536"/>
          <w:tab w:val="clear" w:pos="9072"/>
          <w:tab w:val="left" w:pos="1134"/>
        </w:tabs>
        <w:ind w:left="896" w:hanging="539"/>
        <w:rPr>
          <w:rFonts w:cs="Arial"/>
          <w:szCs w:val="20"/>
        </w:rPr>
      </w:pPr>
      <w:r w:rsidRPr="00011FB6">
        <w:rPr>
          <w:rFonts w:cs="Arial"/>
          <w:szCs w:val="20"/>
        </w:rPr>
        <w:t xml:space="preserve">Zamawiający zastrzega sobie prawo określenia terminu wykonania Zlecenia jednostkowego, każdorazowo przy kierowaniu Zapytania </w:t>
      </w:r>
      <w:r w:rsidR="002A5F1A" w:rsidRPr="00011FB6">
        <w:rPr>
          <w:rFonts w:cs="Arial"/>
          <w:szCs w:val="20"/>
        </w:rPr>
        <w:t>o</w:t>
      </w:r>
      <w:r w:rsidRPr="00011FB6">
        <w:rPr>
          <w:rFonts w:cs="Arial"/>
          <w:szCs w:val="20"/>
        </w:rPr>
        <w:t>fertowego.</w:t>
      </w:r>
    </w:p>
    <w:p w14:paraId="74DD1D0D" w14:textId="77777777" w:rsidR="008E79FA" w:rsidRPr="00011FB6" w:rsidRDefault="00162C95" w:rsidP="006F4BF4">
      <w:pPr>
        <w:pStyle w:val="Stopka"/>
        <w:numPr>
          <w:ilvl w:val="2"/>
          <w:numId w:val="14"/>
        </w:numPr>
        <w:tabs>
          <w:tab w:val="clear" w:pos="1077"/>
          <w:tab w:val="clear" w:pos="4536"/>
          <w:tab w:val="clear" w:pos="9072"/>
          <w:tab w:val="left" w:pos="1134"/>
        </w:tabs>
        <w:ind w:left="896" w:hanging="539"/>
        <w:rPr>
          <w:rFonts w:cs="Arial"/>
          <w:b/>
          <w:bCs/>
          <w:szCs w:val="20"/>
          <w:u w:val="single"/>
        </w:rPr>
      </w:pPr>
      <w:r w:rsidRPr="00011FB6">
        <w:rPr>
          <w:rFonts w:cs="Arial"/>
          <w:szCs w:val="20"/>
        </w:rPr>
        <w:t xml:space="preserve">Jeżeli Wykonawca zlecenia jednostkowego, przedstawił nieprawdziwe dane, uchyla się od realizacji Zlecenia jednostkowego, Zamawiający </w:t>
      </w:r>
      <w:r w:rsidR="00991A69" w:rsidRPr="00011FB6">
        <w:rPr>
          <w:rFonts w:cs="Arial"/>
          <w:szCs w:val="20"/>
        </w:rPr>
        <w:t xml:space="preserve">może </w:t>
      </w:r>
      <w:r w:rsidRPr="00011FB6">
        <w:rPr>
          <w:rFonts w:cs="Arial"/>
          <w:szCs w:val="20"/>
        </w:rPr>
        <w:t>wyb</w:t>
      </w:r>
      <w:r w:rsidR="00991A69" w:rsidRPr="00011FB6">
        <w:rPr>
          <w:rFonts w:cs="Arial"/>
          <w:szCs w:val="20"/>
        </w:rPr>
        <w:t>rać</w:t>
      </w:r>
      <w:r w:rsidRPr="00011FB6">
        <w:rPr>
          <w:rFonts w:cs="Arial"/>
          <w:szCs w:val="20"/>
        </w:rPr>
        <w:t xml:space="preserve"> </w:t>
      </w:r>
      <w:r w:rsidR="002A5F1A" w:rsidRPr="00011FB6">
        <w:rPr>
          <w:rFonts w:cs="Arial"/>
          <w:szCs w:val="20"/>
        </w:rPr>
        <w:t>o</w:t>
      </w:r>
      <w:r w:rsidRPr="00011FB6">
        <w:rPr>
          <w:rFonts w:cs="Arial"/>
          <w:szCs w:val="20"/>
        </w:rPr>
        <w:t xml:space="preserve">fertę najkorzystniejszą spośród pozostałych </w:t>
      </w:r>
      <w:r w:rsidR="002A5F1A" w:rsidRPr="00011FB6">
        <w:rPr>
          <w:rFonts w:cs="Arial"/>
          <w:szCs w:val="20"/>
        </w:rPr>
        <w:t>o</w:t>
      </w:r>
      <w:r w:rsidRPr="00011FB6">
        <w:rPr>
          <w:rFonts w:cs="Arial"/>
          <w:szCs w:val="20"/>
        </w:rPr>
        <w:t>fert.</w:t>
      </w:r>
    </w:p>
    <w:p w14:paraId="61B072EF" w14:textId="77777777" w:rsidR="00162C95" w:rsidRPr="0034656D" w:rsidRDefault="00162C95" w:rsidP="006F4BF4">
      <w:pPr>
        <w:pStyle w:val="Stopka"/>
        <w:numPr>
          <w:ilvl w:val="2"/>
          <w:numId w:val="14"/>
        </w:numPr>
        <w:tabs>
          <w:tab w:val="clear" w:pos="1077"/>
          <w:tab w:val="clear" w:pos="4536"/>
          <w:tab w:val="clear" w:pos="9072"/>
          <w:tab w:val="left" w:pos="1134"/>
        </w:tabs>
        <w:ind w:left="896" w:hanging="539"/>
        <w:rPr>
          <w:rFonts w:cs="Arial"/>
          <w:b/>
          <w:bCs/>
          <w:szCs w:val="20"/>
          <w:u w:val="single"/>
        </w:rPr>
      </w:pPr>
      <w:r w:rsidRPr="00011FB6">
        <w:rPr>
          <w:rFonts w:cs="Arial"/>
          <w:szCs w:val="20"/>
        </w:rPr>
        <w:t xml:space="preserve">Jeżeli nie można dokonać wyboru </w:t>
      </w:r>
      <w:r w:rsidR="002A5F1A" w:rsidRPr="00011FB6">
        <w:rPr>
          <w:rFonts w:cs="Arial"/>
          <w:szCs w:val="20"/>
        </w:rPr>
        <w:t>o</w:t>
      </w:r>
      <w:r w:rsidRPr="00011FB6">
        <w:rPr>
          <w:rFonts w:cs="Arial"/>
          <w:szCs w:val="20"/>
        </w:rPr>
        <w:t xml:space="preserve">ferty najkorzystniejszej ze względu na to, że na Zapytanie </w:t>
      </w:r>
      <w:r w:rsidR="002A5F1A" w:rsidRPr="00011FB6">
        <w:rPr>
          <w:rFonts w:cs="Arial"/>
          <w:szCs w:val="20"/>
        </w:rPr>
        <w:t>o</w:t>
      </w:r>
      <w:r w:rsidRPr="00011FB6">
        <w:rPr>
          <w:rFonts w:cs="Arial"/>
          <w:szCs w:val="20"/>
        </w:rPr>
        <w:t xml:space="preserve">fertowe zostały złożone </w:t>
      </w:r>
      <w:r w:rsidR="002A5F1A" w:rsidRPr="00011FB6">
        <w:rPr>
          <w:rFonts w:cs="Arial"/>
          <w:szCs w:val="20"/>
        </w:rPr>
        <w:t>o</w:t>
      </w:r>
      <w:r w:rsidRPr="00011FB6">
        <w:rPr>
          <w:rFonts w:cs="Arial"/>
          <w:szCs w:val="20"/>
        </w:rPr>
        <w:t xml:space="preserve">ferty o takiej samej cenie, Zamawiający wezwie Uczestników </w:t>
      </w:r>
      <w:r w:rsidRPr="00011FB6">
        <w:rPr>
          <w:rFonts w:cs="Arial"/>
          <w:szCs w:val="20"/>
        </w:rPr>
        <w:lastRenderedPageBreak/>
        <w:t xml:space="preserve">dynamicznego systemu zakupów, którzy złożyli te </w:t>
      </w:r>
      <w:r w:rsidR="002A5F1A" w:rsidRPr="00011FB6">
        <w:rPr>
          <w:rFonts w:cs="Arial"/>
          <w:szCs w:val="20"/>
        </w:rPr>
        <w:t>o</w:t>
      </w:r>
      <w:r w:rsidRPr="00011FB6">
        <w:rPr>
          <w:rFonts w:cs="Arial"/>
          <w:szCs w:val="20"/>
        </w:rPr>
        <w:t xml:space="preserve">ferty, do złożenia w terminie określonym przez Zamawiającego ofert dodatkowych. Uczestnicy dynamicznego systemu, którzy złożyli </w:t>
      </w:r>
      <w:r w:rsidR="002A5F1A" w:rsidRPr="00011FB6">
        <w:rPr>
          <w:rFonts w:cs="Arial"/>
          <w:szCs w:val="20"/>
        </w:rPr>
        <w:t>o</w:t>
      </w:r>
      <w:r w:rsidRPr="00011FB6">
        <w:rPr>
          <w:rFonts w:cs="Arial"/>
          <w:szCs w:val="20"/>
        </w:rPr>
        <w:t xml:space="preserve">ferty o tej samej cenie składając oferty dodatkowe nie mogą zaoferować cen wyższych niż wskazane w złożonych poprzednio </w:t>
      </w:r>
      <w:r w:rsidR="002A5F1A" w:rsidRPr="00011FB6">
        <w:rPr>
          <w:rFonts w:cs="Arial"/>
          <w:szCs w:val="20"/>
        </w:rPr>
        <w:t>o</w:t>
      </w:r>
      <w:r w:rsidRPr="00011FB6">
        <w:rPr>
          <w:rFonts w:cs="Arial"/>
          <w:szCs w:val="20"/>
        </w:rPr>
        <w:t xml:space="preserve">fertach. Jeżeli oferty dodatkowe będą zawierały ponownie taką samą cenę, Zamawiający zmodyfikuje Zapytanie </w:t>
      </w:r>
      <w:r w:rsidR="002A5F1A" w:rsidRPr="00011FB6">
        <w:rPr>
          <w:rFonts w:cs="Arial"/>
          <w:szCs w:val="20"/>
        </w:rPr>
        <w:t>o</w:t>
      </w:r>
      <w:r w:rsidRPr="00011FB6">
        <w:rPr>
          <w:rFonts w:cs="Arial"/>
          <w:szCs w:val="20"/>
        </w:rPr>
        <w:t xml:space="preserve">fertowe i ponownie prześle je do wszystkich Uczestników dynamicznego systemu. Do ofert dodatkowych odpowiednie zastosowanie znajdują postanowienia dotyczące </w:t>
      </w:r>
      <w:r w:rsidR="002A5F1A" w:rsidRPr="00011FB6">
        <w:rPr>
          <w:rFonts w:cs="Arial"/>
          <w:szCs w:val="20"/>
        </w:rPr>
        <w:t>o</w:t>
      </w:r>
      <w:r w:rsidRPr="00011FB6">
        <w:rPr>
          <w:rFonts w:cs="Arial"/>
          <w:szCs w:val="20"/>
        </w:rPr>
        <w:t>ferty.</w:t>
      </w:r>
    </w:p>
    <w:p w14:paraId="4936145D" w14:textId="77777777" w:rsidR="009C5B66" w:rsidRPr="00011FB6" w:rsidRDefault="009C5B66" w:rsidP="006F4BF4">
      <w:pPr>
        <w:pStyle w:val="Stopka"/>
        <w:numPr>
          <w:ilvl w:val="2"/>
          <w:numId w:val="14"/>
        </w:numPr>
        <w:tabs>
          <w:tab w:val="clear" w:pos="1077"/>
          <w:tab w:val="clear" w:pos="4536"/>
          <w:tab w:val="clear" w:pos="9072"/>
          <w:tab w:val="left" w:pos="1134"/>
        </w:tabs>
        <w:ind w:left="896" w:hanging="539"/>
        <w:rPr>
          <w:rFonts w:cs="Arial"/>
          <w:b/>
          <w:bCs/>
          <w:szCs w:val="20"/>
          <w:u w:val="single"/>
        </w:rPr>
      </w:pPr>
      <w:r w:rsidRPr="00FB00DC">
        <w:rPr>
          <w:rFonts w:cs="Arial"/>
          <w:szCs w:val="20"/>
        </w:rPr>
        <w:t xml:space="preserve">Oferty złożone przez Wykonawców w poprzednich etapach danego zapytania ofertowego pozostają wiążące w przypadku, jeśli Wykonawca nie złoży oferty </w:t>
      </w:r>
      <w:r>
        <w:rPr>
          <w:rFonts w:cs="Arial"/>
          <w:szCs w:val="20"/>
        </w:rPr>
        <w:br/>
      </w:r>
      <w:r w:rsidRPr="00FB00DC">
        <w:rPr>
          <w:rFonts w:cs="Arial"/>
          <w:szCs w:val="20"/>
        </w:rPr>
        <w:t>w kolejnym etapie.</w:t>
      </w:r>
    </w:p>
    <w:p w14:paraId="3AB80FF3" w14:textId="77777777" w:rsidR="009C53EA" w:rsidRPr="00011FB6" w:rsidRDefault="009C53EA" w:rsidP="006F4BF4">
      <w:pPr>
        <w:pStyle w:val="Stopka"/>
        <w:numPr>
          <w:ilvl w:val="2"/>
          <w:numId w:val="14"/>
        </w:numPr>
        <w:tabs>
          <w:tab w:val="clear" w:pos="1077"/>
          <w:tab w:val="clear" w:pos="4536"/>
          <w:tab w:val="clear" w:pos="9072"/>
          <w:tab w:val="left" w:pos="1134"/>
        </w:tabs>
        <w:ind w:left="896" w:hanging="539"/>
        <w:rPr>
          <w:rFonts w:cs="Arial"/>
          <w:b/>
          <w:bCs/>
          <w:szCs w:val="20"/>
          <w:u w:val="single"/>
        </w:rPr>
      </w:pPr>
      <w:r w:rsidRPr="00011FB6">
        <w:rPr>
          <w:rFonts w:cs="Arial"/>
          <w:szCs w:val="20"/>
        </w:rPr>
        <w:t xml:space="preserve">Zamawiający informuje o udzieleniu zlecenia jednostkowego wszystkich wykonawców, którzy złożyli oferty </w:t>
      </w:r>
      <w:r w:rsidR="00F676B4" w:rsidRPr="00011FB6">
        <w:rPr>
          <w:rFonts w:cs="Arial"/>
          <w:szCs w:val="20"/>
        </w:rPr>
        <w:t xml:space="preserve">za pośrednictwem Platformy zakupowej Spółki. </w:t>
      </w:r>
    </w:p>
    <w:p w14:paraId="4248A0CA" w14:textId="77777777" w:rsidR="008339B9" w:rsidRPr="00011FB6" w:rsidRDefault="008339B9" w:rsidP="003C785B">
      <w:pPr>
        <w:pStyle w:val="Stopka"/>
        <w:tabs>
          <w:tab w:val="clear" w:pos="4536"/>
          <w:tab w:val="clear" w:pos="9072"/>
        </w:tabs>
        <w:rPr>
          <w:rFonts w:cs="Arial"/>
          <w:szCs w:val="20"/>
        </w:rPr>
      </w:pPr>
    </w:p>
    <w:p w14:paraId="774D321B" w14:textId="77777777" w:rsidR="00162C95" w:rsidRPr="00011FB6" w:rsidRDefault="00162C95" w:rsidP="00B14591">
      <w:pPr>
        <w:pStyle w:val="Stopka"/>
        <w:numPr>
          <w:ilvl w:val="0"/>
          <w:numId w:val="19"/>
        </w:numPr>
        <w:tabs>
          <w:tab w:val="clear" w:pos="4536"/>
          <w:tab w:val="clear" w:pos="9072"/>
        </w:tabs>
        <w:rPr>
          <w:rFonts w:cs="Arial"/>
          <w:b/>
          <w:szCs w:val="20"/>
          <w:u w:val="single"/>
        </w:rPr>
      </w:pPr>
      <w:r w:rsidRPr="00011FB6">
        <w:rPr>
          <w:rFonts w:cs="Arial"/>
          <w:b/>
          <w:szCs w:val="20"/>
          <w:u w:val="single"/>
        </w:rPr>
        <w:t>SPOSÓB OBLICZANIA CENY OFERTY</w:t>
      </w:r>
    </w:p>
    <w:p w14:paraId="67883602" w14:textId="77777777" w:rsidR="00162C95" w:rsidRPr="00011FB6" w:rsidRDefault="00162C95" w:rsidP="00B14591">
      <w:pPr>
        <w:pStyle w:val="Stopka"/>
        <w:numPr>
          <w:ilvl w:val="1"/>
          <w:numId w:val="19"/>
        </w:numPr>
        <w:tabs>
          <w:tab w:val="clear" w:pos="4536"/>
          <w:tab w:val="clear" w:pos="9072"/>
        </w:tabs>
        <w:ind w:left="900" w:hanging="540"/>
        <w:rPr>
          <w:rFonts w:cs="Arial"/>
          <w:b/>
          <w:szCs w:val="20"/>
          <w:u w:val="single"/>
        </w:rPr>
      </w:pPr>
      <w:r w:rsidRPr="00011FB6">
        <w:rPr>
          <w:rFonts w:cs="Arial"/>
          <w:szCs w:val="20"/>
        </w:rPr>
        <w:t>Podana przez Uczestnika dynamicznego systemu zakupów cena oferty musi być skalkulowana w sposób jednoznaczny, powinna zawierać wszelkie koszty związane z realizacją przedmiotu zamówienia</w:t>
      </w:r>
      <w:r w:rsidR="001E4748" w:rsidRPr="00011FB6">
        <w:rPr>
          <w:rFonts w:cs="Arial"/>
          <w:szCs w:val="20"/>
        </w:rPr>
        <w:t>,</w:t>
      </w:r>
      <w:r w:rsidRPr="00011FB6">
        <w:rPr>
          <w:rFonts w:cs="Arial"/>
          <w:szCs w:val="20"/>
        </w:rPr>
        <w:t xml:space="preserve"> w szczególności </w:t>
      </w:r>
      <w:r w:rsidRPr="00011FB6">
        <w:t>z opisem przedmiotu zamówienia, warunkami podanymi w decyzjach administracyjnych lub pismach załączonych każdorazowo przez Zamawiającego do zapytania ofertowego.</w:t>
      </w:r>
    </w:p>
    <w:p w14:paraId="6F8CE2D6" w14:textId="77777777" w:rsidR="00162C95" w:rsidRPr="00011FB6" w:rsidRDefault="00162C95" w:rsidP="00B14591">
      <w:pPr>
        <w:pStyle w:val="Stopka"/>
        <w:numPr>
          <w:ilvl w:val="1"/>
          <w:numId w:val="19"/>
        </w:numPr>
        <w:tabs>
          <w:tab w:val="clear" w:pos="4536"/>
          <w:tab w:val="clear" w:pos="9072"/>
        </w:tabs>
        <w:ind w:left="900" w:hanging="540"/>
        <w:rPr>
          <w:rFonts w:cs="Arial"/>
          <w:b/>
          <w:szCs w:val="20"/>
          <w:u w:val="single"/>
        </w:rPr>
      </w:pPr>
      <w:r w:rsidRPr="00011FB6">
        <w:rPr>
          <w:rFonts w:cs="Arial"/>
          <w:szCs w:val="20"/>
        </w:rPr>
        <w:t>Walutą ceny oferowanej jest złoty polski.</w:t>
      </w:r>
    </w:p>
    <w:p w14:paraId="0AE70C1B" w14:textId="77777777" w:rsidR="00162C95" w:rsidRPr="00011FB6" w:rsidRDefault="00162C95" w:rsidP="00B14591">
      <w:pPr>
        <w:pStyle w:val="Stopka"/>
        <w:numPr>
          <w:ilvl w:val="1"/>
          <w:numId w:val="19"/>
        </w:numPr>
        <w:tabs>
          <w:tab w:val="clear" w:pos="4536"/>
          <w:tab w:val="clear" w:pos="9072"/>
        </w:tabs>
        <w:ind w:left="900" w:hanging="540"/>
        <w:rPr>
          <w:rFonts w:cs="Arial"/>
          <w:b/>
          <w:szCs w:val="20"/>
          <w:u w:val="single"/>
        </w:rPr>
      </w:pPr>
      <w:r w:rsidRPr="00011FB6">
        <w:rPr>
          <w:rFonts w:cs="Arial"/>
          <w:szCs w:val="20"/>
        </w:rPr>
        <w:t>Cena powinna zostać wyrażona cyfrowo i słownie.</w:t>
      </w:r>
    </w:p>
    <w:p w14:paraId="5CC80BB3" w14:textId="77777777" w:rsidR="00162C95" w:rsidRPr="00011FB6" w:rsidRDefault="00162C95" w:rsidP="00B14591">
      <w:pPr>
        <w:pStyle w:val="Stopka"/>
        <w:numPr>
          <w:ilvl w:val="1"/>
          <w:numId w:val="19"/>
        </w:numPr>
        <w:tabs>
          <w:tab w:val="clear" w:pos="4536"/>
          <w:tab w:val="clear" w:pos="9072"/>
        </w:tabs>
        <w:ind w:left="900" w:hanging="540"/>
        <w:rPr>
          <w:rFonts w:cs="Arial"/>
          <w:b/>
          <w:szCs w:val="20"/>
          <w:u w:val="single"/>
        </w:rPr>
      </w:pPr>
      <w:r w:rsidRPr="00011FB6">
        <w:rPr>
          <w:rFonts w:cs="Arial"/>
          <w:szCs w:val="20"/>
        </w:rPr>
        <w:t>W niniejszym postępowaniu należy stosować zasady zaokrąglania do pełnego grosza (dwóch miejsc po przecinku) w następujący sposób: końcówki poniżej 0,5 grosza należy pomijać, a końcówki 0,5 grosza i wyższe zaokrąglić do 1 grosza (tj. jeżeli trzecia cyfra po przecinku jest mniejsza lub równa „4” należy zaokrąglić w dół, jeżeli trzecia cyfra po przecinku jest równa lub większa od „5” zaokrąglić w górę).</w:t>
      </w:r>
    </w:p>
    <w:p w14:paraId="0175AC18" w14:textId="77777777" w:rsidR="00162C95" w:rsidRPr="00011FB6" w:rsidRDefault="00162C95" w:rsidP="00B14591">
      <w:pPr>
        <w:pStyle w:val="Stopka"/>
        <w:numPr>
          <w:ilvl w:val="1"/>
          <w:numId w:val="19"/>
        </w:numPr>
        <w:tabs>
          <w:tab w:val="clear" w:pos="4536"/>
          <w:tab w:val="clear" w:pos="9072"/>
        </w:tabs>
        <w:ind w:left="900" w:hanging="540"/>
        <w:rPr>
          <w:rFonts w:cs="Arial"/>
          <w:b/>
          <w:szCs w:val="20"/>
          <w:u w:val="single"/>
        </w:rPr>
      </w:pPr>
      <w:r w:rsidRPr="00011FB6">
        <w:rPr>
          <w:rFonts w:cs="Arial"/>
          <w:szCs w:val="20"/>
        </w:rPr>
        <w:t>Wszelkie rozliczenia dotyczące realizacji zamówienia opisanego w niniejszej SWZ dokonywane będą w złotych polskich.</w:t>
      </w:r>
    </w:p>
    <w:p w14:paraId="095B5435" w14:textId="5D8DB3AE" w:rsidR="00B14591" w:rsidRPr="00B14591" w:rsidRDefault="00162C95" w:rsidP="00B14591">
      <w:pPr>
        <w:pStyle w:val="Stopka"/>
        <w:numPr>
          <w:ilvl w:val="1"/>
          <w:numId w:val="19"/>
        </w:numPr>
        <w:tabs>
          <w:tab w:val="clear" w:pos="4536"/>
          <w:tab w:val="clear" w:pos="9072"/>
        </w:tabs>
        <w:ind w:left="900" w:hanging="540"/>
        <w:rPr>
          <w:rFonts w:cs="Arial"/>
          <w:b/>
          <w:szCs w:val="20"/>
          <w:u w:val="single"/>
        </w:rPr>
      </w:pPr>
      <w:r w:rsidRPr="00011FB6">
        <w:rPr>
          <w:rFonts w:cs="Arial"/>
          <w:szCs w:val="20"/>
        </w:rPr>
        <w:t xml:space="preserve">Zmiana ustawowej stawki VAT powoduje zmianę wysokości Ceny oferty brutto należnej Wykonawcy i nie stanowi zmiany SWZ lub innych dokumentów zawartych między Stronami </w:t>
      </w:r>
      <w:r w:rsidRPr="00E67C76">
        <w:rPr>
          <w:rFonts w:cs="Arial"/>
          <w:szCs w:val="20"/>
        </w:rPr>
        <w:t>na ich podstawie.</w:t>
      </w:r>
    </w:p>
    <w:p w14:paraId="0FBA1BB2" w14:textId="77777777" w:rsidR="00B14591" w:rsidRDefault="00B14591" w:rsidP="00B14591">
      <w:pPr>
        <w:tabs>
          <w:tab w:val="center" w:pos="4536"/>
          <w:tab w:val="right" w:pos="9072"/>
        </w:tabs>
        <w:rPr>
          <w:rFonts w:cs="Arial"/>
          <w:szCs w:val="20"/>
        </w:rPr>
      </w:pPr>
    </w:p>
    <w:p w14:paraId="71C5361B" w14:textId="77777777" w:rsidR="00B14591" w:rsidRDefault="00B14591" w:rsidP="00B14591">
      <w:pPr>
        <w:numPr>
          <w:ilvl w:val="0"/>
          <w:numId w:val="20"/>
        </w:numPr>
        <w:tabs>
          <w:tab w:val="num" w:pos="567"/>
          <w:tab w:val="num" w:pos="8137"/>
        </w:tabs>
        <w:ind w:left="357" w:hanging="357"/>
        <w:rPr>
          <w:rFonts w:cs="Arial"/>
          <w:b/>
          <w:bCs/>
          <w:szCs w:val="20"/>
          <w:u w:val="single"/>
        </w:rPr>
      </w:pPr>
      <w:r>
        <w:rPr>
          <w:rFonts w:cs="Arial"/>
          <w:b/>
          <w:bCs/>
          <w:szCs w:val="20"/>
          <w:u w:val="single"/>
        </w:rPr>
        <w:t>ISTOTNE WARUNKI DYNAMICZNEGO SYSTEMU ZAKUPÓW</w:t>
      </w:r>
    </w:p>
    <w:p w14:paraId="35B99DB9" w14:textId="77777777" w:rsidR="00B14591" w:rsidRDefault="00B14591" w:rsidP="00B14591">
      <w:pPr>
        <w:pStyle w:val="Akapitzlist"/>
        <w:numPr>
          <w:ilvl w:val="0"/>
          <w:numId w:val="32"/>
        </w:numPr>
        <w:suppressAutoHyphens/>
        <w:jc w:val="both"/>
        <w:rPr>
          <w:rFonts w:ascii="Arial" w:hAnsi="Arial" w:cs="Arial"/>
          <w:vanish/>
          <w:sz w:val="20"/>
          <w:szCs w:val="20"/>
        </w:rPr>
      </w:pPr>
    </w:p>
    <w:p w14:paraId="2CE49C0C" w14:textId="77777777" w:rsidR="00B14591" w:rsidRDefault="00B14591" w:rsidP="00B14591">
      <w:pPr>
        <w:pStyle w:val="Akapitzlist"/>
        <w:numPr>
          <w:ilvl w:val="0"/>
          <w:numId w:val="32"/>
        </w:numPr>
        <w:suppressAutoHyphens/>
        <w:jc w:val="both"/>
        <w:rPr>
          <w:rFonts w:ascii="Arial" w:hAnsi="Arial" w:cs="Arial"/>
          <w:vanish/>
          <w:sz w:val="20"/>
          <w:szCs w:val="20"/>
        </w:rPr>
      </w:pPr>
    </w:p>
    <w:p w14:paraId="59434A08" w14:textId="77777777" w:rsidR="00B14591" w:rsidRDefault="00B14591" w:rsidP="00B14591">
      <w:pPr>
        <w:numPr>
          <w:ilvl w:val="1"/>
          <w:numId w:val="32"/>
        </w:numPr>
        <w:tabs>
          <w:tab w:val="clear" w:pos="720"/>
          <w:tab w:val="num" w:pos="851"/>
        </w:tabs>
        <w:suppressAutoHyphens/>
        <w:ind w:left="851" w:hanging="567"/>
        <w:rPr>
          <w:rFonts w:cs="Arial"/>
          <w:szCs w:val="20"/>
        </w:rPr>
      </w:pPr>
      <w:r>
        <w:rPr>
          <w:rFonts w:cs="Arial"/>
          <w:szCs w:val="20"/>
        </w:rPr>
        <w:t>Uregulowania dynamicznego systemu zakupów oraz Zamawiający (Strony) ustalają,                     że w III etapie postępowania cała korespondencja między Stronami będzie prowadzona                    w formie elektronicznej. Postanowienia art. 66 ¹ § 1 – 3 Kodeksu Cywilnego nie znajdują zastosowania.</w:t>
      </w:r>
    </w:p>
    <w:p w14:paraId="057BEE4D" w14:textId="77777777" w:rsidR="00B14591" w:rsidRDefault="00B14591" w:rsidP="00B14591">
      <w:pPr>
        <w:numPr>
          <w:ilvl w:val="1"/>
          <w:numId w:val="32"/>
        </w:numPr>
        <w:suppressAutoHyphens/>
        <w:ind w:left="900" w:hanging="540"/>
        <w:rPr>
          <w:rFonts w:cs="Arial"/>
          <w:szCs w:val="20"/>
        </w:rPr>
      </w:pPr>
      <w:r>
        <w:rPr>
          <w:rFonts w:cs="Arial"/>
          <w:szCs w:val="20"/>
        </w:rPr>
        <w:t>Zamawiający zleca, a Wykonawca Zlecenia jednostkowego zobowiązuje  się zrealizować przedmiot zlecenia jednostkowego zgodnie z Opisem Przedmiotu Zamówienia (OPZ). Zamawiający zastrzega sobie prawo określenia każdorazowo terminu i miejsca wykonania zlecenia jednostkowego.</w:t>
      </w:r>
      <w:r>
        <w:t xml:space="preserve"> </w:t>
      </w:r>
      <w:r>
        <w:rPr>
          <w:rFonts w:cs="Arial"/>
          <w:szCs w:val="20"/>
        </w:rPr>
        <w:t>Zamawiający, na pisemny wniosek Wykonawcy, po wystąpieniu okoliczności uniemożliwiających realizację Zlecenia jednostkowego w terminie uprzednio ustalonym, może wyznaczyć nowy termin wykonania, jeśli uzna, że takie okoliczności miały miejsce. Zamawiający zastrzega o możliwość ograniczenia wielkości (np. zmniejszenie ilości lub odstąpienie od poszczególnych pozycji) Zlecenia jednostkowego.</w:t>
      </w:r>
    </w:p>
    <w:p w14:paraId="7E71A7D5" w14:textId="77777777" w:rsidR="00B14591" w:rsidRDefault="00B14591" w:rsidP="00B14591">
      <w:pPr>
        <w:numPr>
          <w:ilvl w:val="1"/>
          <w:numId w:val="32"/>
        </w:numPr>
        <w:suppressAutoHyphens/>
        <w:ind w:left="900" w:hanging="540"/>
        <w:rPr>
          <w:rFonts w:cs="Arial"/>
          <w:b/>
          <w:bCs/>
          <w:szCs w:val="20"/>
          <w:u w:val="single"/>
        </w:rPr>
      </w:pPr>
      <w:r>
        <w:rPr>
          <w:rFonts w:cs="Arial"/>
          <w:szCs w:val="20"/>
        </w:rPr>
        <w:t>Strony zgodnie ustalają następujące warunki płatności:</w:t>
      </w:r>
    </w:p>
    <w:p w14:paraId="6940887E" w14:textId="77777777" w:rsidR="00B14591" w:rsidRDefault="00B14591" w:rsidP="00B14591">
      <w:pPr>
        <w:numPr>
          <w:ilvl w:val="2"/>
          <w:numId w:val="32"/>
        </w:numPr>
        <w:tabs>
          <w:tab w:val="clear" w:pos="1077"/>
          <w:tab w:val="num" w:pos="641"/>
        </w:tabs>
        <w:suppressAutoHyphens/>
        <w:ind w:left="1344" w:hanging="624"/>
        <w:rPr>
          <w:rFonts w:cs="Arial"/>
          <w:szCs w:val="20"/>
        </w:rPr>
      </w:pPr>
      <w:r>
        <w:rPr>
          <w:rFonts w:cs="Arial"/>
          <w:szCs w:val="20"/>
        </w:rPr>
        <w:t>Wynagrodzenie za Zlecenie jednostkowe, obejmuje wszystkie koszty niezbędne do zrealizowania zlecenia w tym między innymi: wartość usług, wszystkie wymagane uzgodnienia, koszty udzielenia rękojmi i gwarancji, koszty opracowania dokumentów, które zostaną przekazane w czasie czynności odbioru zlecenia, ubezpieczenia, wynagrodzenie za przeniesienie praw autorskich majątkowych do utworów składających się na Zlecenie jednostkowe i przeniesienie prawa do zezwalania na wykonywanie zależnych praw autorskich do tych utworów, udzielenie zezwolenia na wykonywanie praw zależnych, koszt dostarczenia Zlecenia jednostkowego, należny podatek VAT, narzuty, ewentualne opusty oraz pozostałe czynniki cenotwórcze, koszt wykonania prac przygotowawczych, pomocniczych i porządkowych związanych z realizacją podstawowego zakresu robót.</w:t>
      </w:r>
    </w:p>
    <w:p w14:paraId="6BC13C30" w14:textId="77777777" w:rsidR="00B14591" w:rsidRDefault="00B14591" w:rsidP="00B14591">
      <w:pPr>
        <w:numPr>
          <w:ilvl w:val="2"/>
          <w:numId w:val="32"/>
        </w:numPr>
        <w:tabs>
          <w:tab w:val="clear" w:pos="1077"/>
          <w:tab w:val="num" w:pos="641"/>
        </w:tabs>
        <w:suppressAutoHyphens/>
        <w:ind w:left="1344" w:hanging="624"/>
        <w:rPr>
          <w:rFonts w:cs="Arial"/>
          <w:szCs w:val="20"/>
        </w:rPr>
      </w:pPr>
      <w:r>
        <w:rPr>
          <w:rFonts w:cs="Arial"/>
          <w:szCs w:val="20"/>
        </w:rPr>
        <w:lastRenderedPageBreak/>
        <w:t xml:space="preserve">Rozliczenie za wykonanie zlecenia jednostkowego nastąpi jednorazowo. Wynagrodzenie zostanie wypłacone Wykonawcy po zatwierdzeniu przez Zamawiającego kompletnej, uzgodnionej dokumentacji. </w:t>
      </w:r>
    </w:p>
    <w:p w14:paraId="6F2EE549" w14:textId="77777777" w:rsidR="00B14591" w:rsidRDefault="00B14591" w:rsidP="00B14591">
      <w:pPr>
        <w:numPr>
          <w:ilvl w:val="2"/>
          <w:numId w:val="32"/>
        </w:numPr>
        <w:tabs>
          <w:tab w:val="clear" w:pos="1077"/>
          <w:tab w:val="num" w:pos="641"/>
        </w:tabs>
        <w:suppressAutoHyphens/>
        <w:ind w:left="1344" w:hanging="624"/>
        <w:rPr>
          <w:rFonts w:cs="Arial"/>
          <w:b/>
          <w:bCs/>
          <w:szCs w:val="20"/>
          <w:u w:val="single"/>
        </w:rPr>
      </w:pPr>
      <w:r>
        <w:rPr>
          <w:rFonts w:cs="Arial"/>
          <w:szCs w:val="20"/>
        </w:rPr>
        <w:t>Podstawą do wystawienia faktury za dane Zlecenie jednostkowe będzie podpisanie przez Zamawiającego Protokołu odbioru dokumentacji bez uwag.</w:t>
      </w:r>
    </w:p>
    <w:p w14:paraId="751F186E" w14:textId="77777777" w:rsidR="00B14591" w:rsidRDefault="00B14591" w:rsidP="00B14591">
      <w:pPr>
        <w:numPr>
          <w:ilvl w:val="2"/>
          <w:numId w:val="32"/>
        </w:numPr>
        <w:tabs>
          <w:tab w:val="clear" w:pos="1077"/>
          <w:tab w:val="num" w:pos="641"/>
        </w:tabs>
        <w:suppressAutoHyphens/>
        <w:ind w:left="1344" w:hanging="624"/>
        <w:rPr>
          <w:rFonts w:cs="Arial"/>
          <w:b/>
          <w:bCs/>
          <w:szCs w:val="20"/>
          <w:u w:val="single"/>
        </w:rPr>
      </w:pPr>
      <w:r>
        <w:rPr>
          <w:rFonts w:cs="Arial"/>
          <w:szCs w:val="20"/>
        </w:rPr>
        <w:t>Faktury VAT będą wystawione na Miejskie Przedsiębiorstwo Wodociągów i Kanalizacji w m. st. Warszawie Spółka Akcyjna, Plac Starynkiewicza 5, 02-015 Warszawa</w:t>
      </w:r>
      <w:r>
        <w:rPr>
          <w:rFonts w:cs="Arial"/>
          <w:snapToGrid w:val="0"/>
          <w:szCs w:val="20"/>
        </w:rPr>
        <w:t xml:space="preserve">. Fakturę VAT wraz z załączonym odpowiednim </w:t>
      </w:r>
      <w:r>
        <w:rPr>
          <w:rFonts w:cs="Arial"/>
          <w:szCs w:val="20"/>
        </w:rPr>
        <w:t>Protokołem podpisanym przez Strony, będącym podstawą wystawienia tej faktury</w:t>
      </w:r>
      <w:r>
        <w:rPr>
          <w:rFonts w:cs="Arial"/>
          <w:snapToGrid w:val="0"/>
          <w:szCs w:val="20"/>
        </w:rPr>
        <w:t>, należy przesyłać na adres: Miejskie Przedsiębiorstwo Wodociągów i Kanalizacji w m.st. Warszawie S.A., Pl. Starynkiewicza 5</w:t>
      </w:r>
      <w:r>
        <w:rPr>
          <w:rFonts w:cs="Arial"/>
          <w:szCs w:val="20"/>
        </w:rPr>
        <w:t>, 02-015 Warszawa</w:t>
      </w:r>
      <w:r>
        <w:rPr>
          <w:rFonts w:cs="Arial"/>
          <w:snapToGrid w:val="0"/>
          <w:szCs w:val="20"/>
        </w:rPr>
        <w:t>.</w:t>
      </w:r>
      <w:r>
        <w:rPr>
          <w:rFonts w:cs="Arial"/>
          <w:szCs w:val="20"/>
        </w:rPr>
        <w:t xml:space="preserve"> Na fakturze VAT należy umieścić datę i numer Zlecenia jednostkowego. Wykonawca każdorazowo wystawi fakturę VAT w ciągu 7 dni kalendarzowych od dnia podpisania protokołu odbioru dokumentacji.</w:t>
      </w:r>
    </w:p>
    <w:p w14:paraId="44F917FE" w14:textId="77777777" w:rsidR="00B14591" w:rsidRDefault="00B14591" w:rsidP="00B14591">
      <w:pPr>
        <w:numPr>
          <w:ilvl w:val="2"/>
          <w:numId w:val="32"/>
        </w:numPr>
        <w:tabs>
          <w:tab w:val="clear" w:pos="1077"/>
          <w:tab w:val="num" w:pos="641"/>
        </w:tabs>
        <w:suppressAutoHyphens/>
        <w:ind w:left="1344" w:hanging="624"/>
        <w:rPr>
          <w:rFonts w:cs="Arial"/>
          <w:szCs w:val="20"/>
        </w:rPr>
      </w:pPr>
      <w:r>
        <w:rPr>
          <w:rFonts w:cs="Arial"/>
          <w:szCs w:val="20"/>
        </w:rPr>
        <w:t>Zamawiający zapłaci wynagrodzenie umowne przelewem na rachunek bankowy wskazany we wniosku o dopuszczenie do udziału w dynamicznym systemie zakupów, w terminie 30 dni kalendarzowych od dnia otrzymania prawidłowo wystawionej faktury VAT. Za dzień zapłaty przez Zamawiającego wynagrodzenia uważa się dzień obciążenia jego rachunku bankowego.</w:t>
      </w:r>
    </w:p>
    <w:p w14:paraId="231A31A2" w14:textId="77777777" w:rsidR="00B14591" w:rsidRDefault="00B14591" w:rsidP="00B14591">
      <w:pPr>
        <w:numPr>
          <w:ilvl w:val="2"/>
          <w:numId w:val="32"/>
        </w:numPr>
        <w:tabs>
          <w:tab w:val="clear" w:pos="1077"/>
          <w:tab w:val="num" w:pos="641"/>
        </w:tabs>
        <w:suppressAutoHyphens/>
        <w:ind w:left="1344" w:hanging="624"/>
        <w:rPr>
          <w:rFonts w:cs="Arial"/>
          <w:szCs w:val="20"/>
        </w:rPr>
      </w:pPr>
      <w:r>
        <w:rPr>
          <w:rFonts w:cs="Arial"/>
          <w:szCs w:val="20"/>
        </w:rPr>
        <w:t>Zamawiający będzie realizował płatności wyłącznie na rachunki bankowe Wykonawcy, figurujące w wykazie podatników VAT prowadzonym w postaci elektronicznej przez Szefa Krajowej Administracji Skarbowej (tzn. biała lista podatników VAT), dalej jako: wykaz podatników VAT. Wykonawca oświadcza, że rachunek bankowy, o którym mowa w pkt. 15.9.5. figuruje w wykazie podatników VAT.</w:t>
      </w:r>
    </w:p>
    <w:p w14:paraId="3EEEDCD5" w14:textId="77777777" w:rsidR="00B14591" w:rsidRDefault="00B14591" w:rsidP="00B14591">
      <w:pPr>
        <w:numPr>
          <w:ilvl w:val="2"/>
          <w:numId w:val="32"/>
        </w:numPr>
        <w:tabs>
          <w:tab w:val="clear" w:pos="1077"/>
          <w:tab w:val="num" w:pos="641"/>
        </w:tabs>
        <w:suppressAutoHyphens/>
        <w:ind w:left="1344" w:hanging="624"/>
        <w:rPr>
          <w:rFonts w:cs="Arial"/>
          <w:szCs w:val="20"/>
        </w:rPr>
      </w:pPr>
      <w:r>
        <w:rPr>
          <w:rFonts w:cs="Arial"/>
          <w:szCs w:val="20"/>
        </w:rPr>
        <w:t>Wykonawca jest zobowiązany do niezwłocznego powiadomienia Zamawiającego                      o zmianie rachunku bankowego w wykazie podatników VAT i konieczności złożenia oświadczenia o zmianie numeru rachunku bankowego zgodnie z ustalonym w SWZ sposobem komunikacji.</w:t>
      </w:r>
    </w:p>
    <w:p w14:paraId="6C9AAE12" w14:textId="77777777" w:rsidR="00B14591" w:rsidRDefault="00B14591" w:rsidP="00B14591">
      <w:pPr>
        <w:numPr>
          <w:ilvl w:val="2"/>
          <w:numId w:val="32"/>
        </w:numPr>
        <w:tabs>
          <w:tab w:val="clear" w:pos="1077"/>
          <w:tab w:val="num" w:pos="641"/>
        </w:tabs>
        <w:suppressAutoHyphens/>
        <w:ind w:left="1344" w:hanging="624"/>
        <w:rPr>
          <w:rFonts w:cs="Arial"/>
          <w:szCs w:val="20"/>
        </w:rPr>
      </w:pPr>
      <w:r>
        <w:rPr>
          <w:rFonts w:cs="Arial"/>
          <w:szCs w:val="20"/>
        </w:rPr>
        <w:t>Wykonawca jest zobowiązany do pokrycia wszelkich szkód powstałych po stronie Zamawiającego, w przypadku złożenia przez Wykonawcę niezgodnego z prawdą oświadczenia, o którym mowa w pkt. 15.3.6. powyżej lub niedopełnienia przez Wykonawcę obowiązku, o którym mowa w pkt 15.3.7. powyżej.</w:t>
      </w:r>
    </w:p>
    <w:p w14:paraId="0514C874" w14:textId="77777777" w:rsidR="00B14591" w:rsidRDefault="00B14591" w:rsidP="00B14591">
      <w:pPr>
        <w:numPr>
          <w:ilvl w:val="1"/>
          <w:numId w:val="32"/>
        </w:numPr>
        <w:suppressAutoHyphens/>
        <w:rPr>
          <w:rFonts w:cs="Arial"/>
          <w:szCs w:val="20"/>
        </w:rPr>
      </w:pPr>
      <w:r>
        <w:rPr>
          <w:rFonts w:cs="Arial"/>
          <w:szCs w:val="20"/>
        </w:rPr>
        <w:t xml:space="preserve">Osobami odpowiedzialnymi za prawidłową realizację zleceń jednostkowych po stronie Zamawiającego są: </w:t>
      </w:r>
    </w:p>
    <w:p w14:paraId="095AAA70" w14:textId="77777777" w:rsidR="00B14591" w:rsidRDefault="00B14591" w:rsidP="00B14591">
      <w:pPr>
        <w:numPr>
          <w:ilvl w:val="0"/>
          <w:numId w:val="33"/>
        </w:numPr>
        <w:suppressAutoHyphens/>
        <w:ind w:left="1134" w:hanging="283"/>
        <w:jc w:val="left"/>
        <w:rPr>
          <w:rFonts w:cs="Arial"/>
          <w:szCs w:val="20"/>
        </w:rPr>
      </w:pPr>
      <w:r>
        <w:rPr>
          <w:rFonts w:cs="Arial"/>
          <w:szCs w:val="20"/>
        </w:rPr>
        <w:t xml:space="preserve">Agnieszka Bielecka </w:t>
      </w:r>
    </w:p>
    <w:p w14:paraId="7649492D" w14:textId="77777777" w:rsidR="00B14591" w:rsidRDefault="00B14591" w:rsidP="00B14591">
      <w:pPr>
        <w:suppressAutoHyphens/>
        <w:ind w:left="1134"/>
        <w:jc w:val="left"/>
        <w:rPr>
          <w:rFonts w:cs="Arial"/>
          <w:szCs w:val="20"/>
        </w:rPr>
      </w:pPr>
      <w:r>
        <w:rPr>
          <w:rFonts w:cs="Arial"/>
          <w:szCs w:val="20"/>
        </w:rPr>
        <w:t>tel.: +48 (22) 445-67-94, +48 784 021 472, e-mail: a.bielecka@mpwik.com.pl</w:t>
      </w:r>
    </w:p>
    <w:p w14:paraId="74892FEA" w14:textId="77777777" w:rsidR="00B14591" w:rsidRDefault="00B14591" w:rsidP="00B14591">
      <w:pPr>
        <w:numPr>
          <w:ilvl w:val="0"/>
          <w:numId w:val="33"/>
        </w:numPr>
        <w:suppressAutoHyphens/>
        <w:ind w:left="1134" w:hanging="283"/>
        <w:rPr>
          <w:rFonts w:cs="Arial"/>
          <w:szCs w:val="20"/>
        </w:rPr>
      </w:pPr>
      <w:r>
        <w:rPr>
          <w:rFonts w:cs="Arial"/>
          <w:szCs w:val="20"/>
        </w:rPr>
        <w:t>Małgorzata Flis</w:t>
      </w:r>
    </w:p>
    <w:p w14:paraId="4E002BDA" w14:textId="77777777" w:rsidR="00B14591" w:rsidRDefault="00B14591" w:rsidP="00B14591">
      <w:pPr>
        <w:suppressAutoHyphens/>
        <w:ind w:left="1134"/>
        <w:rPr>
          <w:rFonts w:cs="Arial"/>
          <w:szCs w:val="20"/>
        </w:rPr>
      </w:pPr>
      <w:r>
        <w:rPr>
          <w:rFonts w:cs="Arial"/>
          <w:szCs w:val="20"/>
        </w:rPr>
        <w:t>tel.: +48 (22) 445-67-97,</w:t>
      </w:r>
      <w:r>
        <w:rPr>
          <w:rFonts w:ascii="Segoe UI" w:hAnsi="Segoe UI" w:cs="Segoe UI"/>
          <w:szCs w:val="20"/>
        </w:rPr>
        <w:t xml:space="preserve"> </w:t>
      </w:r>
      <w:r>
        <w:rPr>
          <w:rFonts w:cs="Arial"/>
          <w:szCs w:val="20"/>
        </w:rPr>
        <w:t>+48 784 021 329</w:t>
      </w:r>
      <w:r>
        <w:rPr>
          <w:rFonts w:ascii="Segoe UI" w:hAnsi="Segoe UI" w:cs="Segoe UI"/>
          <w:szCs w:val="20"/>
        </w:rPr>
        <w:t xml:space="preserve">, </w:t>
      </w:r>
      <w:r>
        <w:rPr>
          <w:rFonts w:cs="Arial"/>
          <w:szCs w:val="20"/>
        </w:rPr>
        <w:t>e-mail: m.flis@mpwik.com.pl</w:t>
      </w:r>
    </w:p>
    <w:p w14:paraId="779F302B" w14:textId="77777777" w:rsidR="00B14591" w:rsidRDefault="00B14591" w:rsidP="00B14591">
      <w:pPr>
        <w:numPr>
          <w:ilvl w:val="0"/>
          <w:numId w:val="33"/>
        </w:numPr>
        <w:suppressAutoHyphens/>
        <w:ind w:left="1134" w:hanging="283"/>
        <w:jc w:val="left"/>
        <w:rPr>
          <w:rFonts w:cs="Arial"/>
          <w:szCs w:val="20"/>
        </w:rPr>
      </w:pPr>
      <w:r>
        <w:rPr>
          <w:rFonts w:cs="Arial"/>
          <w:szCs w:val="20"/>
        </w:rPr>
        <w:t xml:space="preserve">Radosław Masznicz </w:t>
      </w:r>
    </w:p>
    <w:p w14:paraId="3107E9FE" w14:textId="77777777" w:rsidR="00B14591" w:rsidRDefault="00B14591" w:rsidP="00B14591">
      <w:pPr>
        <w:suppressAutoHyphens/>
        <w:ind w:left="1134"/>
        <w:jc w:val="left"/>
        <w:rPr>
          <w:rFonts w:cs="Arial"/>
          <w:szCs w:val="20"/>
        </w:rPr>
      </w:pPr>
      <w:r>
        <w:rPr>
          <w:rFonts w:cs="Arial"/>
          <w:szCs w:val="20"/>
        </w:rPr>
        <w:t>tel.: +48 (22) 445-67-92, +48 784 021 471, e-mail: r.masznicz@mpwik.com.pl</w:t>
      </w:r>
    </w:p>
    <w:p w14:paraId="17A87F3B" w14:textId="77777777" w:rsidR="00B14591" w:rsidRDefault="00B14591" w:rsidP="00B14591">
      <w:pPr>
        <w:numPr>
          <w:ilvl w:val="0"/>
          <w:numId w:val="33"/>
        </w:numPr>
        <w:suppressAutoHyphens/>
        <w:ind w:left="1134" w:hanging="283"/>
        <w:jc w:val="left"/>
        <w:rPr>
          <w:rFonts w:cs="Arial"/>
          <w:szCs w:val="20"/>
        </w:rPr>
      </w:pPr>
      <w:r>
        <w:rPr>
          <w:rFonts w:cs="Arial"/>
          <w:szCs w:val="20"/>
        </w:rPr>
        <w:t>Łukasz Nowakowski</w:t>
      </w:r>
    </w:p>
    <w:p w14:paraId="3625B8A0" w14:textId="77777777" w:rsidR="00B14591" w:rsidRDefault="00B14591" w:rsidP="00B14591">
      <w:pPr>
        <w:suppressAutoHyphens/>
        <w:ind w:left="1134"/>
        <w:jc w:val="left"/>
        <w:rPr>
          <w:rFonts w:cs="Arial"/>
          <w:szCs w:val="20"/>
        </w:rPr>
      </w:pPr>
      <w:r>
        <w:rPr>
          <w:rFonts w:cs="Arial"/>
          <w:szCs w:val="20"/>
        </w:rPr>
        <w:t>tel.: +48 (22) 445-67-89, +48 784 021 186,</w:t>
      </w:r>
      <w:r>
        <w:t xml:space="preserve"> </w:t>
      </w:r>
      <w:r>
        <w:rPr>
          <w:rFonts w:cs="Arial"/>
          <w:szCs w:val="20"/>
        </w:rPr>
        <w:t>e-mail: m.nowakowski@mpwik.com.pl</w:t>
      </w:r>
    </w:p>
    <w:p w14:paraId="6028A2D2" w14:textId="77777777" w:rsidR="00B14591" w:rsidRDefault="00B14591" w:rsidP="00B14591">
      <w:pPr>
        <w:numPr>
          <w:ilvl w:val="0"/>
          <w:numId w:val="33"/>
        </w:numPr>
        <w:suppressAutoHyphens/>
        <w:ind w:left="1134" w:hanging="283"/>
        <w:jc w:val="left"/>
        <w:rPr>
          <w:rFonts w:cs="Arial"/>
          <w:szCs w:val="20"/>
        </w:rPr>
      </w:pPr>
      <w:r>
        <w:rPr>
          <w:rFonts w:cs="Arial"/>
          <w:szCs w:val="20"/>
        </w:rPr>
        <w:t xml:space="preserve">Marta Gołaszewska </w:t>
      </w:r>
    </w:p>
    <w:p w14:paraId="11FB442F" w14:textId="77777777" w:rsidR="00B14591" w:rsidRDefault="00B14591" w:rsidP="00B14591">
      <w:pPr>
        <w:suppressAutoHyphens/>
        <w:ind w:left="1134"/>
        <w:jc w:val="left"/>
        <w:rPr>
          <w:rFonts w:cs="Arial"/>
          <w:szCs w:val="20"/>
        </w:rPr>
      </w:pPr>
      <w:r>
        <w:rPr>
          <w:rFonts w:cs="Arial"/>
          <w:szCs w:val="20"/>
        </w:rPr>
        <w:t>tel.: +48 (22) 445-67-96</w:t>
      </w:r>
      <w:r>
        <w:t xml:space="preserve"> </w:t>
      </w:r>
      <w:r>
        <w:rPr>
          <w:rFonts w:cs="Arial"/>
          <w:szCs w:val="20"/>
        </w:rPr>
        <w:t>e-mail: m.golaszewska@mpwik.com.pl</w:t>
      </w:r>
    </w:p>
    <w:p w14:paraId="6F737625" w14:textId="77777777" w:rsidR="00B14591" w:rsidRDefault="00B14591" w:rsidP="00B14591">
      <w:pPr>
        <w:numPr>
          <w:ilvl w:val="0"/>
          <w:numId w:val="33"/>
        </w:numPr>
        <w:suppressAutoHyphens/>
        <w:ind w:left="1134" w:hanging="283"/>
        <w:jc w:val="left"/>
        <w:rPr>
          <w:rFonts w:cs="Arial"/>
          <w:szCs w:val="20"/>
        </w:rPr>
      </w:pPr>
      <w:r>
        <w:rPr>
          <w:rFonts w:cs="Arial"/>
          <w:szCs w:val="20"/>
        </w:rPr>
        <w:t>Agata Kosiniak</w:t>
      </w:r>
      <w:r>
        <w:t xml:space="preserve"> </w:t>
      </w:r>
    </w:p>
    <w:p w14:paraId="3B8856B0" w14:textId="77777777" w:rsidR="00B14591" w:rsidRDefault="00B14591" w:rsidP="00B14591">
      <w:pPr>
        <w:suppressAutoHyphens/>
        <w:ind w:left="1134"/>
        <w:jc w:val="left"/>
        <w:rPr>
          <w:rFonts w:cs="Arial"/>
          <w:szCs w:val="20"/>
        </w:rPr>
      </w:pPr>
      <w:r>
        <w:rPr>
          <w:rFonts w:cs="Arial"/>
          <w:szCs w:val="20"/>
        </w:rPr>
        <w:t>tel. +48 (22) 445-67-84, +48 784 021 442,</w:t>
      </w:r>
      <w:r>
        <w:t xml:space="preserve"> </w:t>
      </w:r>
      <w:r>
        <w:rPr>
          <w:rFonts w:cs="Arial"/>
          <w:szCs w:val="20"/>
        </w:rPr>
        <w:t xml:space="preserve">e-mail: </w:t>
      </w:r>
      <w:hyperlink r:id="rId12" w:history="1">
        <w:r>
          <w:rPr>
            <w:rStyle w:val="Hipercze"/>
          </w:rPr>
          <w:t>a.kosiniak@mpwik.com.pl</w:t>
        </w:r>
      </w:hyperlink>
    </w:p>
    <w:p w14:paraId="7872717B" w14:textId="77777777" w:rsidR="00B14591" w:rsidRDefault="00B14591" w:rsidP="00B14591">
      <w:pPr>
        <w:numPr>
          <w:ilvl w:val="0"/>
          <w:numId w:val="33"/>
        </w:numPr>
        <w:suppressAutoHyphens/>
        <w:ind w:left="1134" w:hanging="283"/>
        <w:jc w:val="left"/>
        <w:rPr>
          <w:rFonts w:cs="Arial"/>
          <w:szCs w:val="20"/>
        </w:rPr>
      </w:pPr>
      <w:r>
        <w:rPr>
          <w:rFonts w:cs="Arial"/>
          <w:szCs w:val="20"/>
        </w:rPr>
        <w:t>Magdalena Morga</w:t>
      </w:r>
    </w:p>
    <w:p w14:paraId="597869D4" w14:textId="77777777" w:rsidR="00B14591" w:rsidRDefault="00B14591" w:rsidP="00B14591">
      <w:pPr>
        <w:suppressAutoHyphens/>
        <w:ind w:left="1134"/>
        <w:jc w:val="left"/>
      </w:pPr>
      <w:r>
        <w:rPr>
          <w:rFonts w:cs="Arial"/>
          <w:szCs w:val="20"/>
        </w:rPr>
        <w:t xml:space="preserve">tel. +48 (22) 445-67-88, +48 784 021 180, e-mail: </w:t>
      </w:r>
      <w:r>
        <w:t>m.morga@mpwik.com.pl</w:t>
      </w:r>
    </w:p>
    <w:p w14:paraId="7B80C473" w14:textId="77777777" w:rsidR="00B14591" w:rsidRDefault="00B14591" w:rsidP="00B14591">
      <w:pPr>
        <w:numPr>
          <w:ilvl w:val="0"/>
          <w:numId w:val="33"/>
        </w:numPr>
        <w:suppressAutoHyphens/>
        <w:ind w:left="1134" w:hanging="283"/>
        <w:jc w:val="left"/>
      </w:pPr>
      <w:r>
        <w:t xml:space="preserve">Łukasz </w:t>
      </w:r>
      <w:proofErr w:type="spellStart"/>
      <w:r>
        <w:t>Getka</w:t>
      </w:r>
      <w:proofErr w:type="spellEnd"/>
    </w:p>
    <w:p w14:paraId="15FD7933" w14:textId="77777777" w:rsidR="00B14591" w:rsidRDefault="00B14591" w:rsidP="00B14591">
      <w:pPr>
        <w:suppressAutoHyphens/>
        <w:ind w:left="1134"/>
      </w:pPr>
      <w:r>
        <w:rPr>
          <w:rFonts w:cs="Arial"/>
          <w:szCs w:val="20"/>
        </w:rPr>
        <w:t xml:space="preserve">tel. +48 (22) 445-67-86, +48 784 021 236 e-mail: </w:t>
      </w:r>
      <w:r>
        <w:t>l.getka@mpwik.com.pl</w:t>
      </w:r>
    </w:p>
    <w:p w14:paraId="381F5219" w14:textId="77777777" w:rsidR="00B14591" w:rsidRDefault="00B14591" w:rsidP="00B14591">
      <w:pPr>
        <w:suppressAutoHyphens/>
        <w:ind w:left="851"/>
        <w:rPr>
          <w:rFonts w:cs="Arial"/>
          <w:szCs w:val="20"/>
        </w:rPr>
      </w:pPr>
      <w:r>
        <w:rPr>
          <w:rFonts w:cs="Arial"/>
          <w:szCs w:val="20"/>
        </w:rPr>
        <w:t>po stronie Wykonawcy – osoba wskazana przez Wykonawcę.</w:t>
      </w:r>
    </w:p>
    <w:p w14:paraId="249D683E" w14:textId="77777777" w:rsidR="00B14591" w:rsidRDefault="00B14591" w:rsidP="00B14591">
      <w:pPr>
        <w:numPr>
          <w:ilvl w:val="1"/>
          <w:numId w:val="32"/>
        </w:numPr>
        <w:suppressAutoHyphens/>
        <w:ind w:left="900" w:hanging="540"/>
        <w:rPr>
          <w:rFonts w:cs="Arial"/>
          <w:szCs w:val="20"/>
        </w:rPr>
      </w:pPr>
      <w:r>
        <w:rPr>
          <w:rFonts w:cs="Arial"/>
          <w:szCs w:val="20"/>
        </w:rPr>
        <w:t>Zmiana lub uzupełnienie osób wskazanych w pkt 15.4. SWZ wymaga zamieszczenia informacji na Platformie Zakupowej Spółki.</w:t>
      </w:r>
    </w:p>
    <w:p w14:paraId="45B4E039" w14:textId="77777777" w:rsidR="00B14591" w:rsidRDefault="00B14591" w:rsidP="00B14591">
      <w:pPr>
        <w:numPr>
          <w:ilvl w:val="1"/>
          <w:numId w:val="32"/>
        </w:numPr>
        <w:suppressAutoHyphens/>
        <w:ind w:left="900" w:hanging="540"/>
        <w:rPr>
          <w:rFonts w:cs="Arial"/>
          <w:szCs w:val="20"/>
        </w:rPr>
      </w:pPr>
      <w:r>
        <w:rPr>
          <w:rFonts w:cs="Arial"/>
          <w:szCs w:val="20"/>
        </w:rPr>
        <w:t>Wykonawca zlecenia jednostkowego zobowiązany jest w ramach realizacji zlecenia jednostkowego, w szczególności do:</w:t>
      </w:r>
    </w:p>
    <w:p w14:paraId="470AD268" w14:textId="77777777" w:rsidR="00B14591" w:rsidRDefault="00B14591" w:rsidP="00B14591">
      <w:pPr>
        <w:numPr>
          <w:ilvl w:val="2"/>
          <w:numId w:val="32"/>
        </w:numPr>
        <w:tabs>
          <w:tab w:val="clear" w:pos="1077"/>
          <w:tab w:val="num" w:pos="641"/>
          <w:tab w:val="num" w:pos="1134"/>
        </w:tabs>
        <w:suppressAutoHyphens/>
        <w:ind w:left="1134" w:hanging="708"/>
      </w:pPr>
      <w:r>
        <w:t>wykonywania prac z należytą starannością i rzetelnością, najlepszą wiedzą, przy uwzględnieniu zawodowego charakteru prowadzonej działalności.</w:t>
      </w:r>
    </w:p>
    <w:p w14:paraId="0536C89C" w14:textId="77777777" w:rsidR="00B14591" w:rsidRDefault="00B14591" w:rsidP="00B14591">
      <w:pPr>
        <w:numPr>
          <w:ilvl w:val="2"/>
          <w:numId w:val="32"/>
        </w:numPr>
        <w:tabs>
          <w:tab w:val="clear" w:pos="1077"/>
          <w:tab w:val="num" w:pos="641"/>
          <w:tab w:val="num" w:pos="1134"/>
        </w:tabs>
        <w:suppressAutoHyphens/>
        <w:ind w:left="1134" w:hanging="708"/>
      </w:pPr>
      <w:r>
        <w:t xml:space="preserve">opracowania </w:t>
      </w:r>
      <w:r>
        <w:rPr>
          <w:rFonts w:cs="Arial"/>
          <w:szCs w:val="20"/>
        </w:rPr>
        <w:t>dokumentacji</w:t>
      </w:r>
      <w:r>
        <w:t xml:space="preserve"> w sposób zgodny między innymi z:</w:t>
      </w:r>
    </w:p>
    <w:p w14:paraId="21BAC092" w14:textId="77777777" w:rsidR="00B14591" w:rsidRDefault="00B14591" w:rsidP="00B14591">
      <w:pPr>
        <w:numPr>
          <w:ilvl w:val="0"/>
          <w:numId w:val="34"/>
        </w:numPr>
        <w:suppressAutoHyphens/>
        <w:ind w:left="1134" w:hanging="283"/>
        <w:rPr>
          <w:rFonts w:cs="Arial"/>
          <w:szCs w:val="20"/>
        </w:rPr>
      </w:pPr>
      <w:r>
        <w:rPr>
          <w:rFonts w:cs="Arial"/>
          <w:szCs w:val="20"/>
        </w:rPr>
        <w:t>wymaganiami Ustawy z dnia 7 lipca 1994 r. Prawo Budowlane,</w:t>
      </w:r>
    </w:p>
    <w:p w14:paraId="147A67D9" w14:textId="77777777" w:rsidR="00B14591" w:rsidRDefault="00B14591" w:rsidP="00B14591">
      <w:pPr>
        <w:numPr>
          <w:ilvl w:val="0"/>
          <w:numId w:val="34"/>
        </w:numPr>
        <w:ind w:left="1134" w:hanging="283"/>
        <w:rPr>
          <w:rFonts w:cs="Arial"/>
          <w:szCs w:val="20"/>
        </w:rPr>
      </w:pPr>
      <w:r>
        <w:rPr>
          <w:rFonts w:cs="Arial"/>
          <w:szCs w:val="20"/>
        </w:rPr>
        <w:t>wytycznymi zawartymi w tematycznych przepisach szczegółowych,</w:t>
      </w:r>
    </w:p>
    <w:p w14:paraId="36EEBC43" w14:textId="77777777" w:rsidR="00B14591" w:rsidRDefault="00B14591" w:rsidP="00B14591">
      <w:pPr>
        <w:numPr>
          <w:ilvl w:val="0"/>
          <w:numId w:val="34"/>
        </w:numPr>
        <w:ind w:left="1134" w:hanging="283"/>
        <w:rPr>
          <w:rFonts w:cs="Arial"/>
          <w:szCs w:val="20"/>
        </w:rPr>
      </w:pPr>
      <w:r>
        <w:rPr>
          <w:rFonts w:cs="Arial"/>
          <w:szCs w:val="20"/>
        </w:rPr>
        <w:lastRenderedPageBreak/>
        <w:t>Polskimi Normami,</w:t>
      </w:r>
    </w:p>
    <w:p w14:paraId="7FB9144D" w14:textId="77777777" w:rsidR="00B14591" w:rsidRDefault="00B14591" w:rsidP="00B14591">
      <w:pPr>
        <w:numPr>
          <w:ilvl w:val="0"/>
          <w:numId w:val="34"/>
        </w:numPr>
        <w:ind w:left="1134" w:hanging="283"/>
        <w:rPr>
          <w:rFonts w:cs="Arial"/>
          <w:szCs w:val="20"/>
        </w:rPr>
      </w:pPr>
      <w:r>
        <w:rPr>
          <w:rFonts w:cs="Arial"/>
          <w:szCs w:val="20"/>
        </w:rPr>
        <w:t>materiałami informacyjnymi dla wykonawców zewnętrznych dostępnych na stronie internetowej www.mpwik.com.pl,</w:t>
      </w:r>
    </w:p>
    <w:p w14:paraId="7A4CD67D" w14:textId="77777777" w:rsidR="00B14591" w:rsidRDefault="00B14591" w:rsidP="00B14591">
      <w:pPr>
        <w:numPr>
          <w:ilvl w:val="0"/>
          <w:numId w:val="34"/>
        </w:numPr>
        <w:ind w:left="1134" w:hanging="283"/>
        <w:rPr>
          <w:rFonts w:cs="Arial"/>
          <w:szCs w:val="20"/>
        </w:rPr>
      </w:pPr>
      <w:r>
        <w:rPr>
          <w:rFonts w:cs="Arial"/>
          <w:szCs w:val="20"/>
        </w:rPr>
        <w:t>zasadami wiedzy technicznej i zapisami SWZ,</w:t>
      </w:r>
    </w:p>
    <w:p w14:paraId="70CD77D0" w14:textId="77777777" w:rsidR="00B14591" w:rsidRDefault="00B14591" w:rsidP="00B14591">
      <w:pPr>
        <w:numPr>
          <w:ilvl w:val="0"/>
          <w:numId w:val="34"/>
        </w:numPr>
        <w:ind w:left="1134" w:hanging="283"/>
        <w:rPr>
          <w:rFonts w:cs="Arial"/>
          <w:szCs w:val="20"/>
        </w:rPr>
      </w:pPr>
      <w:r>
        <w:rPr>
          <w:rFonts w:cs="Arial"/>
          <w:szCs w:val="20"/>
        </w:rPr>
        <w:t>wszelkimi innymi obowiązującymi przepisami prawa,</w:t>
      </w:r>
    </w:p>
    <w:p w14:paraId="157A50E4" w14:textId="77777777" w:rsidR="00B14591" w:rsidRDefault="00B14591" w:rsidP="00B14591">
      <w:pPr>
        <w:numPr>
          <w:ilvl w:val="0"/>
          <w:numId w:val="34"/>
        </w:numPr>
        <w:ind w:left="1134" w:hanging="283"/>
        <w:rPr>
          <w:rFonts w:cs="Arial"/>
          <w:szCs w:val="20"/>
        </w:rPr>
      </w:pPr>
      <w:r>
        <w:rPr>
          <w:rFonts w:cs="Arial"/>
          <w:szCs w:val="20"/>
        </w:rPr>
        <w:t>OPZ</w:t>
      </w:r>
    </w:p>
    <w:p w14:paraId="107DE4B7" w14:textId="77777777" w:rsidR="00B14591" w:rsidRDefault="00B14591" w:rsidP="00B14591">
      <w:pPr>
        <w:numPr>
          <w:ilvl w:val="2"/>
          <w:numId w:val="32"/>
        </w:numPr>
        <w:tabs>
          <w:tab w:val="clear" w:pos="1077"/>
          <w:tab w:val="num" w:pos="641"/>
          <w:tab w:val="num" w:pos="1276"/>
        </w:tabs>
        <w:suppressAutoHyphens/>
        <w:ind w:left="1276" w:hanging="709"/>
        <w:rPr>
          <w:rFonts w:cs="Arial"/>
          <w:szCs w:val="20"/>
        </w:rPr>
      </w:pPr>
      <w:r>
        <w:rPr>
          <w:rFonts w:cs="Arial"/>
          <w:szCs w:val="20"/>
        </w:rPr>
        <w:t xml:space="preserve">opracowania dokumentacji w oparciu o dane techniczne, decyzje administracyjne </w:t>
      </w:r>
      <w:r>
        <w:rPr>
          <w:rFonts w:cs="Arial"/>
          <w:szCs w:val="20"/>
        </w:rPr>
        <w:br/>
        <w:t>i szczegółowe wytyczne uzyskane od Zamawiającego, w tym także wytyczne udzielone w trakcie realizacji prac stanowiących przedmiot zlecenia jednostkowego,</w:t>
      </w:r>
    </w:p>
    <w:p w14:paraId="48BC0890" w14:textId="77777777" w:rsidR="00B14591" w:rsidRDefault="00B14591" w:rsidP="00B14591">
      <w:pPr>
        <w:numPr>
          <w:ilvl w:val="2"/>
          <w:numId w:val="32"/>
        </w:numPr>
        <w:tabs>
          <w:tab w:val="clear" w:pos="1077"/>
          <w:tab w:val="num" w:pos="641"/>
          <w:tab w:val="num" w:pos="1276"/>
        </w:tabs>
        <w:suppressAutoHyphens/>
        <w:ind w:left="1276" w:hanging="709"/>
        <w:rPr>
          <w:rFonts w:cs="Arial"/>
          <w:szCs w:val="20"/>
        </w:rPr>
      </w:pPr>
      <w:r>
        <w:rPr>
          <w:rFonts w:cs="Arial"/>
          <w:szCs w:val="20"/>
        </w:rPr>
        <w:t xml:space="preserve">opracowania dokumentacji kompletnej z punktu widzenia celu, któremu ma służyć i nie mogącej określać materiałów i urządzeń w sposób, który mógłby wpłynąć </w:t>
      </w:r>
      <w:r>
        <w:rPr>
          <w:rFonts w:cs="Arial"/>
          <w:szCs w:val="20"/>
        </w:rPr>
        <w:br/>
        <w:t>na ograniczenie uczciwej konkurencji,</w:t>
      </w:r>
    </w:p>
    <w:p w14:paraId="70A14C1C" w14:textId="77777777" w:rsidR="00B14591" w:rsidRDefault="00B14591" w:rsidP="00B14591">
      <w:pPr>
        <w:numPr>
          <w:ilvl w:val="2"/>
          <w:numId w:val="32"/>
        </w:numPr>
        <w:tabs>
          <w:tab w:val="clear" w:pos="1077"/>
          <w:tab w:val="num" w:pos="641"/>
          <w:tab w:val="num" w:pos="1276"/>
        </w:tabs>
        <w:suppressAutoHyphens/>
        <w:ind w:left="1276" w:hanging="709"/>
        <w:rPr>
          <w:rFonts w:cs="Arial"/>
          <w:szCs w:val="20"/>
        </w:rPr>
      </w:pPr>
      <w:r>
        <w:rPr>
          <w:rFonts w:cs="Arial"/>
          <w:szCs w:val="20"/>
        </w:rPr>
        <w:t>uwzględnienia wszelkich zmian przepisów prawa przy wykonywaniu przedmiotu zlecenia jednostkowego, w tym także dokonane w trakcie realizacji zlecenia jednostkowego.</w:t>
      </w:r>
    </w:p>
    <w:p w14:paraId="76F1B92B" w14:textId="77777777" w:rsidR="00B14591" w:rsidRDefault="00B14591" w:rsidP="00B14591">
      <w:pPr>
        <w:numPr>
          <w:ilvl w:val="1"/>
          <w:numId w:val="32"/>
        </w:numPr>
        <w:suppressAutoHyphens/>
        <w:ind w:left="900" w:hanging="540"/>
        <w:rPr>
          <w:rFonts w:cs="Arial"/>
          <w:szCs w:val="20"/>
        </w:rPr>
      </w:pPr>
      <w:r>
        <w:rPr>
          <w:rFonts w:cs="Arial"/>
          <w:szCs w:val="20"/>
        </w:rPr>
        <w:t>Strony zgodnie ustalają następujące warunki odbiorów:</w:t>
      </w:r>
    </w:p>
    <w:p w14:paraId="32598F26" w14:textId="77777777" w:rsidR="00B14591" w:rsidRDefault="00B14591" w:rsidP="00B14591">
      <w:pPr>
        <w:numPr>
          <w:ilvl w:val="2"/>
          <w:numId w:val="32"/>
        </w:numPr>
        <w:tabs>
          <w:tab w:val="clear" w:pos="1077"/>
          <w:tab w:val="num" w:pos="641"/>
        </w:tabs>
        <w:suppressAutoHyphens/>
        <w:ind w:left="1344" w:hanging="777"/>
        <w:rPr>
          <w:rFonts w:cs="Arial"/>
          <w:b/>
          <w:bCs/>
          <w:szCs w:val="20"/>
        </w:rPr>
      </w:pPr>
      <w:r>
        <w:rPr>
          <w:rFonts w:cs="Arial"/>
          <w:szCs w:val="20"/>
        </w:rPr>
        <w:t xml:space="preserve">Przekazanie dokumentacji nastąpi w siedzibie Zamawiającego, w Warszawie, </w:t>
      </w:r>
      <w:r>
        <w:rPr>
          <w:rFonts w:cs="Arial"/>
          <w:szCs w:val="20"/>
        </w:rPr>
        <w:br/>
        <w:t xml:space="preserve">w Dziale Projektowania i Kosztorysów przy ul. Zaruskiego 4. </w:t>
      </w:r>
    </w:p>
    <w:p w14:paraId="30D56744" w14:textId="77777777" w:rsidR="00B14591" w:rsidRDefault="00B14591" w:rsidP="00B14591">
      <w:pPr>
        <w:numPr>
          <w:ilvl w:val="2"/>
          <w:numId w:val="32"/>
        </w:numPr>
        <w:tabs>
          <w:tab w:val="clear" w:pos="1077"/>
          <w:tab w:val="num" w:pos="641"/>
        </w:tabs>
        <w:suppressAutoHyphens/>
        <w:ind w:left="1344" w:hanging="777"/>
        <w:rPr>
          <w:rFonts w:cs="Arial"/>
          <w:b/>
          <w:bCs/>
          <w:szCs w:val="20"/>
        </w:rPr>
      </w:pPr>
      <w:r>
        <w:rPr>
          <w:rFonts w:cs="Arial"/>
          <w:szCs w:val="20"/>
        </w:rPr>
        <w:t xml:space="preserve">Zamawiający po przekazaniu dokumentacji nie później niż w terminie 5 dni roboczych </w:t>
      </w:r>
      <w:r>
        <w:rPr>
          <w:rFonts w:cs="Arial"/>
          <w:szCs w:val="20"/>
        </w:rPr>
        <w:br/>
        <w:t xml:space="preserve">od daty przekazania mu dokumentacji zapozna się z nią i może: </w:t>
      </w:r>
    </w:p>
    <w:p w14:paraId="05E779F7" w14:textId="77777777" w:rsidR="00B14591" w:rsidRDefault="00B14591" w:rsidP="00B14591">
      <w:pPr>
        <w:numPr>
          <w:ilvl w:val="0"/>
          <w:numId w:val="35"/>
        </w:numPr>
        <w:suppressAutoHyphens/>
        <w:ind w:left="1560" w:hanging="283"/>
        <w:rPr>
          <w:rFonts w:cs="Arial"/>
          <w:szCs w:val="20"/>
        </w:rPr>
      </w:pPr>
      <w:r>
        <w:rPr>
          <w:rFonts w:cs="Arial"/>
          <w:szCs w:val="20"/>
        </w:rPr>
        <w:t>przyjąć dokumentację bez uwag i uznać za wykonaną zgodnie z umową, wówczas strony podpiszą Protokół odbioru dokumentacji.</w:t>
      </w:r>
    </w:p>
    <w:p w14:paraId="1C3EBF8A" w14:textId="77777777" w:rsidR="00B14591" w:rsidRDefault="00B14591" w:rsidP="00B14591">
      <w:pPr>
        <w:numPr>
          <w:ilvl w:val="0"/>
          <w:numId w:val="35"/>
        </w:numPr>
        <w:suppressAutoHyphens/>
        <w:ind w:left="1560" w:hanging="283"/>
        <w:rPr>
          <w:rFonts w:cs="Arial"/>
          <w:szCs w:val="20"/>
        </w:rPr>
      </w:pPr>
      <w:r>
        <w:rPr>
          <w:rFonts w:cs="Arial"/>
          <w:szCs w:val="20"/>
        </w:rPr>
        <w:t>uznać, że przekazana dokumentacja nie spełnia postawionych przez niego wymagań, bądź zawiera braki, wady lub nieprawidłowości w sposobie jej wykonania. Wówczas Zamawiający odmówi podpisania Protokołu odbioru usługi i zwróci przedłożoną dokumentację Wykonawcy, wraz z pisemnymi uwagami, w celu wprowadzenia poprawek i/lub uzupełnień. Wykonawca niezwłocznie, nie później jednak niż w terminie 10 dni roboczych, dokona poprawek i/lub uzupełnień. W przypadku ponownego złożenia Zamawiającemu dokumentacji zawierającej błędy Zamawiający uzna, że zlecenie jednostkowe zostało wykonane niezgodnie z umową i może odstąpić od umowy oraz żądać zapłaty kary umownej</w:t>
      </w:r>
      <w:r>
        <w:rPr>
          <w:rFonts w:ascii="Times New Roman" w:hAnsi="Times New Roman"/>
          <w:bCs/>
          <w:szCs w:val="20"/>
        </w:rPr>
        <w:t xml:space="preserve"> </w:t>
      </w:r>
      <w:r>
        <w:rPr>
          <w:rFonts w:cs="Arial"/>
          <w:szCs w:val="20"/>
        </w:rPr>
        <w:t>w związku z nienależytym wykonaniem bądź niewykonaniem w części zlecenia jednostkowego.</w:t>
      </w:r>
    </w:p>
    <w:p w14:paraId="2E46DD90" w14:textId="77777777" w:rsidR="00B14591" w:rsidRDefault="00B14591" w:rsidP="00B14591">
      <w:pPr>
        <w:numPr>
          <w:ilvl w:val="0"/>
          <w:numId w:val="35"/>
        </w:numPr>
        <w:suppressAutoHyphens/>
        <w:ind w:left="1560" w:hanging="283"/>
        <w:rPr>
          <w:rFonts w:cs="Arial"/>
          <w:szCs w:val="20"/>
        </w:rPr>
      </w:pPr>
      <w:r>
        <w:rPr>
          <w:rFonts w:cs="Arial"/>
          <w:szCs w:val="20"/>
        </w:rPr>
        <w:t>uznać dokumentację za rażąco niezgodną z umową. W takim przypadku Zamawiający może  odstąpić od umowy i zażądać zapłaty kary umownej.</w:t>
      </w:r>
    </w:p>
    <w:p w14:paraId="6FAE9B47" w14:textId="77777777" w:rsidR="00B14591" w:rsidRDefault="00B14591" w:rsidP="00B14591">
      <w:pPr>
        <w:numPr>
          <w:ilvl w:val="2"/>
          <w:numId w:val="32"/>
        </w:numPr>
        <w:tabs>
          <w:tab w:val="clear" w:pos="1077"/>
          <w:tab w:val="num" w:pos="641"/>
        </w:tabs>
        <w:suppressAutoHyphens/>
        <w:ind w:left="1344" w:hanging="624"/>
        <w:rPr>
          <w:rFonts w:cs="Arial"/>
          <w:szCs w:val="20"/>
        </w:rPr>
      </w:pPr>
      <w:r>
        <w:rPr>
          <w:rFonts w:cs="Arial"/>
          <w:szCs w:val="20"/>
        </w:rPr>
        <w:t xml:space="preserve">W przypadku braku zastrzeżeń Zamawiającego do dokumentacji po naniesieniu </w:t>
      </w:r>
      <w:r>
        <w:rPr>
          <w:rFonts w:cs="Arial"/>
          <w:szCs w:val="20"/>
        </w:rPr>
        <w:br/>
        <w:t>przez Wykonawcę poprawek, Zamawiający w ciągu 5 dni roboczych od daty przekazania przez Wykonawcę poprawionej dokumentacji podpisze Protokół odbioru dokumentacji bez uwag.</w:t>
      </w:r>
    </w:p>
    <w:p w14:paraId="1887D4F4" w14:textId="77777777" w:rsidR="00B14591" w:rsidRDefault="00B14591" w:rsidP="00B14591">
      <w:pPr>
        <w:numPr>
          <w:ilvl w:val="2"/>
          <w:numId w:val="32"/>
        </w:numPr>
        <w:tabs>
          <w:tab w:val="clear" w:pos="1077"/>
          <w:tab w:val="num" w:pos="641"/>
        </w:tabs>
        <w:suppressAutoHyphens/>
        <w:ind w:left="1344" w:hanging="624"/>
        <w:rPr>
          <w:rFonts w:cs="Arial"/>
          <w:szCs w:val="20"/>
        </w:rPr>
      </w:pPr>
      <w:r>
        <w:rPr>
          <w:rFonts w:cs="Arial"/>
          <w:szCs w:val="20"/>
        </w:rPr>
        <w:t>Strony ustalają, że prace będące przedmiotem zlecenia jednostkowego zostaną wydane Zamawiającemu w ilości, w szczególności:</w:t>
      </w:r>
    </w:p>
    <w:p w14:paraId="2E014652" w14:textId="77777777" w:rsidR="00B14591" w:rsidRDefault="00B14591" w:rsidP="00B14591">
      <w:pPr>
        <w:numPr>
          <w:ilvl w:val="1"/>
          <w:numId w:val="36"/>
        </w:numPr>
        <w:tabs>
          <w:tab w:val="center" w:pos="4536"/>
          <w:tab w:val="right" w:pos="9072"/>
        </w:tabs>
        <w:suppressAutoHyphens/>
        <w:ind w:left="1276" w:hanging="283"/>
        <w:rPr>
          <w:rFonts w:cs="Arial"/>
          <w:szCs w:val="20"/>
        </w:rPr>
      </w:pPr>
      <w:r>
        <w:rPr>
          <w:rFonts w:cs="Arial"/>
          <w:szCs w:val="20"/>
        </w:rPr>
        <w:t>Opinia geotechniczna z dokumentacją badań podłoża gruntowego oraz projektem geotechnicznym – 5 egz.</w:t>
      </w:r>
    </w:p>
    <w:p w14:paraId="01F37BAE" w14:textId="77777777" w:rsidR="00B14591" w:rsidRDefault="00B14591" w:rsidP="00B14591">
      <w:pPr>
        <w:numPr>
          <w:ilvl w:val="1"/>
          <w:numId w:val="36"/>
        </w:numPr>
        <w:tabs>
          <w:tab w:val="center" w:pos="4536"/>
          <w:tab w:val="right" w:pos="9072"/>
        </w:tabs>
        <w:suppressAutoHyphens/>
        <w:ind w:left="1276" w:hanging="283"/>
        <w:rPr>
          <w:rFonts w:cs="Arial"/>
          <w:szCs w:val="20"/>
        </w:rPr>
      </w:pPr>
      <w:r>
        <w:rPr>
          <w:rFonts w:cs="Arial"/>
          <w:szCs w:val="20"/>
        </w:rPr>
        <w:t>Projekt robót geologicznych – 1 egz.</w:t>
      </w:r>
    </w:p>
    <w:p w14:paraId="74DC650D" w14:textId="77777777" w:rsidR="00B14591" w:rsidRDefault="00B14591" w:rsidP="00B14591">
      <w:pPr>
        <w:numPr>
          <w:ilvl w:val="1"/>
          <w:numId w:val="36"/>
        </w:numPr>
        <w:tabs>
          <w:tab w:val="center" w:pos="4536"/>
          <w:tab w:val="right" w:pos="9072"/>
        </w:tabs>
        <w:suppressAutoHyphens/>
        <w:ind w:left="1276" w:hanging="283"/>
        <w:rPr>
          <w:rFonts w:cs="Arial"/>
          <w:szCs w:val="20"/>
        </w:rPr>
      </w:pPr>
      <w:r>
        <w:rPr>
          <w:rFonts w:cs="Arial"/>
          <w:szCs w:val="20"/>
        </w:rPr>
        <w:t>Dokumentacja geologiczno-inżynierska – 4 egz.</w:t>
      </w:r>
    </w:p>
    <w:p w14:paraId="461D8F52" w14:textId="77777777" w:rsidR="00B14591" w:rsidRDefault="00B14591" w:rsidP="00B14591">
      <w:pPr>
        <w:numPr>
          <w:ilvl w:val="1"/>
          <w:numId w:val="36"/>
        </w:numPr>
        <w:tabs>
          <w:tab w:val="center" w:pos="4536"/>
          <w:tab w:val="right" w:pos="9072"/>
        </w:tabs>
        <w:suppressAutoHyphens/>
        <w:ind w:left="1276" w:hanging="283"/>
        <w:rPr>
          <w:rFonts w:cs="Arial"/>
          <w:szCs w:val="20"/>
        </w:rPr>
      </w:pPr>
      <w:r>
        <w:rPr>
          <w:rFonts w:cs="Arial"/>
          <w:szCs w:val="20"/>
        </w:rPr>
        <w:t xml:space="preserve">Projekt odwodnienia wykopów budowlanych – 4 egz. </w:t>
      </w:r>
    </w:p>
    <w:p w14:paraId="77102769" w14:textId="77777777" w:rsidR="00B14591" w:rsidRDefault="00B14591" w:rsidP="00B14591">
      <w:pPr>
        <w:numPr>
          <w:ilvl w:val="1"/>
          <w:numId w:val="36"/>
        </w:numPr>
        <w:tabs>
          <w:tab w:val="center" w:pos="4536"/>
          <w:tab w:val="right" w:pos="9072"/>
        </w:tabs>
        <w:suppressAutoHyphens/>
        <w:ind w:left="1276" w:hanging="283"/>
        <w:rPr>
          <w:rFonts w:cs="Arial"/>
          <w:szCs w:val="20"/>
        </w:rPr>
      </w:pPr>
      <w:r>
        <w:rPr>
          <w:rFonts w:cs="Arial"/>
          <w:szCs w:val="20"/>
        </w:rPr>
        <w:t>Dokumentacja badań hydrogeologicznych – 1 egz.</w:t>
      </w:r>
    </w:p>
    <w:p w14:paraId="41C4D331" w14:textId="77777777" w:rsidR="00B14591" w:rsidRDefault="00B14591" w:rsidP="00B14591">
      <w:pPr>
        <w:numPr>
          <w:ilvl w:val="1"/>
          <w:numId w:val="36"/>
        </w:numPr>
        <w:tabs>
          <w:tab w:val="center" w:pos="4536"/>
          <w:tab w:val="right" w:pos="9072"/>
        </w:tabs>
        <w:suppressAutoHyphens/>
        <w:ind w:left="1276" w:hanging="283"/>
        <w:rPr>
          <w:rFonts w:cs="Arial"/>
          <w:szCs w:val="20"/>
        </w:rPr>
      </w:pPr>
      <w:r>
        <w:rPr>
          <w:rFonts w:cs="Arial"/>
          <w:szCs w:val="20"/>
        </w:rPr>
        <w:t>Operat wodnoprawny / zgłoszenie wodnoprawne – 1 egz.</w:t>
      </w:r>
    </w:p>
    <w:p w14:paraId="36E6D5F1" w14:textId="77777777" w:rsidR="00B14591" w:rsidRDefault="00B14591" w:rsidP="00B14591">
      <w:pPr>
        <w:suppressAutoHyphens/>
        <w:ind w:left="1077"/>
        <w:rPr>
          <w:rFonts w:cs="Arial"/>
          <w:szCs w:val="20"/>
        </w:rPr>
      </w:pPr>
      <w:r>
        <w:rPr>
          <w:rFonts w:cs="Arial"/>
          <w:szCs w:val="20"/>
        </w:rPr>
        <w:t xml:space="preserve">W przypadku konieczności uzyskiwania decyzji administracyjnych w kilku organach administracji publicznej według właściwości ich działania, Wykonawca zobowiązany jest </w:t>
      </w:r>
      <w:r>
        <w:rPr>
          <w:rFonts w:cs="Arial"/>
          <w:szCs w:val="20"/>
        </w:rPr>
        <w:br/>
        <w:t>do wydania Zamawiającemu dodatkowych opracowań (elementów dokumentacji) w ilości niezbędnej do uzyskania tych decyzji. Powinny one uwzględniać stawiane przez organ administracji publicznej wymagania.</w:t>
      </w:r>
    </w:p>
    <w:p w14:paraId="50AA61E8" w14:textId="77777777" w:rsidR="00B14591" w:rsidRDefault="00B14591" w:rsidP="00B14591">
      <w:pPr>
        <w:numPr>
          <w:ilvl w:val="3"/>
          <w:numId w:val="37"/>
        </w:numPr>
        <w:suppressAutoHyphens/>
        <w:rPr>
          <w:rFonts w:cs="Arial"/>
          <w:szCs w:val="20"/>
        </w:rPr>
      </w:pPr>
      <w:r>
        <w:rPr>
          <w:rFonts w:cs="Arial"/>
          <w:szCs w:val="20"/>
        </w:rPr>
        <w:t xml:space="preserve">Prace będące przedmiotem zlecenia jednostkowego należy dostarczyć w formie papierowej i na nośniku elektronicznym – CD lub przesłane na adres mailowy Zamawiającego (każda z części przekazywanej dokumentacji w formatach umożliwiających edycję oraz w odrębnym </w:t>
      </w:r>
      <w:r>
        <w:rPr>
          <w:rFonts w:cs="Arial"/>
          <w:szCs w:val="20"/>
          <w:u w:val="single"/>
        </w:rPr>
        <w:t>jednym</w:t>
      </w:r>
      <w:r>
        <w:rPr>
          <w:rFonts w:cs="Arial"/>
          <w:szCs w:val="20"/>
        </w:rPr>
        <w:t xml:space="preserve"> dla każdej części pliku w formacie pdf). </w:t>
      </w:r>
    </w:p>
    <w:p w14:paraId="337AD594" w14:textId="77777777" w:rsidR="00B14591" w:rsidRDefault="00B14591" w:rsidP="00B14591">
      <w:pPr>
        <w:numPr>
          <w:ilvl w:val="2"/>
          <w:numId w:val="38"/>
        </w:numPr>
        <w:suppressAutoHyphens/>
        <w:rPr>
          <w:rFonts w:cs="Arial"/>
          <w:szCs w:val="20"/>
        </w:rPr>
      </w:pPr>
      <w:r>
        <w:rPr>
          <w:rFonts w:cs="Arial"/>
          <w:szCs w:val="20"/>
        </w:rPr>
        <w:t xml:space="preserve">Kompletna dokumentacja przekazywana Zamawiającemu zarówno w formie papierowej jak i w formie elektronicznej winna zawierać podpisy osób opracowujących.  </w:t>
      </w:r>
    </w:p>
    <w:p w14:paraId="0A604F82" w14:textId="77777777" w:rsidR="00B14591" w:rsidRDefault="00B14591" w:rsidP="00B14591">
      <w:pPr>
        <w:numPr>
          <w:ilvl w:val="1"/>
          <w:numId w:val="38"/>
        </w:numPr>
        <w:suppressAutoHyphens/>
        <w:ind w:left="900" w:hanging="540"/>
        <w:rPr>
          <w:rFonts w:cs="Arial"/>
          <w:szCs w:val="20"/>
        </w:rPr>
      </w:pPr>
      <w:r>
        <w:rPr>
          <w:rFonts w:cs="Arial"/>
          <w:szCs w:val="20"/>
        </w:rPr>
        <w:t xml:space="preserve">W przypadku nieprzekazania prac przez Wykonawcę w terminie ustalonym Zamawiający może zlecić wykonanie tych prac osobie trzeciej. W takim przypadku Wykonawcy nie </w:t>
      </w:r>
      <w:r>
        <w:rPr>
          <w:rFonts w:cs="Arial"/>
          <w:szCs w:val="20"/>
        </w:rPr>
        <w:lastRenderedPageBreak/>
        <w:t>przysługuje prawo do wynagrodzenia, odszkodowania ani zwrotu kosztów. Zamawiający                  w takim przypadku może żądać stosownego odszkodowania.</w:t>
      </w:r>
    </w:p>
    <w:p w14:paraId="2BD6DF4E" w14:textId="77777777" w:rsidR="00B14591" w:rsidRDefault="00B14591" w:rsidP="00B14591">
      <w:pPr>
        <w:numPr>
          <w:ilvl w:val="1"/>
          <w:numId w:val="38"/>
        </w:numPr>
        <w:suppressAutoHyphens/>
        <w:ind w:left="900" w:hanging="540"/>
        <w:rPr>
          <w:rFonts w:cs="Arial"/>
          <w:szCs w:val="20"/>
        </w:rPr>
      </w:pPr>
      <w:r>
        <w:rPr>
          <w:rFonts w:cs="Arial"/>
          <w:szCs w:val="20"/>
        </w:rPr>
        <w:t>Z tytułu niewykonania lub nienależytego wykonania zlecenia jednostkowego Wykonawca zlecenia jednostkowego jest zobowiązany zapłacić na rzecz Zamawiającego następujące kary umowne:</w:t>
      </w:r>
    </w:p>
    <w:p w14:paraId="6D418C33" w14:textId="77777777" w:rsidR="00B14591" w:rsidRDefault="00B14591" w:rsidP="00B14591">
      <w:pPr>
        <w:numPr>
          <w:ilvl w:val="2"/>
          <w:numId w:val="39"/>
        </w:numPr>
        <w:suppressAutoHyphens/>
        <w:rPr>
          <w:rFonts w:cs="Arial"/>
          <w:szCs w:val="20"/>
        </w:rPr>
      </w:pPr>
      <w:r>
        <w:rPr>
          <w:rFonts w:cs="Arial"/>
          <w:szCs w:val="20"/>
        </w:rPr>
        <w:t>w razie zwłoki w wykonaniu zlecenia jednostkowego -  w wysokości 2% wynagrodzenia brutto za dane zlecenie jednostkowe za każdy dzień roboczy zwłoki, jednak nie więcej niż 20% tego wynagrodzenia.</w:t>
      </w:r>
    </w:p>
    <w:p w14:paraId="06AC6AB4" w14:textId="77777777" w:rsidR="00B14591" w:rsidRDefault="00B14591" w:rsidP="00B14591">
      <w:pPr>
        <w:numPr>
          <w:ilvl w:val="2"/>
          <w:numId w:val="39"/>
        </w:numPr>
        <w:suppressAutoHyphens/>
        <w:ind w:left="1344" w:hanging="624"/>
        <w:rPr>
          <w:rFonts w:cs="Arial"/>
          <w:szCs w:val="20"/>
        </w:rPr>
      </w:pPr>
      <w:r>
        <w:rPr>
          <w:rFonts w:cs="Arial"/>
          <w:szCs w:val="20"/>
        </w:rPr>
        <w:t xml:space="preserve">w razie odstąpienia od realizacji zlecenia jednostkowego w całości lub w części, </w:t>
      </w:r>
      <w:r>
        <w:rPr>
          <w:rFonts w:cs="Arial"/>
          <w:szCs w:val="20"/>
        </w:rPr>
        <w:br/>
        <w:t>z przyczyn leżących po stronie Wykonawcy, w wysokości 20% wynagrodzenia brutto              za dane zlecenie jednostkowe.</w:t>
      </w:r>
    </w:p>
    <w:p w14:paraId="1F863DB4" w14:textId="77777777" w:rsidR="00B14591" w:rsidRDefault="00B14591" w:rsidP="00B14591">
      <w:pPr>
        <w:numPr>
          <w:ilvl w:val="2"/>
          <w:numId w:val="39"/>
        </w:numPr>
        <w:suppressAutoHyphens/>
        <w:ind w:left="1344" w:hanging="624"/>
        <w:rPr>
          <w:rFonts w:cs="Arial"/>
          <w:szCs w:val="20"/>
        </w:rPr>
      </w:pPr>
      <w:r>
        <w:rPr>
          <w:rFonts w:cs="Arial"/>
          <w:szCs w:val="20"/>
        </w:rPr>
        <w:t>w razie zwłoki w usunięciu wad lub usterek ujawnionych przy odbiorach lub w okresie rękojmi i gwarancji – w wysokości 0,5% wynagrodzenia brutto</w:t>
      </w:r>
      <w:r>
        <w:rPr>
          <w:rFonts w:ascii="Times New Roman" w:hAnsi="Times New Roman"/>
          <w:szCs w:val="20"/>
        </w:rPr>
        <w:t xml:space="preserve"> </w:t>
      </w:r>
      <w:r>
        <w:rPr>
          <w:rFonts w:cs="Arial"/>
          <w:szCs w:val="20"/>
        </w:rPr>
        <w:t>za dane zlecenie jednostkowe, za każdy dzień roboczy zwłoki, jednak nie więcej niż 20% tego wynagrodzenia.</w:t>
      </w:r>
    </w:p>
    <w:p w14:paraId="7BF9F2B6" w14:textId="77777777" w:rsidR="00B14591" w:rsidRDefault="00B14591" w:rsidP="00B14591">
      <w:pPr>
        <w:numPr>
          <w:ilvl w:val="2"/>
          <w:numId w:val="39"/>
        </w:numPr>
        <w:suppressAutoHyphens/>
        <w:ind w:left="1344" w:hanging="624"/>
        <w:rPr>
          <w:rFonts w:cs="Arial"/>
          <w:szCs w:val="20"/>
        </w:rPr>
      </w:pPr>
      <w:r>
        <w:rPr>
          <w:rFonts w:cs="Arial"/>
          <w:szCs w:val="20"/>
        </w:rPr>
        <w:t>w razie nienależytego wykonania bądź niewykonania w części zlecenia jednostkowego – w wysokości 20% wynagrodzenia brutto za dane zlecenie jednostkowe.</w:t>
      </w:r>
    </w:p>
    <w:p w14:paraId="3EE12588" w14:textId="77777777" w:rsidR="00B14591" w:rsidRDefault="00B14591" w:rsidP="00B14591">
      <w:pPr>
        <w:numPr>
          <w:ilvl w:val="2"/>
          <w:numId w:val="39"/>
        </w:numPr>
        <w:suppressAutoHyphens/>
        <w:rPr>
          <w:rFonts w:cs="Arial"/>
          <w:szCs w:val="20"/>
        </w:rPr>
      </w:pPr>
      <w:r>
        <w:rPr>
          <w:rFonts w:cs="Arial"/>
          <w:szCs w:val="20"/>
        </w:rPr>
        <w:t xml:space="preserve">za każdy przypadek naruszenia przez wykonawcę zobowiązań zawartych w pkt 15.20. – 15.23. SWZ w wysokości 5 000,00 zł (słownie: pięć </w:t>
      </w:r>
      <w:proofErr w:type="spellStart"/>
      <w:r>
        <w:rPr>
          <w:rFonts w:cs="Arial"/>
          <w:szCs w:val="20"/>
        </w:rPr>
        <w:t>tysiący</w:t>
      </w:r>
      <w:proofErr w:type="spellEnd"/>
      <w:r>
        <w:rPr>
          <w:rFonts w:cs="Arial"/>
          <w:szCs w:val="20"/>
        </w:rPr>
        <w:t xml:space="preserve"> złotych). </w:t>
      </w:r>
    </w:p>
    <w:p w14:paraId="5E699E28" w14:textId="77777777" w:rsidR="00B14591" w:rsidRDefault="00B14591" w:rsidP="00B14591">
      <w:pPr>
        <w:numPr>
          <w:ilvl w:val="1"/>
          <w:numId w:val="39"/>
        </w:numPr>
        <w:suppressAutoHyphens/>
        <w:ind w:left="900" w:hanging="540"/>
        <w:rPr>
          <w:rFonts w:cs="Arial"/>
          <w:szCs w:val="20"/>
        </w:rPr>
      </w:pPr>
      <w:r>
        <w:rPr>
          <w:rFonts w:cs="Arial"/>
          <w:szCs w:val="20"/>
        </w:rPr>
        <w:t>Zamawiający może dochodzić na zasadach ogólnych odszkodowania przewyższającego wysokość kary umownej. Łączna wysokość kar nie może przekraczać 30% wynagrodzenia za dane zlecenie jednostkowe z zastrzeżeniem, że naliczenie kary umownej z pkt 15.9.4. SWZ nie jest objęte powyższym limitem.</w:t>
      </w:r>
    </w:p>
    <w:p w14:paraId="14E556E0" w14:textId="77777777" w:rsidR="00B14591" w:rsidRDefault="00B14591" w:rsidP="00B14591">
      <w:pPr>
        <w:numPr>
          <w:ilvl w:val="1"/>
          <w:numId w:val="39"/>
        </w:numPr>
        <w:suppressAutoHyphens/>
        <w:ind w:left="900" w:hanging="540"/>
        <w:rPr>
          <w:rFonts w:cs="Arial"/>
          <w:szCs w:val="20"/>
        </w:rPr>
      </w:pPr>
      <w:r>
        <w:rPr>
          <w:rFonts w:cs="Arial"/>
          <w:szCs w:val="20"/>
        </w:rPr>
        <w:t xml:space="preserve">Zamawiającemu przysługuje uprawnienie, na co Wykonawca wyraża zgodę,                            do potrącania z wszelkich wierzytelności Wykonawcy przysługujących mu od Zamawiającego z tytułu realizacji niniejszej umowy (w szczególności z wynagrodzenia za wykonanie umowy) wszelkich kwot należnych Zamawiającemu od Wykonawcy z tytułu kar umownych naliczonych na podstawie niniejszej umowy, w tym również niewymagalnych wierzytelności  z tego tytułu (potrącenie umowne). Potrącenia opisanego w niniejszym ustępie Zamawiający dokonuje przez doręczenie Wykonawcy pisemnego oświadczenia o potrąceniu, co może nastąpić w formie noty księgowej lub innego dokumentu, w którym zostaną wskazane co najmniej następujące elementy: potrącane należności stron, stosunek zobowiązaniowy z którego wynikają oraz określona w niniejszym ustępie podstawa potrącenia. Uprawnienie do potrącenia umownego kar umownych na wyżej opisanych zasadach nie wyłącza możliwości dokonania przez Zamawiającego potrącenia tych kar lub innych wierzytelności </w:t>
      </w:r>
      <w:r>
        <w:rPr>
          <w:rFonts w:cs="Arial"/>
          <w:szCs w:val="20"/>
        </w:rPr>
        <w:br/>
        <w:t>na zasadach określonych w art. 498 i następne Kodeksu Cywilnego (potrącenie ustawowe).</w:t>
      </w:r>
    </w:p>
    <w:p w14:paraId="3D4289E5" w14:textId="77777777" w:rsidR="00B14591" w:rsidRDefault="00B14591" w:rsidP="00B14591">
      <w:pPr>
        <w:numPr>
          <w:ilvl w:val="1"/>
          <w:numId w:val="39"/>
        </w:numPr>
        <w:suppressAutoHyphens/>
        <w:ind w:left="981" w:hanging="624"/>
        <w:rPr>
          <w:rFonts w:cs="Arial"/>
          <w:b/>
          <w:bCs/>
          <w:szCs w:val="20"/>
          <w:u w:val="single"/>
        </w:rPr>
      </w:pPr>
      <w:r>
        <w:rPr>
          <w:rFonts w:cs="Arial"/>
          <w:b/>
          <w:bCs/>
          <w:szCs w:val="20"/>
        </w:rPr>
        <w:t>Strony zgodnie ustalają następujące warunki odstąpienia od zlecenia jednostkowego:</w:t>
      </w:r>
    </w:p>
    <w:p w14:paraId="3CB0EAB6" w14:textId="77777777" w:rsidR="00B14591" w:rsidRDefault="00B14591" w:rsidP="00B14591">
      <w:pPr>
        <w:numPr>
          <w:ilvl w:val="2"/>
          <w:numId w:val="39"/>
        </w:numPr>
        <w:tabs>
          <w:tab w:val="left" w:pos="1560"/>
        </w:tabs>
        <w:suppressAutoHyphens/>
        <w:ind w:left="1571" w:hanging="851"/>
        <w:rPr>
          <w:rFonts w:cs="Arial"/>
          <w:b/>
          <w:bCs/>
          <w:szCs w:val="20"/>
          <w:u w:val="single"/>
        </w:rPr>
      </w:pPr>
      <w:r>
        <w:rPr>
          <w:rFonts w:cs="Arial"/>
          <w:szCs w:val="20"/>
        </w:rPr>
        <w:t xml:space="preserve">Zamawiający może odstąpić od zlecenia jednostkowego w terminie 10 dni roboczych od dnia przekazania zlecenia jednostkowego do realizacji Wykonawcy, bez potrzeby wyznaczania dodatkowego terminu, w przypadku odmowy realizacji zlecenia jednostkowego przez Wykonawcę lub w przypadku zwłoki Wykonawcy </w:t>
      </w:r>
      <w:r>
        <w:rPr>
          <w:rFonts w:cs="Arial"/>
          <w:szCs w:val="20"/>
        </w:rPr>
        <w:br/>
        <w:t xml:space="preserve">w wykonywaniu przedmiotu zlecenia jednostkowego przekraczającego 7 dni roboczych w stosunku do terminu przewidzianego na wykonanie tego zlecenia lub terminu ustalonego na jego podstawie. </w:t>
      </w:r>
    </w:p>
    <w:p w14:paraId="6A291DC2" w14:textId="77777777" w:rsidR="00B14591" w:rsidRDefault="00B14591" w:rsidP="00B14591">
      <w:pPr>
        <w:numPr>
          <w:ilvl w:val="2"/>
          <w:numId w:val="39"/>
        </w:numPr>
        <w:tabs>
          <w:tab w:val="left" w:pos="1560"/>
        </w:tabs>
        <w:suppressAutoHyphens/>
        <w:ind w:left="1571" w:hanging="851"/>
        <w:rPr>
          <w:rFonts w:cs="Arial"/>
          <w:szCs w:val="20"/>
        </w:rPr>
      </w:pPr>
      <w:r>
        <w:rPr>
          <w:rFonts w:cs="Arial"/>
          <w:szCs w:val="20"/>
        </w:rPr>
        <w:t>Zamawiający może odstąpić od zlecenia jednostkowego zgodnie z punktem 15.7.2. pkt 2).</w:t>
      </w:r>
    </w:p>
    <w:p w14:paraId="46678CEB" w14:textId="77777777" w:rsidR="00B14591" w:rsidRDefault="00B14591" w:rsidP="00B14591">
      <w:pPr>
        <w:numPr>
          <w:ilvl w:val="2"/>
          <w:numId w:val="39"/>
        </w:numPr>
        <w:tabs>
          <w:tab w:val="left" w:pos="1560"/>
        </w:tabs>
        <w:suppressAutoHyphens/>
        <w:rPr>
          <w:rFonts w:cs="Arial"/>
          <w:b/>
          <w:bCs/>
          <w:szCs w:val="20"/>
          <w:u w:val="single"/>
        </w:rPr>
      </w:pPr>
      <w:r>
        <w:rPr>
          <w:rFonts w:cs="Arial"/>
          <w:szCs w:val="20"/>
        </w:rPr>
        <w:t>Odstąpienie od zlecenia jednostkowego nie ogranicza możliwości dochodzenia kar.</w:t>
      </w:r>
    </w:p>
    <w:p w14:paraId="0D95ED5D" w14:textId="77777777" w:rsidR="00B14591" w:rsidRDefault="00B14591" w:rsidP="00B14591">
      <w:pPr>
        <w:numPr>
          <w:ilvl w:val="2"/>
          <w:numId w:val="39"/>
        </w:numPr>
        <w:tabs>
          <w:tab w:val="left" w:pos="1560"/>
        </w:tabs>
        <w:suppressAutoHyphens/>
        <w:ind w:left="1571" w:hanging="851"/>
        <w:rPr>
          <w:rFonts w:cs="Arial"/>
          <w:b/>
          <w:bCs/>
          <w:szCs w:val="20"/>
          <w:u w:val="single"/>
        </w:rPr>
      </w:pPr>
      <w:r>
        <w:rPr>
          <w:rFonts w:cs="Arial"/>
          <w:szCs w:val="20"/>
        </w:rPr>
        <w:t>W przypadku odstąpienia od zlecenia jednostkowego przez Zamawiającego w części, Wykonawca zlecenia jednostkowego sporządzi przy udziale Zamawiającego Protokół Inwentaryzacji na dzień odstąpienia od zlecenia jednostkowego. W każdym przypadku częściowego odstąpienia przez Zamawiającego od zlecenia jednostkowego, Wykonawca zlecenia jednostkowego ma obowiązek przy podpisaniu Protokołu Inwentaryzacji przekazać wykonaną część robót w ramach danego zlecenia jednostkowego.</w:t>
      </w:r>
    </w:p>
    <w:p w14:paraId="4BBFC208" w14:textId="77777777" w:rsidR="00B14591" w:rsidRDefault="00B14591" w:rsidP="00B14591">
      <w:pPr>
        <w:numPr>
          <w:ilvl w:val="1"/>
          <w:numId w:val="39"/>
        </w:numPr>
        <w:suppressAutoHyphens/>
        <w:ind w:left="900" w:hanging="540"/>
        <w:rPr>
          <w:rFonts w:cs="Arial"/>
          <w:b/>
          <w:bCs/>
          <w:szCs w:val="20"/>
        </w:rPr>
      </w:pPr>
      <w:r>
        <w:rPr>
          <w:rFonts w:cs="Arial"/>
          <w:b/>
          <w:bCs/>
          <w:szCs w:val="20"/>
        </w:rPr>
        <w:t>Strony zgodnie ustalają następujące warunki rękojmi i gwarancji:</w:t>
      </w:r>
    </w:p>
    <w:p w14:paraId="16837E0E" w14:textId="77777777" w:rsidR="00B14591" w:rsidRDefault="00B14591" w:rsidP="00B14591">
      <w:pPr>
        <w:numPr>
          <w:ilvl w:val="2"/>
          <w:numId w:val="39"/>
        </w:numPr>
        <w:tabs>
          <w:tab w:val="left" w:pos="1560"/>
        </w:tabs>
        <w:suppressAutoHyphens/>
        <w:ind w:left="1571" w:hanging="851"/>
        <w:rPr>
          <w:rFonts w:cs="Arial"/>
          <w:szCs w:val="20"/>
        </w:rPr>
      </w:pPr>
      <w:r>
        <w:rPr>
          <w:rFonts w:cs="Arial"/>
          <w:szCs w:val="20"/>
        </w:rPr>
        <w:t>Wykonawca zlecenia jednostkowego jest odpowiedzialny z tytułu gwarancji i rękojmi za wszelkie wady i wszelkie usterki w pracach stanowiących przedmiot zlecenia jednostkowego, zmniejszające ich wartość lub użyteczność ze względu na cel oznaczony w umowie oraz wynikający z ich przeznaczenia.</w:t>
      </w:r>
    </w:p>
    <w:p w14:paraId="4D87AE0F" w14:textId="77777777" w:rsidR="00B14591" w:rsidRDefault="00B14591" w:rsidP="00B14591">
      <w:pPr>
        <w:numPr>
          <w:ilvl w:val="2"/>
          <w:numId w:val="39"/>
        </w:numPr>
        <w:tabs>
          <w:tab w:val="left" w:pos="1560"/>
        </w:tabs>
        <w:suppressAutoHyphens/>
        <w:ind w:left="1571" w:hanging="851"/>
        <w:rPr>
          <w:rFonts w:cs="Arial"/>
          <w:szCs w:val="20"/>
        </w:rPr>
      </w:pPr>
      <w:r>
        <w:rPr>
          <w:rFonts w:cs="Arial"/>
          <w:szCs w:val="20"/>
        </w:rPr>
        <w:lastRenderedPageBreak/>
        <w:t>Wykonawca udziela rękojmi i gwarancji z tytułu wad i usterek prac stanowiących przedmiot Zlecenia jednostkowego do dnia odbioru robót zrealizowanych według jego dokumentacji tj. do dnia w którym upłynie termin na wniesienie przez właściwy organ sprzeciwu do zawiadomienia o zakończeniu robót. W przypadku braku konieczności zawiadomienia uprawnionego organu  o zakończeniu robót Wykonawca udziela rękojmi i gwarancji do dnia odbioru robót zrealizowanych według opracowanej przez niego  dokumentacji.</w:t>
      </w:r>
    </w:p>
    <w:p w14:paraId="692D6085" w14:textId="77777777" w:rsidR="00B14591" w:rsidRDefault="00B14591" w:rsidP="00B14591">
      <w:pPr>
        <w:numPr>
          <w:ilvl w:val="2"/>
          <w:numId w:val="39"/>
        </w:numPr>
        <w:tabs>
          <w:tab w:val="left" w:pos="1560"/>
        </w:tabs>
        <w:suppressAutoHyphens/>
        <w:ind w:left="1571" w:hanging="851"/>
        <w:rPr>
          <w:rFonts w:cs="Arial"/>
          <w:szCs w:val="20"/>
        </w:rPr>
      </w:pPr>
      <w:r>
        <w:rPr>
          <w:rFonts w:cs="Arial"/>
          <w:szCs w:val="20"/>
        </w:rPr>
        <w:t xml:space="preserve">W przypadku zaistnienia wady lub usterki prac, ich usunięcie w ramach rękojmi </w:t>
      </w:r>
      <w:r>
        <w:rPr>
          <w:rFonts w:cs="Arial"/>
          <w:szCs w:val="20"/>
        </w:rPr>
        <w:br/>
        <w:t>lub gwarancji nastąpi w terminie 7 dni roboczych od dnia zawiadomienia Wykonawcy o ich istnieniu, dokonanego w formie pisemnej lub elektronicznej w terminie 14 dni roboczych od ich ujawnienia.</w:t>
      </w:r>
    </w:p>
    <w:p w14:paraId="0CDCBDD0" w14:textId="77777777" w:rsidR="00B14591" w:rsidRDefault="00B14591" w:rsidP="00B14591">
      <w:pPr>
        <w:numPr>
          <w:ilvl w:val="2"/>
          <w:numId w:val="39"/>
        </w:numPr>
        <w:tabs>
          <w:tab w:val="left" w:pos="1560"/>
        </w:tabs>
        <w:suppressAutoHyphens/>
        <w:ind w:left="1571" w:hanging="851"/>
        <w:rPr>
          <w:rFonts w:cs="Arial"/>
          <w:szCs w:val="20"/>
        </w:rPr>
      </w:pPr>
      <w:r>
        <w:rPr>
          <w:rFonts w:cs="Arial"/>
          <w:szCs w:val="20"/>
        </w:rPr>
        <w:t xml:space="preserve">Po usunięciu wady lub usterki prace zostaną odebrane przez Zamawiającego, w jego siedzibie, co zostanie potwierdzone Protokołem odbioru prac wolnych od wad </w:t>
      </w:r>
      <w:r>
        <w:rPr>
          <w:rFonts w:cs="Arial"/>
          <w:szCs w:val="20"/>
        </w:rPr>
        <w:br/>
        <w:t xml:space="preserve">i usterek, podpisanym przez Strony. </w:t>
      </w:r>
    </w:p>
    <w:p w14:paraId="0B6A92D5" w14:textId="77777777" w:rsidR="00B14591" w:rsidRDefault="00B14591" w:rsidP="00B14591">
      <w:pPr>
        <w:numPr>
          <w:ilvl w:val="2"/>
          <w:numId w:val="39"/>
        </w:numPr>
        <w:tabs>
          <w:tab w:val="left" w:pos="1560"/>
        </w:tabs>
        <w:suppressAutoHyphens/>
        <w:ind w:left="1571" w:hanging="851"/>
        <w:rPr>
          <w:rFonts w:cs="Arial"/>
          <w:szCs w:val="20"/>
        </w:rPr>
      </w:pPr>
      <w:r>
        <w:rPr>
          <w:rFonts w:cs="Arial"/>
          <w:szCs w:val="20"/>
        </w:rPr>
        <w:t>Jeżeli Wykonawca nie usunie wad lub usterek w terminie, Zamawiający po uprzednim zawiadomieniu Wykonawcy zleci ich usunięcie osobie trzeciej na koszt Wykonawcy.</w:t>
      </w:r>
      <w:r>
        <w:rPr>
          <w:rFonts w:ascii="Times New Roman" w:eastAsia="SimSun" w:hAnsi="Times New Roman"/>
        </w:rPr>
        <w:t xml:space="preserve"> </w:t>
      </w:r>
      <w:r>
        <w:rPr>
          <w:rFonts w:cs="Arial"/>
          <w:szCs w:val="20"/>
        </w:rPr>
        <w:t xml:space="preserve">Niezależnie od tego uprawnienia Zamawiający ma prawo do żądania naprawienia poniesionej szkody. </w:t>
      </w:r>
    </w:p>
    <w:p w14:paraId="128FA6AF" w14:textId="77777777" w:rsidR="00B14591" w:rsidRDefault="00B14591" w:rsidP="00B14591">
      <w:pPr>
        <w:numPr>
          <w:ilvl w:val="2"/>
          <w:numId w:val="39"/>
        </w:numPr>
        <w:tabs>
          <w:tab w:val="left" w:pos="1560"/>
        </w:tabs>
        <w:suppressAutoHyphens/>
        <w:ind w:left="1571" w:hanging="851"/>
        <w:rPr>
          <w:rFonts w:cs="Arial"/>
          <w:szCs w:val="20"/>
        </w:rPr>
      </w:pPr>
      <w:r>
        <w:rPr>
          <w:rFonts w:cs="Arial"/>
          <w:szCs w:val="20"/>
        </w:rPr>
        <w:t>Zgłoszenie wad lub usterek przed upływem okresu rękojmi i gwarancji skutkuje obowiązkiem ich usunięcia.</w:t>
      </w:r>
    </w:p>
    <w:p w14:paraId="2BFA4EFC" w14:textId="77777777" w:rsidR="00B14591" w:rsidRDefault="00B14591" w:rsidP="00B14591">
      <w:pPr>
        <w:numPr>
          <w:ilvl w:val="1"/>
          <w:numId w:val="39"/>
        </w:numPr>
        <w:suppressAutoHyphens/>
        <w:ind w:left="981" w:hanging="624"/>
        <w:rPr>
          <w:rFonts w:cs="Arial"/>
          <w:szCs w:val="20"/>
        </w:rPr>
      </w:pPr>
      <w:r>
        <w:rPr>
          <w:rFonts w:cs="Arial"/>
          <w:szCs w:val="20"/>
        </w:rPr>
        <w:t>Właściwym do rozstrzygania sporów mogących wyniknąć w wyniku realizacji zleceń jednostkowych jest sąd powszechny właściwy miejscowo dla siedziby Zamawiającego.</w:t>
      </w:r>
    </w:p>
    <w:p w14:paraId="3CB4D0FF" w14:textId="77777777" w:rsidR="00B14591" w:rsidRDefault="00B14591" w:rsidP="00B14591">
      <w:pPr>
        <w:numPr>
          <w:ilvl w:val="1"/>
          <w:numId w:val="39"/>
        </w:numPr>
        <w:suppressAutoHyphens/>
        <w:ind w:left="981" w:hanging="624"/>
        <w:rPr>
          <w:rFonts w:cs="Arial"/>
          <w:szCs w:val="20"/>
        </w:rPr>
      </w:pPr>
      <w:r>
        <w:rPr>
          <w:rFonts w:cs="Arial"/>
          <w:szCs w:val="20"/>
        </w:rPr>
        <w:t>Za skuteczne otrzymanie przez Wykonawcę zlecenia jednostkowego przyjmuje się moment wysłania przez Zamawiającego zlecenia jednostkowego na Platformie Zakupowej Spółki.</w:t>
      </w:r>
    </w:p>
    <w:p w14:paraId="7FC289FE" w14:textId="77777777" w:rsidR="00B14591" w:rsidRDefault="00B14591" w:rsidP="00B14591">
      <w:pPr>
        <w:numPr>
          <w:ilvl w:val="1"/>
          <w:numId w:val="39"/>
        </w:numPr>
        <w:suppressAutoHyphens/>
        <w:ind w:left="981" w:hanging="624"/>
        <w:rPr>
          <w:rFonts w:cs="Arial"/>
          <w:szCs w:val="20"/>
        </w:rPr>
      </w:pPr>
      <w:r>
        <w:rPr>
          <w:rFonts w:cs="Arial"/>
          <w:szCs w:val="20"/>
        </w:rPr>
        <w:t xml:space="preserve">Wykonawca zlecenia jednostkowego nie może przenieść praw i obowiązków wynikających ze zleceń jednostkowych na rzecz jakiejkolwiek osoby trzeciej bez uprzedniej zgody Zamawiającego wyrażonej w formie pisemnej pod rygorem nieważności. </w:t>
      </w:r>
    </w:p>
    <w:p w14:paraId="6534E0CA" w14:textId="77777777" w:rsidR="00B14591" w:rsidRDefault="00B14591" w:rsidP="00B14591">
      <w:pPr>
        <w:numPr>
          <w:ilvl w:val="1"/>
          <w:numId w:val="39"/>
        </w:numPr>
        <w:suppressAutoHyphens/>
        <w:ind w:left="981" w:hanging="624"/>
        <w:rPr>
          <w:rFonts w:cs="Arial"/>
          <w:szCs w:val="20"/>
        </w:rPr>
      </w:pPr>
      <w:r>
        <w:rPr>
          <w:rFonts w:cs="Arial"/>
          <w:szCs w:val="20"/>
        </w:rPr>
        <w:t>Wykonawca zlecenia jednostkowego ponosi pełną odpowiedzialność za szkody wyrządzone osobom trzecim, w tym także na terenie na którym realizowany jest przedmiot umowy i na terenach z nim sąsiadujących oraz innych zajętych przez Wykonawcę zlecenia jednostkowego na potrzeby realizacji umowy i zwalnia Zamawiającego z wszelkiej odpowiedzialności w tym zakresie.</w:t>
      </w:r>
    </w:p>
    <w:p w14:paraId="38A0879D" w14:textId="77777777" w:rsidR="00B14591" w:rsidRDefault="00B14591" w:rsidP="00B14591">
      <w:pPr>
        <w:numPr>
          <w:ilvl w:val="1"/>
          <w:numId w:val="39"/>
        </w:numPr>
        <w:suppressAutoHyphens/>
        <w:ind w:left="981" w:hanging="624"/>
        <w:rPr>
          <w:rFonts w:cs="Arial"/>
          <w:szCs w:val="20"/>
        </w:rPr>
      </w:pPr>
      <w:r>
        <w:rPr>
          <w:rFonts w:cs="Arial"/>
          <w:szCs w:val="20"/>
        </w:rPr>
        <w:t>Wykonawca zlecenia jednostkowego ponosi pełną odpowiedzialność odszkodowawczą wobec Zamawiającego z tytułu niewykonania lub nienależytego wykonania zlecenia jednostkowego, w tym także za działania i zaniechania osób trzecich za pomocą których realizuje zobowiązania wynikające ze zlecenia jednostkowego. Wykonawca zlecenia jednostkowego może uwolnić się od tej odpowiedzialności, jeżeli wykaże, że szkoda powstała na skutek siły wyższej, z wyłącznej winy Zamawiającego lub z wyłącznej winy osoby trzeciej, za którą Wykonawca zlecenia jednostkowego nie ponosi odpowiedzialności.</w:t>
      </w:r>
    </w:p>
    <w:p w14:paraId="017F70E6" w14:textId="77777777" w:rsidR="00B14591" w:rsidRDefault="00B14591" w:rsidP="00B14591">
      <w:pPr>
        <w:numPr>
          <w:ilvl w:val="1"/>
          <w:numId w:val="39"/>
        </w:numPr>
        <w:suppressAutoHyphens/>
        <w:ind w:left="900" w:hanging="540"/>
        <w:rPr>
          <w:rFonts w:cs="Arial"/>
          <w:szCs w:val="20"/>
        </w:rPr>
      </w:pPr>
      <w:r>
        <w:rPr>
          <w:rFonts w:cs="Arial"/>
          <w:szCs w:val="20"/>
        </w:rPr>
        <w:t>Prawa autorskie:</w:t>
      </w:r>
    </w:p>
    <w:p w14:paraId="111AD963" w14:textId="77777777" w:rsidR="00B14591" w:rsidRDefault="00B14591" w:rsidP="00B14591">
      <w:pPr>
        <w:numPr>
          <w:ilvl w:val="2"/>
          <w:numId w:val="40"/>
        </w:numPr>
        <w:tabs>
          <w:tab w:val="left" w:pos="1560"/>
        </w:tabs>
        <w:suppressAutoHyphens/>
        <w:rPr>
          <w:rFonts w:cs="Arial"/>
          <w:szCs w:val="20"/>
        </w:rPr>
      </w:pPr>
      <w:r>
        <w:rPr>
          <w:rFonts w:cs="Arial"/>
          <w:szCs w:val="20"/>
        </w:rPr>
        <w:t>Z chwilą protokolarnego odbioru przez Zamawiającego danego zlecenia jednostkowego (lub przyjmowanej  przez niego części), Wykonawca przenosi na czas nieokreślony rzecz Zamawiającego, bez konieczności składania w tym zakresie dodatkowego oświadczenia woli, autorskie prawa majątkowe do utworów wchodzących w skład danego zlecenia jednostkowego wraz z wyłącznym prawem do wykonywania i zezwalania na wykonywanie zależnych praw autorskich na polach eksploatacji wskazanych w pkt 15.19.2. SWZ. Z chwilą nabycia praw majątkowych autorskich Zamawiający nabywa własność egzemplarzy, na których utrwalono utwór, co do których następuje nabycie tych praw oraz prawo do wykonywania i zezwalania na wykonywanie zależnych praw autorskich do utworów.   </w:t>
      </w:r>
    </w:p>
    <w:p w14:paraId="4E12566D" w14:textId="77777777" w:rsidR="00B14591" w:rsidRDefault="00B14591" w:rsidP="00B14591">
      <w:pPr>
        <w:numPr>
          <w:ilvl w:val="2"/>
          <w:numId w:val="40"/>
        </w:numPr>
        <w:tabs>
          <w:tab w:val="left" w:pos="1560"/>
        </w:tabs>
        <w:suppressAutoHyphens/>
        <w:ind w:left="1571" w:hanging="851"/>
        <w:rPr>
          <w:rFonts w:cs="Arial"/>
          <w:szCs w:val="20"/>
        </w:rPr>
      </w:pPr>
      <w:r>
        <w:rPr>
          <w:rFonts w:cs="Arial"/>
          <w:szCs w:val="20"/>
        </w:rPr>
        <w:t xml:space="preserve">Przeniesienie prawa, wskazanego powyżej rozciąga się na następujące pola eksploatacji: utrwalenie i zwielokrotnianie dowolnymi technikami, w tym drukarskimi, poligraficznymi, reprograficznymi, informatycznymi, cyfrowymi, w tym kserokopie, slajdy, reprodukcje komputerowe, odręczne i odmianami tych technik, wykorzystywanie wielokrotne utworu do realizacji inwestycji, opracowania realizacji projektu technicznego z przedmiarami i kosztorysami inwestorskimi, do remontów lub odbudowy inwestycji sporządzonych z wykorzystaniem utworu, sporządzanie makiety inwestycji, wprowadzanie do pamięci komputera, w dowolnym miejscu i czasie </w:t>
      </w:r>
      <w:r>
        <w:rPr>
          <w:rFonts w:cs="Arial"/>
          <w:szCs w:val="20"/>
        </w:rPr>
        <w:br/>
        <w:t xml:space="preserve">w dowolnej liczbie, udostępnianie wykonawcom, w tym także wykonanych kopii, </w:t>
      </w:r>
      <w:r>
        <w:rPr>
          <w:rFonts w:cs="Arial"/>
          <w:szCs w:val="20"/>
        </w:rPr>
        <w:lastRenderedPageBreak/>
        <w:t xml:space="preserve">rozpowszechnianie w inny sposób w tym, ekspozycja, publikowanie części lub całości, opracowania i modyfikacje. </w:t>
      </w:r>
    </w:p>
    <w:p w14:paraId="308A6010" w14:textId="77777777" w:rsidR="00B14591" w:rsidRDefault="00B14591" w:rsidP="00B14591">
      <w:pPr>
        <w:numPr>
          <w:ilvl w:val="2"/>
          <w:numId w:val="40"/>
        </w:numPr>
        <w:tabs>
          <w:tab w:val="left" w:pos="1560"/>
        </w:tabs>
        <w:suppressAutoHyphens/>
        <w:ind w:left="1571" w:hanging="851"/>
        <w:rPr>
          <w:rFonts w:cs="Arial"/>
          <w:szCs w:val="20"/>
        </w:rPr>
      </w:pPr>
      <w:r>
        <w:rPr>
          <w:rFonts w:cs="Arial"/>
          <w:szCs w:val="20"/>
        </w:rPr>
        <w:t xml:space="preserve">Strony ustalają, iż rozpowszechnianie na polach eksploatacji wskazanych </w:t>
      </w:r>
      <w:r>
        <w:rPr>
          <w:rFonts w:cs="Arial"/>
          <w:szCs w:val="20"/>
        </w:rPr>
        <w:br/>
        <w:t xml:space="preserve">w pkt 15.19.2. SWZ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  </w:t>
      </w:r>
    </w:p>
    <w:p w14:paraId="47941A7B" w14:textId="77777777" w:rsidR="00B14591" w:rsidRDefault="00B14591" w:rsidP="00B14591">
      <w:pPr>
        <w:numPr>
          <w:ilvl w:val="2"/>
          <w:numId w:val="40"/>
        </w:numPr>
        <w:tabs>
          <w:tab w:val="left" w:pos="1560"/>
        </w:tabs>
        <w:suppressAutoHyphens/>
        <w:ind w:left="1571" w:hanging="851"/>
        <w:rPr>
          <w:rFonts w:cs="Arial"/>
          <w:szCs w:val="20"/>
        </w:rPr>
      </w:pPr>
      <w:r>
        <w:rPr>
          <w:rFonts w:cs="Arial"/>
          <w:szCs w:val="20"/>
        </w:rPr>
        <w:t xml:space="preserve">Postanowienia pkt 15.19.1. − 15.19.3. SWZ stosuje się odpowiednio do zmian </w:t>
      </w:r>
      <w:r>
        <w:rPr>
          <w:rFonts w:cs="Arial"/>
          <w:szCs w:val="20"/>
        </w:rPr>
        <w:br/>
        <w:t xml:space="preserve">w utworach wchodzących w skład danego zlecenia jednostkowego, dokonanych </w:t>
      </w:r>
      <w:r>
        <w:rPr>
          <w:rFonts w:cs="Arial"/>
          <w:szCs w:val="20"/>
        </w:rPr>
        <w:br/>
        <w:t>w ramach nadzoru autorskiego z tym, że prawa majątkowe autorskie do zmienionych utworów Zamawiający nabywa z chwilą wprowadzenia tych zmian w trakcie wykonywania obowiązków nadzoru autorskiego.</w:t>
      </w:r>
    </w:p>
    <w:p w14:paraId="17C8C444" w14:textId="77777777" w:rsidR="00B14591" w:rsidRDefault="00B14591" w:rsidP="00B14591">
      <w:pPr>
        <w:numPr>
          <w:ilvl w:val="2"/>
          <w:numId w:val="40"/>
        </w:numPr>
        <w:tabs>
          <w:tab w:val="left" w:pos="1560"/>
        </w:tabs>
        <w:suppressAutoHyphens/>
        <w:ind w:left="1571" w:hanging="851"/>
        <w:rPr>
          <w:rFonts w:cs="Arial"/>
          <w:szCs w:val="20"/>
        </w:rPr>
      </w:pPr>
      <w:r>
        <w:rPr>
          <w:rFonts w:cs="Arial"/>
          <w:szCs w:val="20"/>
        </w:rPr>
        <w:t>Wykonawca oświadcza, iż w chwili protokolarnego odbioru danego zlecenia jednostkowego przez Zamawiającego, w tym również jego części, przysługiwać mu będzie pełnia autorskich praw, prawa te nie będą obciążone żadnymi prawami osób trzecich, ani nie będą naruszać prawa ani interesów i dóbr prawem chronionych osób trzecich.</w:t>
      </w:r>
    </w:p>
    <w:p w14:paraId="0C1E278B" w14:textId="77777777" w:rsidR="00B14591" w:rsidRDefault="00B14591" w:rsidP="00B14591">
      <w:pPr>
        <w:numPr>
          <w:ilvl w:val="2"/>
          <w:numId w:val="40"/>
        </w:numPr>
        <w:tabs>
          <w:tab w:val="left" w:pos="1560"/>
        </w:tabs>
        <w:suppressAutoHyphens/>
        <w:ind w:left="1571" w:hanging="851"/>
        <w:rPr>
          <w:rFonts w:cs="Arial"/>
          <w:szCs w:val="20"/>
        </w:rPr>
      </w:pPr>
      <w:r>
        <w:rPr>
          <w:rFonts w:cs="Arial"/>
          <w:szCs w:val="20"/>
        </w:rPr>
        <w:t xml:space="preserve">Wynagrodzenie należne Wykonawcy za dane zlecenie jednostkowe obejmuje również wynagrodzenie za przeniesienie praw autorskich majątkowych do utworów </w:t>
      </w:r>
      <w:r>
        <w:rPr>
          <w:rFonts w:cs="Arial"/>
          <w:szCs w:val="20"/>
        </w:rPr>
        <w:br/>
        <w:t xml:space="preserve">i przeniesienie prawa do zezwalania na wykonywanie zależnych praw autorskich </w:t>
      </w:r>
      <w:r>
        <w:rPr>
          <w:rFonts w:cs="Arial"/>
          <w:szCs w:val="20"/>
        </w:rPr>
        <w:br/>
        <w:t>do tych utworów na wszystkich polach eksploatacji wskazanych w pkt 15.19.2. SWZ, w tym do wszelkich nośników lub egzemplarzy, na których utrwalono utwór.  </w:t>
      </w:r>
    </w:p>
    <w:p w14:paraId="7BDFB3DE" w14:textId="77777777" w:rsidR="00B14591" w:rsidRDefault="00B14591" w:rsidP="00B14591">
      <w:pPr>
        <w:numPr>
          <w:ilvl w:val="1"/>
          <w:numId w:val="40"/>
        </w:numPr>
        <w:tabs>
          <w:tab w:val="left" w:pos="1134"/>
        </w:tabs>
        <w:suppressAutoHyphens/>
        <w:ind w:left="981" w:hanging="624"/>
        <w:rPr>
          <w:rFonts w:cs="Arial"/>
          <w:szCs w:val="20"/>
        </w:rPr>
      </w:pPr>
      <w:r>
        <w:rPr>
          <w:rFonts w:cs="Arial"/>
          <w:szCs w:val="20"/>
        </w:rPr>
        <w:t>Wykonawca zobowiązuje się, że w okresie trwania niniejszego Dynamicznego  Systemu Zakupów oraz w okresie 3 miesięcy licząc od dnia jego zakończenia, bez zgody Zamawiającego wyrażonej w formie pisemnej pod rygorem nieważności, nie zatrudni bezpośrednio lub pośrednio pracownika lub pracowników Zamawiającego lub nie nawiąże                 z takimi osobami współpracy, niezależnie od formy i rodzaju tej współpracy (w tym umowa zlecenia bądź umowa o dzieło), oraz nie nawiąże takiej współpracy z osobą prawną bądź jednostką organizacyjną nie posiadającą osobowości prawnej (spółki osobowe), w której pracownicy Zamawiającego są zatrudnione (niezależnie od podstawy prawnej takiego stosunku, w tym umowa o pracę, umowa zlecenia bądź umowa o dzieło) lub posiadają łącznie co najmniej 5% akcji lub udziałów lub są członkami organów osoby prawnej lub wspólnikami spółki osobowej.</w:t>
      </w:r>
    </w:p>
    <w:p w14:paraId="50044A94" w14:textId="77777777" w:rsidR="00B14591" w:rsidRDefault="00B14591" w:rsidP="00B14591">
      <w:pPr>
        <w:numPr>
          <w:ilvl w:val="1"/>
          <w:numId w:val="40"/>
        </w:numPr>
        <w:tabs>
          <w:tab w:val="left" w:pos="1134"/>
        </w:tabs>
        <w:suppressAutoHyphens/>
        <w:ind w:left="981" w:hanging="624"/>
        <w:rPr>
          <w:rFonts w:cs="Arial"/>
          <w:szCs w:val="20"/>
        </w:rPr>
      </w:pPr>
      <w:r>
        <w:rPr>
          <w:rFonts w:cs="Arial"/>
          <w:szCs w:val="20"/>
        </w:rPr>
        <w:t xml:space="preserve">Postanowienia pkt 15.20. SWZ powyżej, mają również odpowiednie zastosowanie                          do nawiązania zatrudnienia lub współpracy z  pracownikiem Zamawiającego przez spółkę zależną, dominującą lub powiązaną z Wykonawcą w rozumieniu właściwych przepisów oraz przez podwykonawcę, z którym Wykonawca realizuje przedmiot zlecenia jednostkowego. </w:t>
      </w:r>
    </w:p>
    <w:p w14:paraId="4FADDE37" w14:textId="77777777" w:rsidR="00B14591" w:rsidRDefault="00B14591" w:rsidP="00B14591">
      <w:pPr>
        <w:numPr>
          <w:ilvl w:val="1"/>
          <w:numId w:val="40"/>
        </w:numPr>
        <w:tabs>
          <w:tab w:val="left" w:pos="1134"/>
        </w:tabs>
        <w:suppressAutoHyphens/>
        <w:ind w:left="981" w:hanging="624"/>
        <w:rPr>
          <w:rFonts w:cs="Arial"/>
          <w:szCs w:val="20"/>
        </w:rPr>
      </w:pPr>
      <w:r>
        <w:rPr>
          <w:rFonts w:cs="Arial"/>
          <w:szCs w:val="20"/>
        </w:rPr>
        <w:t>Zatrudnienie lub współpraca, o których mowa w pkt 15.20 – 15.21. SWZ powyżej obejmuje w szczególności działania pracownika Zamawiającego o charakterze bezpośrednim lub pośrednim, odpłatnie lub nieodpłatnie, działalność w charakterze doradcy, konsultanta, wykonującego zlecenie, dzieła albo też podmiotu spełniającego inne podobne świadczenia lub wykonywanie pracy w ramach umowy o pracę.</w:t>
      </w:r>
    </w:p>
    <w:p w14:paraId="5C32C4A3" w14:textId="77777777" w:rsidR="00B14591" w:rsidRDefault="00B14591" w:rsidP="00B14591">
      <w:pPr>
        <w:numPr>
          <w:ilvl w:val="1"/>
          <w:numId w:val="40"/>
        </w:numPr>
        <w:tabs>
          <w:tab w:val="left" w:pos="1134"/>
        </w:tabs>
        <w:suppressAutoHyphens/>
        <w:ind w:left="981" w:hanging="624"/>
        <w:rPr>
          <w:rFonts w:cs="Arial"/>
          <w:szCs w:val="20"/>
        </w:rPr>
      </w:pPr>
      <w:r>
        <w:rPr>
          <w:rFonts w:cs="Arial"/>
          <w:szCs w:val="20"/>
        </w:rPr>
        <w:t xml:space="preserve">W przypadku realizowania niniejszej umowy przy udziale podwykonawców, Wykonawca zobowiązany jest zawrzeć postanowienia pkt 15.20. – 15.22. SWZ w umowie </w:t>
      </w:r>
      <w:r>
        <w:rPr>
          <w:rFonts w:cs="Arial"/>
          <w:szCs w:val="20"/>
        </w:rPr>
        <w:br/>
        <w:t>z podwykonawcą, z którym realizuje przedmiot zlecenia jednostkowego.</w:t>
      </w:r>
    </w:p>
    <w:p w14:paraId="22AE8732" w14:textId="77777777" w:rsidR="00B14591" w:rsidRDefault="00B14591" w:rsidP="00B14591">
      <w:pPr>
        <w:numPr>
          <w:ilvl w:val="1"/>
          <w:numId w:val="40"/>
        </w:numPr>
        <w:tabs>
          <w:tab w:val="left" w:pos="1134"/>
        </w:tabs>
        <w:suppressAutoHyphens/>
        <w:ind w:left="981" w:hanging="624"/>
        <w:rPr>
          <w:rFonts w:cs="Arial"/>
          <w:szCs w:val="20"/>
        </w:rPr>
      </w:pPr>
      <w:r>
        <w:rPr>
          <w:rFonts w:cs="Arial"/>
          <w:szCs w:val="20"/>
        </w:rPr>
        <w:t>Zamawiający zgodnie z wymogiem Ustawy o przeciwdziałaniu nadmiernym opóźnieniom              w transakcjach handlowych oświadcza, iż posiada status dużego przedsiębiorcy.</w:t>
      </w:r>
    </w:p>
    <w:p w14:paraId="1C8544CF" w14:textId="77777777" w:rsidR="00B14591" w:rsidRDefault="00B14591" w:rsidP="00B14591">
      <w:pPr>
        <w:jc w:val="left"/>
      </w:pPr>
    </w:p>
    <w:p w14:paraId="525F16B2" w14:textId="77777777" w:rsidR="0076283C" w:rsidRPr="00E67C76" w:rsidRDefault="0076283C" w:rsidP="00E67C76">
      <w:pPr>
        <w:tabs>
          <w:tab w:val="center" w:pos="4536"/>
          <w:tab w:val="right" w:pos="9072"/>
        </w:tabs>
        <w:ind w:left="851" w:hanging="494"/>
        <w:rPr>
          <w:rFonts w:cs="Arial"/>
          <w:szCs w:val="20"/>
        </w:rPr>
      </w:pPr>
    </w:p>
    <w:p w14:paraId="24F691FE" w14:textId="77777777" w:rsidR="00162C95" w:rsidRPr="00E67C76" w:rsidRDefault="00162C95" w:rsidP="00E67C76">
      <w:pPr>
        <w:pStyle w:val="Akapitzlist"/>
        <w:numPr>
          <w:ilvl w:val="0"/>
          <w:numId w:val="15"/>
        </w:numPr>
        <w:tabs>
          <w:tab w:val="center" w:pos="4536"/>
          <w:tab w:val="right" w:pos="9072"/>
        </w:tabs>
        <w:rPr>
          <w:rFonts w:ascii="Arial" w:hAnsi="Arial" w:cs="Arial"/>
          <w:b/>
          <w:sz w:val="20"/>
          <w:szCs w:val="20"/>
          <w:u w:val="single"/>
        </w:rPr>
      </w:pPr>
      <w:r w:rsidRPr="00E67C76">
        <w:rPr>
          <w:rFonts w:ascii="Arial" w:hAnsi="Arial" w:cs="Arial"/>
          <w:b/>
          <w:sz w:val="20"/>
          <w:szCs w:val="20"/>
          <w:u w:val="single"/>
        </w:rPr>
        <w:t>ŚRODKI OCHRONY PRAWNEJ</w:t>
      </w:r>
    </w:p>
    <w:p w14:paraId="224B8342" w14:textId="77777777" w:rsidR="00162C95" w:rsidRPr="00011FB6" w:rsidRDefault="00162C95" w:rsidP="00CE36D5">
      <w:pPr>
        <w:pStyle w:val="Stopka"/>
        <w:numPr>
          <w:ilvl w:val="1"/>
          <w:numId w:val="15"/>
        </w:numPr>
        <w:tabs>
          <w:tab w:val="clear" w:pos="720"/>
          <w:tab w:val="clear" w:pos="4536"/>
          <w:tab w:val="clear" w:pos="9072"/>
        </w:tabs>
        <w:ind w:left="896" w:hanging="539"/>
        <w:rPr>
          <w:rFonts w:cs="Arial"/>
          <w:b/>
          <w:szCs w:val="20"/>
          <w:u w:val="single"/>
        </w:rPr>
      </w:pPr>
      <w:r w:rsidRPr="00011FB6">
        <w:rPr>
          <w:rFonts w:cs="Arial"/>
          <w:szCs w:val="20"/>
        </w:rPr>
        <w:t xml:space="preserve">Uregulowania odnośnie środków ochrony prawnej znajdują się w </w:t>
      </w:r>
      <w:r w:rsidRPr="00011FB6">
        <w:rPr>
          <w:rFonts w:cs="Arial"/>
          <w:spacing w:val="4"/>
          <w:szCs w:val="20"/>
        </w:rPr>
        <w:t xml:space="preserve">§ </w:t>
      </w:r>
      <w:r w:rsidR="00DE681E" w:rsidRPr="00011FB6">
        <w:rPr>
          <w:rFonts w:cs="Arial"/>
          <w:spacing w:val="4"/>
          <w:szCs w:val="20"/>
        </w:rPr>
        <w:t xml:space="preserve">53-58 </w:t>
      </w:r>
      <w:r w:rsidRPr="00011FB6">
        <w:rPr>
          <w:rFonts w:cs="Arial"/>
          <w:szCs w:val="20"/>
        </w:rPr>
        <w:t>Regulaminu.</w:t>
      </w:r>
    </w:p>
    <w:p w14:paraId="45F7477A" w14:textId="77777777" w:rsidR="00162C95" w:rsidRPr="00011FB6" w:rsidRDefault="00162C95" w:rsidP="003C785B">
      <w:pPr>
        <w:pStyle w:val="Stopka"/>
        <w:tabs>
          <w:tab w:val="clear" w:pos="4536"/>
          <w:tab w:val="clear" w:pos="9072"/>
        </w:tabs>
        <w:rPr>
          <w:rFonts w:cs="Arial"/>
          <w:szCs w:val="20"/>
        </w:rPr>
      </w:pPr>
    </w:p>
    <w:p w14:paraId="3A7DFE9E" w14:textId="77777777" w:rsidR="00162C95" w:rsidRPr="00011FB6" w:rsidRDefault="00162C95" w:rsidP="00CE36D5">
      <w:pPr>
        <w:pStyle w:val="Stopka"/>
        <w:numPr>
          <w:ilvl w:val="0"/>
          <w:numId w:val="15"/>
        </w:numPr>
        <w:tabs>
          <w:tab w:val="clear" w:pos="4536"/>
          <w:tab w:val="clear" w:pos="9072"/>
        </w:tabs>
        <w:ind w:left="714" w:hanging="714"/>
        <w:rPr>
          <w:rFonts w:cs="Arial"/>
          <w:b/>
          <w:szCs w:val="20"/>
          <w:u w:val="single"/>
        </w:rPr>
      </w:pPr>
      <w:r w:rsidRPr="00011FB6">
        <w:rPr>
          <w:rFonts w:cs="Arial"/>
          <w:b/>
          <w:szCs w:val="20"/>
          <w:u w:val="single"/>
        </w:rPr>
        <w:t>WYKAZ ZAŁĄCZNIKÓW</w:t>
      </w:r>
    </w:p>
    <w:p w14:paraId="0E9DD170" w14:textId="77777777" w:rsidR="00162C95" w:rsidRPr="00011FB6" w:rsidRDefault="00162C95" w:rsidP="00CE36D5">
      <w:pPr>
        <w:pStyle w:val="Stopka"/>
        <w:numPr>
          <w:ilvl w:val="1"/>
          <w:numId w:val="15"/>
        </w:numPr>
        <w:tabs>
          <w:tab w:val="clear" w:pos="720"/>
          <w:tab w:val="clear" w:pos="4536"/>
          <w:tab w:val="clear" w:pos="9072"/>
        </w:tabs>
        <w:ind w:left="918" w:hanging="561"/>
        <w:rPr>
          <w:rFonts w:cs="Arial"/>
          <w:b/>
          <w:szCs w:val="20"/>
          <w:u w:val="single"/>
        </w:rPr>
      </w:pPr>
      <w:r w:rsidRPr="00011FB6">
        <w:rPr>
          <w:rFonts w:cs="Arial"/>
          <w:szCs w:val="20"/>
        </w:rPr>
        <w:t>Opis przedmiotu zamówienia</w:t>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t xml:space="preserve">       (załącznik nr 1)</w:t>
      </w:r>
    </w:p>
    <w:p w14:paraId="57786797" w14:textId="77777777" w:rsidR="00162C95" w:rsidRPr="00011FB6" w:rsidRDefault="00162C95" w:rsidP="00CE36D5">
      <w:pPr>
        <w:pStyle w:val="Stopka"/>
        <w:numPr>
          <w:ilvl w:val="1"/>
          <w:numId w:val="15"/>
        </w:numPr>
        <w:tabs>
          <w:tab w:val="clear" w:pos="720"/>
          <w:tab w:val="clear" w:pos="4536"/>
          <w:tab w:val="clear" w:pos="9072"/>
        </w:tabs>
        <w:ind w:left="918" w:hanging="561"/>
        <w:rPr>
          <w:rFonts w:cs="Arial"/>
          <w:b/>
          <w:szCs w:val="20"/>
          <w:u w:val="single"/>
        </w:rPr>
      </w:pPr>
      <w:r w:rsidRPr="00011FB6">
        <w:rPr>
          <w:rFonts w:cs="Arial"/>
          <w:szCs w:val="20"/>
        </w:rPr>
        <w:t xml:space="preserve">Formularz wniosku </w:t>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r>
      <w:r w:rsidRPr="00011FB6">
        <w:rPr>
          <w:rFonts w:cs="Arial"/>
          <w:szCs w:val="20"/>
        </w:rPr>
        <w:tab/>
        <w:t xml:space="preserve"> (załącznik nr 2)</w:t>
      </w:r>
    </w:p>
    <w:p w14:paraId="412AE4A5" w14:textId="77777777" w:rsidR="00162C95" w:rsidRPr="0076283C" w:rsidRDefault="00162C95" w:rsidP="00922C51">
      <w:pPr>
        <w:pStyle w:val="Stopka"/>
        <w:numPr>
          <w:ilvl w:val="1"/>
          <w:numId w:val="15"/>
        </w:numPr>
        <w:tabs>
          <w:tab w:val="clear" w:pos="720"/>
          <w:tab w:val="clear" w:pos="4536"/>
          <w:tab w:val="clear" w:pos="9072"/>
        </w:tabs>
        <w:ind w:left="918" w:hanging="561"/>
        <w:rPr>
          <w:rFonts w:cs="Arial"/>
          <w:b/>
          <w:szCs w:val="20"/>
          <w:u w:val="single"/>
        </w:rPr>
      </w:pPr>
      <w:r w:rsidRPr="00011FB6">
        <w:rPr>
          <w:rFonts w:cs="Arial"/>
          <w:szCs w:val="20"/>
        </w:rPr>
        <w:t>Oświadczenie o spełnieniu warunków z pkt 7.1 SWZ</w:t>
      </w:r>
      <w:r w:rsidRPr="00011FB6">
        <w:rPr>
          <w:rFonts w:cs="Arial"/>
          <w:szCs w:val="20"/>
        </w:rPr>
        <w:tab/>
      </w:r>
      <w:r w:rsidRPr="00011FB6">
        <w:rPr>
          <w:rFonts w:cs="Arial"/>
          <w:szCs w:val="20"/>
        </w:rPr>
        <w:tab/>
        <w:t xml:space="preserve">       (załącznik nr 3)</w:t>
      </w:r>
    </w:p>
    <w:p w14:paraId="25927126" w14:textId="77777777" w:rsidR="0076283C" w:rsidRPr="00D46CDB" w:rsidRDefault="0076283C" w:rsidP="00922C51">
      <w:pPr>
        <w:pStyle w:val="Stopka"/>
        <w:numPr>
          <w:ilvl w:val="1"/>
          <w:numId w:val="15"/>
        </w:numPr>
        <w:tabs>
          <w:tab w:val="clear" w:pos="720"/>
          <w:tab w:val="clear" w:pos="4536"/>
          <w:tab w:val="clear" w:pos="9072"/>
        </w:tabs>
        <w:ind w:left="918" w:hanging="561"/>
        <w:rPr>
          <w:rFonts w:cs="Arial"/>
          <w:b/>
          <w:szCs w:val="20"/>
          <w:u w:val="single"/>
        </w:rPr>
      </w:pPr>
      <w:r>
        <w:rPr>
          <w:rFonts w:cs="Arial"/>
          <w:szCs w:val="20"/>
        </w:rPr>
        <w:t>Wzór Protokołu odbioru                                                              (załącznik nr 4)</w:t>
      </w:r>
    </w:p>
    <w:p w14:paraId="7E0B8529" w14:textId="77777777" w:rsidR="00D46CDB" w:rsidRDefault="00D46CDB" w:rsidP="00D46CDB">
      <w:pPr>
        <w:pStyle w:val="Stopka"/>
        <w:numPr>
          <w:ilvl w:val="1"/>
          <w:numId w:val="15"/>
        </w:numPr>
        <w:tabs>
          <w:tab w:val="clear" w:pos="4536"/>
          <w:tab w:val="clear" w:pos="9072"/>
        </w:tabs>
        <w:ind w:right="-24"/>
        <w:rPr>
          <w:rFonts w:cs="Arial"/>
          <w:color w:val="0070C0"/>
          <w:szCs w:val="20"/>
        </w:rPr>
      </w:pPr>
      <w:r w:rsidRPr="002B7153">
        <w:rPr>
          <w:rFonts w:cs="Arial"/>
          <w:color w:val="0070C0"/>
          <w:szCs w:val="20"/>
        </w:rPr>
        <w:t>Wykaz usług</w:t>
      </w:r>
      <w:r>
        <w:rPr>
          <w:rFonts w:cs="Arial"/>
          <w:color w:val="0070C0"/>
          <w:szCs w:val="20"/>
        </w:rPr>
        <w:tab/>
      </w:r>
      <w:r>
        <w:rPr>
          <w:rFonts w:cs="Arial"/>
          <w:color w:val="0070C0"/>
          <w:szCs w:val="20"/>
        </w:rPr>
        <w:tab/>
      </w:r>
      <w:r>
        <w:rPr>
          <w:rFonts w:cs="Arial"/>
          <w:color w:val="0070C0"/>
          <w:szCs w:val="20"/>
        </w:rPr>
        <w:tab/>
      </w:r>
      <w:r>
        <w:rPr>
          <w:rFonts w:cs="Arial"/>
          <w:color w:val="0070C0"/>
          <w:szCs w:val="20"/>
        </w:rPr>
        <w:tab/>
      </w:r>
      <w:r>
        <w:rPr>
          <w:rFonts w:cs="Arial"/>
          <w:color w:val="0070C0"/>
          <w:szCs w:val="20"/>
        </w:rPr>
        <w:tab/>
      </w:r>
      <w:r>
        <w:rPr>
          <w:rFonts w:cs="Arial"/>
          <w:color w:val="0070C0"/>
          <w:szCs w:val="20"/>
        </w:rPr>
        <w:tab/>
      </w:r>
      <w:r w:rsidRPr="002B7153">
        <w:rPr>
          <w:rFonts w:cs="Arial"/>
          <w:color w:val="0070C0"/>
          <w:szCs w:val="20"/>
        </w:rPr>
        <w:tab/>
      </w:r>
      <w:r w:rsidRPr="002B7153">
        <w:rPr>
          <w:rFonts w:cs="Arial"/>
          <w:color w:val="0070C0"/>
          <w:szCs w:val="20"/>
        </w:rPr>
        <w:tab/>
      </w:r>
      <w:r w:rsidRPr="002B7153">
        <w:rPr>
          <w:rFonts w:cs="Arial"/>
          <w:color w:val="0070C0"/>
          <w:szCs w:val="20"/>
        </w:rPr>
        <w:tab/>
      </w:r>
      <w:r w:rsidRPr="002B7153">
        <w:rPr>
          <w:rFonts w:cs="Arial"/>
          <w:color w:val="0070C0"/>
          <w:szCs w:val="20"/>
        </w:rPr>
        <w:tab/>
      </w:r>
      <w:r>
        <w:rPr>
          <w:rFonts w:cs="Arial"/>
          <w:color w:val="0070C0"/>
          <w:szCs w:val="20"/>
        </w:rPr>
        <w:tab/>
      </w:r>
      <w:r w:rsidRPr="002B7153">
        <w:rPr>
          <w:rFonts w:cs="Arial"/>
          <w:color w:val="0070C0"/>
          <w:szCs w:val="20"/>
        </w:rPr>
        <w:tab/>
      </w:r>
      <w:r>
        <w:rPr>
          <w:rFonts w:cs="Arial"/>
          <w:color w:val="0070C0"/>
          <w:szCs w:val="20"/>
        </w:rPr>
        <w:t xml:space="preserve"> </w:t>
      </w:r>
      <w:r w:rsidRPr="002B7153">
        <w:rPr>
          <w:rFonts w:cs="Arial"/>
          <w:color w:val="0070C0"/>
          <w:szCs w:val="20"/>
        </w:rPr>
        <w:t xml:space="preserve">(załącznik nr </w:t>
      </w:r>
      <w:r>
        <w:rPr>
          <w:rFonts w:cs="Arial"/>
          <w:color w:val="0070C0"/>
          <w:szCs w:val="20"/>
        </w:rPr>
        <w:t>5</w:t>
      </w:r>
      <w:r w:rsidRPr="002B7153">
        <w:rPr>
          <w:rFonts w:cs="Arial"/>
          <w:color w:val="0070C0"/>
          <w:szCs w:val="20"/>
        </w:rPr>
        <w:t>)</w:t>
      </w:r>
    </w:p>
    <w:p w14:paraId="1B00653E" w14:textId="77777777" w:rsidR="00D46CDB" w:rsidRPr="002B7153" w:rsidRDefault="00D46CDB" w:rsidP="00D46CDB">
      <w:pPr>
        <w:pStyle w:val="Stopka"/>
        <w:numPr>
          <w:ilvl w:val="1"/>
          <w:numId w:val="15"/>
        </w:numPr>
        <w:tabs>
          <w:tab w:val="clear" w:pos="4536"/>
          <w:tab w:val="clear" w:pos="9072"/>
        </w:tabs>
        <w:ind w:right="-24"/>
        <w:rPr>
          <w:rFonts w:cs="Arial"/>
          <w:color w:val="0070C0"/>
          <w:szCs w:val="20"/>
        </w:rPr>
      </w:pPr>
      <w:r w:rsidRPr="002B7153">
        <w:rPr>
          <w:rFonts w:cs="Arial"/>
          <w:color w:val="0070C0"/>
          <w:szCs w:val="20"/>
        </w:rPr>
        <w:t>Wykaz osób</w:t>
      </w:r>
      <w:r w:rsidRPr="002B7153">
        <w:rPr>
          <w:rFonts w:cs="Arial"/>
          <w:color w:val="0070C0"/>
          <w:szCs w:val="20"/>
        </w:rPr>
        <w:tab/>
      </w:r>
      <w:r w:rsidRPr="002B7153">
        <w:rPr>
          <w:rFonts w:cs="Arial"/>
          <w:color w:val="0070C0"/>
          <w:szCs w:val="20"/>
        </w:rPr>
        <w:tab/>
      </w:r>
      <w:r w:rsidRPr="002B7153">
        <w:rPr>
          <w:rFonts w:cs="Arial"/>
          <w:color w:val="0070C0"/>
          <w:szCs w:val="20"/>
        </w:rPr>
        <w:tab/>
      </w:r>
      <w:r w:rsidRPr="002B7153">
        <w:rPr>
          <w:rFonts w:cs="Arial"/>
          <w:color w:val="0070C0"/>
          <w:szCs w:val="20"/>
        </w:rPr>
        <w:tab/>
      </w:r>
      <w:r w:rsidRPr="002B7153">
        <w:rPr>
          <w:rFonts w:cs="Arial"/>
          <w:color w:val="0070C0"/>
          <w:szCs w:val="20"/>
        </w:rPr>
        <w:tab/>
      </w:r>
      <w:r w:rsidRPr="002B7153">
        <w:rPr>
          <w:rFonts w:cs="Arial"/>
          <w:color w:val="0070C0"/>
          <w:szCs w:val="20"/>
        </w:rPr>
        <w:tab/>
      </w:r>
      <w:r w:rsidRPr="002B7153">
        <w:rPr>
          <w:rFonts w:cs="Arial"/>
          <w:color w:val="0070C0"/>
          <w:szCs w:val="20"/>
        </w:rPr>
        <w:tab/>
      </w:r>
      <w:r w:rsidRPr="002B7153">
        <w:rPr>
          <w:rFonts w:cs="Arial"/>
          <w:color w:val="0070C0"/>
          <w:szCs w:val="20"/>
        </w:rPr>
        <w:tab/>
      </w:r>
      <w:r w:rsidRPr="002B7153">
        <w:rPr>
          <w:rFonts w:cs="Arial"/>
          <w:color w:val="0070C0"/>
          <w:szCs w:val="20"/>
        </w:rPr>
        <w:tab/>
      </w:r>
      <w:r w:rsidRPr="002B7153">
        <w:rPr>
          <w:rFonts w:cs="Arial"/>
          <w:color w:val="0070C0"/>
          <w:szCs w:val="20"/>
        </w:rPr>
        <w:tab/>
      </w:r>
      <w:r w:rsidRPr="002B7153">
        <w:rPr>
          <w:rFonts w:cs="Arial"/>
          <w:color w:val="0070C0"/>
          <w:szCs w:val="20"/>
        </w:rPr>
        <w:tab/>
      </w:r>
      <w:r w:rsidRPr="002B7153">
        <w:rPr>
          <w:rFonts w:cs="Arial"/>
          <w:color w:val="0070C0"/>
          <w:szCs w:val="20"/>
        </w:rPr>
        <w:tab/>
      </w:r>
      <w:r>
        <w:rPr>
          <w:rFonts w:cs="Arial"/>
          <w:color w:val="0070C0"/>
          <w:szCs w:val="20"/>
        </w:rPr>
        <w:t xml:space="preserve"> </w:t>
      </w:r>
      <w:r w:rsidRPr="002B7153">
        <w:rPr>
          <w:rFonts w:cs="Arial"/>
          <w:color w:val="0070C0"/>
          <w:szCs w:val="20"/>
        </w:rPr>
        <w:t xml:space="preserve">(załącznik nr </w:t>
      </w:r>
      <w:r>
        <w:rPr>
          <w:rFonts w:cs="Arial"/>
          <w:color w:val="0070C0"/>
          <w:szCs w:val="20"/>
        </w:rPr>
        <w:t>6</w:t>
      </w:r>
      <w:r w:rsidRPr="002B7153">
        <w:rPr>
          <w:rFonts w:cs="Arial"/>
          <w:color w:val="0070C0"/>
          <w:szCs w:val="20"/>
        </w:rPr>
        <w:t>)</w:t>
      </w:r>
    </w:p>
    <w:p w14:paraId="7938AC00" w14:textId="77777777" w:rsidR="00D46CDB" w:rsidRPr="00C5415B" w:rsidRDefault="00D46CDB" w:rsidP="00D46CDB">
      <w:pPr>
        <w:pStyle w:val="Stopka"/>
        <w:tabs>
          <w:tab w:val="clear" w:pos="4536"/>
          <w:tab w:val="clear" w:pos="9072"/>
        </w:tabs>
        <w:ind w:left="918"/>
        <w:rPr>
          <w:rFonts w:cs="Arial"/>
          <w:b/>
          <w:szCs w:val="20"/>
          <w:u w:val="single"/>
        </w:rPr>
      </w:pPr>
    </w:p>
    <w:p w14:paraId="0E2B69D9" w14:textId="2032F6E6" w:rsidR="001E5171" w:rsidRDefault="001E5171">
      <w:pPr>
        <w:jc w:val="left"/>
        <w:rPr>
          <w:rFonts w:cs="Arial"/>
          <w:szCs w:val="20"/>
        </w:rPr>
      </w:pPr>
    </w:p>
    <w:p w14:paraId="32886866" w14:textId="77777777" w:rsidR="0015389E" w:rsidRPr="00756969" w:rsidRDefault="0015389E" w:rsidP="0015389E">
      <w:pPr>
        <w:shd w:val="clear" w:color="auto" w:fill="FFFFFF"/>
        <w:spacing w:after="150"/>
        <w:jc w:val="center"/>
        <w:rPr>
          <w:rFonts w:cs="Arial"/>
          <w:b/>
          <w:szCs w:val="22"/>
        </w:rPr>
      </w:pPr>
      <w:r w:rsidRPr="00873779">
        <w:rPr>
          <w:rFonts w:cs="Arial"/>
          <w:b/>
        </w:rPr>
        <w:t>INFORMACJA W ZAKRESIE OCHRONY DANYCH OSOBOWYCH PRZETWARZANYCH PRZEZ</w:t>
      </w:r>
      <w:r w:rsidR="007A3256">
        <w:rPr>
          <w:rFonts w:cs="Arial"/>
          <w:b/>
        </w:rPr>
        <w:t> </w:t>
      </w:r>
      <w:r w:rsidRPr="00873779">
        <w:rPr>
          <w:rFonts w:cs="Arial"/>
          <w:b/>
        </w:rPr>
        <w:t xml:space="preserve">MIEJSKIE PRZEDSIĘBIORSTWO WODOOCIĄGÓW I KANALIZACJI </w:t>
      </w:r>
      <w:r>
        <w:rPr>
          <w:rFonts w:cs="Arial"/>
          <w:b/>
        </w:rPr>
        <w:br/>
      </w:r>
      <w:r w:rsidRPr="00873779">
        <w:rPr>
          <w:rFonts w:cs="Arial"/>
          <w:b/>
        </w:rPr>
        <w:t>W M.ST. WARSZAWIE S.A. W PROCESIE UDZIELANIA ZAMÓWIEŃ PUBLICZNYCH</w:t>
      </w:r>
    </w:p>
    <w:p w14:paraId="3619DE3B" w14:textId="77777777" w:rsidR="0015389E" w:rsidRPr="00E06531" w:rsidRDefault="0015389E" w:rsidP="0015389E">
      <w:pPr>
        <w:shd w:val="clear" w:color="auto" w:fill="FFFFFF"/>
        <w:spacing w:before="60"/>
        <w:rPr>
          <w:rFonts w:eastAsia="Calibri" w:cs="Arial"/>
          <w:szCs w:val="20"/>
        </w:rPr>
      </w:pPr>
      <w:r w:rsidRPr="00E06531">
        <w:rPr>
          <w:rFonts w:eastAsia="Calibri" w:cs="Arial"/>
          <w:szCs w:val="20"/>
          <w:lang w:eastAsia="en-US"/>
        </w:rPr>
        <w:t>Zgodnie z art. 13 ust. 1 i ust. 2 ogólnego Rozporządzenia Parlamentu Europejskiego i Rady (UE) 2016/679 z dnia 27 kwietnia 2016 r. w sprawie ochrony osób fizycznych w związku z przetwarzaniem danych osobowych i w sprawie swobodnego przepływu takich danych oraz uchylenia dyrektywy 95/460WE (RODO)</w:t>
      </w:r>
      <w:r w:rsidRPr="00E06531">
        <w:rPr>
          <w:rFonts w:eastAsia="Calibri" w:cs="Arial"/>
          <w:szCs w:val="20"/>
        </w:rPr>
        <w:t xml:space="preserve"> informujemy, iż w przypadku uczestnictwa w procesie udzielania zamówień:</w:t>
      </w:r>
    </w:p>
    <w:p w14:paraId="196F5AB9" w14:textId="77777777" w:rsidR="0015389E" w:rsidRPr="00E06531" w:rsidRDefault="0015389E" w:rsidP="00B14591">
      <w:pPr>
        <w:numPr>
          <w:ilvl w:val="0"/>
          <w:numId w:val="24"/>
        </w:numPr>
        <w:shd w:val="clear" w:color="auto" w:fill="FFFFFF"/>
        <w:spacing w:before="60"/>
        <w:contextualSpacing/>
        <w:rPr>
          <w:rFonts w:eastAsia="Calibri" w:cs="Arial"/>
          <w:szCs w:val="20"/>
        </w:rPr>
      </w:pPr>
      <w:r w:rsidRPr="00E06531">
        <w:rPr>
          <w:rFonts w:eastAsia="Calibri" w:cs="Arial"/>
          <w:szCs w:val="20"/>
        </w:rPr>
        <w:t>Administratorem Pani/Pana danych osobowych jest Miejskie Przedsiębiorstwo Wodociągów i Kanalizacji w m.st. Warszawie S.A. z siedzibą w Warszawie, Plac Starynkiewicza 5;</w:t>
      </w:r>
    </w:p>
    <w:p w14:paraId="5FF82427" w14:textId="77777777" w:rsidR="0015389E" w:rsidRPr="00E06531" w:rsidRDefault="0015389E" w:rsidP="00B14591">
      <w:pPr>
        <w:numPr>
          <w:ilvl w:val="0"/>
          <w:numId w:val="24"/>
        </w:numPr>
        <w:shd w:val="clear" w:color="auto" w:fill="FFFFFF"/>
        <w:spacing w:before="60"/>
        <w:contextualSpacing/>
        <w:rPr>
          <w:rFonts w:eastAsia="Calibri" w:cs="Arial"/>
          <w:szCs w:val="20"/>
        </w:rPr>
      </w:pPr>
      <w:r w:rsidRPr="00E06531">
        <w:rPr>
          <w:rFonts w:eastAsia="Calibri" w:cs="Arial"/>
          <w:szCs w:val="20"/>
        </w:rPr>
        <w:t xml:space="preserve">Dane kontaktowe do Inspektora Ochrony Danych Osobowych w Miejskim Przedsiębiorstwie Wodociągów i Kanalizacji w m.st. Warszawie S.A.: </w:t>
      </w:r>
      <w:hyperlink r:id="rId13" w:history="1">
        <w:r w:rsidRPr="00E06531">
          <w:rPr>
            <w:rFonts w:eastAsia="Calibri" w:cs="Arial"/>
            <w:color w:val="0563C1"/>
            <w:szCs w:val="20"/>
            <w:u w:val="single"/>
          </w:rPr>
          <w:t>iodo@mpwik.com.pl</w:t>
        </w:r>
      </w:hyperlink>
      <w:r w:rsidRPr="00E06531">
        <w:rPr>
          <w:rFonts w:eastAsia="Calibri" w:cs="Arial"/>
          <w:szCs w:val="20"/>
        </w:rPr>
        <w:t>;</w:t>
      </w:r>
    </w:p>
    <w:p w14:paraId="4D8FC7CE" w14:textId="77777777" w:rsidR="0015389E" w:rsidRPr="00E06531" w:rsidRDefault="0015389E" w:rsidP="00B14591">
      <w:pPr>
        <w:numPr>
          <w:ilvl w:val="0"/>
          <w:numId w:val="24"/>
        </w:numPr>
        <w:shd w:val="clear" w:color="auto" w:fill="FFFFFF"/>
        <w:spacing w:before="60"/>
        <w:contextualSpacing/>
        <w:rPr>
          <w:rFonts w:eastAsia="Calibri" w:cs="Arial"/>
          <w:szCs w:val="20"/>
        </w:rPr>
      </w:pPr>
      <w:r w:rsidRPr="00E06531">
        <w:rPr>
          <w:rFonts w:eastAsia="Calibri" w:cs="Arial"/>
          <w:szCs w:val="20"/>
        </w:rPr>
        <w:t>Pani/Pana dane osobowe przetwarzane będą w celu przygotowania i przeprowadzenia postępowania o udzielenie zamówienia publicznego / realizacji umowy zawartej w wyniku przeprowadzenia postępowania o udzielenie zamówienia publicznego na podstawie Regulaminu, a także celów wynikających z prawnie uzasadnionych interesów realizowanych przez administratora oraz realizacji umowy, na podstawie art. 6 ust. 1 lit. b i f RODO;</w:t>
      </w:r>
    </w:p>
    <w:p w14:paraId="1FF1094C" w14:textId="77777777" w:rsidR="0015389E" w:rsidRPr="00E06531" w:rsidRDefault="0015389E" w:rsidP="00B14591">
      <w:pPr>
        <w:numPr>
          <w:ilvl w:val="0"/>
          <w:numId w:val="24"/>
        </w:numPr>
        <w:shd w:val="clear" w:color="auto" w:fill="FFFFFF"/>
        <w:spacing w:before="60"/>
        <w:contextualSpacing/>
        <w:rPr>
          <w:rFonts w:eastAsia="Calibri" w:cs="Arial"/>
          <w:szCs w:val="20"/>
        </w:rPr>
      </w:pPr>
      <w:r w:rsidRPr="00E06531">
        <w:rPr>
          <w:rFonts w:eastAsia="Calibri" w:cs="Arial"/>
          <w:szCs w:val="20"/>
        </w:rPr>
        <w:t>Pani/Pana dane osobowe będą przechowywane przez okres:</w:t>
      </w:r>
    </w:p>
    <w:p w14:paraId="7CFE6BD1" w14:textId="77777777" w:rsidR="0015389E" w:rsidRPr="00E06531" w:rsidRDefault="0015389E" w:rsidP="00B14591">
      <w:pPr>
        <w:numPr>
          <w:ilvl w:val="0"/>
          <w:numId w:val="25"/>
        </w:numPr>
        <w:shd w:val="clear" w:color="auto" w:fill="FFFFFF"/>
        <w:spacing w:before="60"/>
        <w:ind w:left="1134" w:hanging="283"/>
        <w:contextualSpacing/>
        <w:rPr>
          <w:rFonts w:eastAsia="Calibri" w:cs="Arial"/>
          <w:szCs w:val="20"/>
        </w:rPr>
      </w:pPr>
      <w:r w:rsidRPr="00E06531">
        <w:rPr>
          <w:rFonts w:eastAsia="Calibri" w:cs="Arial"/>
          <w:szCs w:val="20"/>
        </w:rPr>
        <w:t>przygotowania i przeprowadzenia postępowania o udzielenie zamówienia publicznego – przez ten okres;</w:t>
      </w:r>
    </w:p>
    <w:p w14:paraId="477B2E81" w14:textId="77777777" w:rsidR="0015389E" w:rsidRPr="00E06531" w:rsidRDefault="0015389E" w:rsidP="00B14591">
      <w:pPr>
        <w:numPr>
          <w:ilvl w:val="0"/>
          <w:numId w:val="25"/>
        </w:numPr>
        <w:shd w:val="clear" w:color="auto" w:fill="FFFFFF"/>
        <w:spacing w:before="60"/>
        <w:ind w:left="1134" w:hanging="283"/>
        <w:contextualSpacing/>
        <w:rPr>
          <w:rFonts w:eastAsia="Calibri" w:cs="Arial"/>
          <w:szCs w:val="20"/>
        </w:rPr>
      </w:pPr>
      <w:r w:rsidRPr="00E06531">
        <w:rPr>
          <w:rFonts w:eastAsia="Calibri" w:cs="Arial"/>
          <w:szCs w:val="20"/>
        </w:rPr>
        <w:t>4 lat od dnia zakończenia postę</w:t>
      </w:r>
      <w:r>
        <w:rPr>
          <w:rFonts w:eastAsia="Calibri" w:cs="Arial"/>
          <w:szCs w:val="20"/>
        </w:rPr>
        <w:t>powania o udzielenie zamówienia</w:t>
      </w:r>
      <w:r w:rsidRPr="00E06531">
        <w:rPr>
          <w:rFonts w:eastAsia="Calibri" w:cs="Arial"/>
          <w:szCs w:val="20"/>
        </w:rPr>
        <w:t xml:space="preserve">, a jeżeli czas trwania umowy przekracza 4 lata, okres przechowywania obejmuje cały czas trwania umowy. </w:t>
      </w:r>
    </w:p>
    <w:p w14:paraId="5BB3F52F" w14:textId="77777777" w:rsidR="0015389E" w:rsidRPr="00E06531" w:rsidRDefault="0015389E" w:rsidP="00B14591">
      <w:pPr>
        <w:numPr>
          <w:ilvl w:val="0"/>
          <w:numId w:val="25"/>
        </w:numPr>
        <w:shd w:val="clear" w:color="auto" w:fill="FFFFFF"/>
        <w:spacing w:before="60"/>
        <w:ind w:left="1134" w:hanging="283"/>
        <w:contextualSpacing/>
        <w:rPr>
          <w:rFonts w:eastAsia="Calibri" w:cs="Arial"/>
          <w:szCs w:val="20"/>
        </w:rPr>
      </w:pPr>
      <w:r w:rsidRPr="00E06531">
        <w:rPr>
          <w:rFonts w:eastAsia="Calibri" w:cs="Arial"/>
          <w:szCs w:val="20"/>
        </w:rPr>
        <w:t>realizacji umowy zawartej w wyniku przeprowadzenia postępowania o udzielenie zamówienia publicznego – przez ten okres;</w:t>
      </w:r>
    </w:p>
    <w:p w14:paraId="21D2029D" w14:textId="77777777" w:rsidR="0015389E" w:rsidRPr="00E06531" w:rsidRDefault="0015389E" w:rsidP="00B14591">
      <w:pPr>
        <w:numPr>
          <w:ilvl w:val="0"/>
          <w:numId w:val="25"/>
        </w:numPr>
        <w:shd w:val="clear" w:color="auto" w:fill="FFFFFF"/>
        <w:spacing w:before="60"/>
        <w:ind w:left="1134" w:hanging="283"/>
        <w:contextualSpacing/>
        <w:rPr>
          <w:rFonts w:eastAsia="Calibri" w:cs="Arial"/>
          <w:szCs w:val="20"/>
        </w:rPr>
      </w:pPr>
      <w:r w:rsidRPr="00E06531">
        <w:rPr>
          <w:rFonts w:eastAsia="Calibri" w:cs="Arial"/>
          <w:szCs w:val="20"/>
        </w:rPr>
        <w:t>po zakończeniu realizacji umowy przez okres, w którym administrator będzie realizował cele wynikające z prawnie uzasadnionych interesów realizowanych przez administratora, które są związane przedmiotowo z umową lub obowiązkami wynikającymi z przepisów prawa powszechnie obowiązującego takich jak: przepisy podatkowe, ubezpieczeń majątkowych, dochodzenie odszkodowań i likwidacji szkód, ochrony praw autorskich, ubezpieczeń społecznych, o zasobie archiwalnym.</w:t>
      </w:r>
    </w:p>
    <w:p w14:paraId="10BB0227" w14:textId="77777777" w:rsidR="0015389E" w:rsidRPr="00E06531" w:rsidRDefault="0015389E" w:rsidP="00B14591">
      <w:pPr>
        <w:numPr>
          <w:ilvl w:val="0"/>
          <w:numId w:val="24"/>
        </w:numPr>
        <w:shd w:val="clear" w:color="auto" w:fill="FFFFFF"/>
        <w:spacing w:before="60"/>
        <w:contextualSpacing/>
        <w:rPr>
          <w:rFonts w:eastAsia="Calibri" w:cs="Arial"/>
          <w:szCs w:val="20"/>
        </w:rPr>
      </w:pPr>
      <w:r w:rsidRPr="00E06531">
        <w:rPr>
          <w:rFonts w:eastAsia="Calibri" w:cs="Arial"/>
          <w:szCs w:val="20"/>
          <w:lang w:eastAsia="en-US"/>
        </w:rPr>
        <w:t>Pani/Pana dane osobowe mogą zostać przekazane następującym podmiotom:</w:t>
      </w:r>
    </w:p>
    <w:p w14:paraId="714E3FB9" w14:textId="77777777" w:rsidR="0015389E" w:rsidRPr="00E06531" w:rsidRDefault="0015389E" w:rsidP="00B14591">
      <w:pPr>
        <w:numPr>
          <w:ilvl w:val="0"/>
          <w:numId w:val="26"/>
        </w:numPr>
        <w:spacing w:before="60"/>
        <w:contextualSpacing/>
        <w:rPr>
          <w:rFonts w:eastAsia="Calibri" w:cs="Arial"/>
          <w:szCs w:val="20"/>
          <w:lang w:eastAsia="en-US"/>
        </w:rPr>
      </w:pPr>
      <w:r w:rsidRPr="00E06531">
        <w:rPr>
          <w:rFonts w:eastAsia="Calibri" w:cs="Arial"/>
          <w:szCs w:val="20"/>
          <w:lang w:eastAsia="en-US"/>
        </w:rPr>
        <w:t xml:space="preserve">odbiorcom danych będą podmioty, którym udostępniona zostanie dokumentacja postępowania w oparciu o </w:t>
      </w:r>
      <w:r w:rsidRPr="009C7B0F">
        <w:rPr>
          <w:rFonts w:eastAsia="Calibri" w:cs="Arial"/>
          <w:szCs w:val="20"/>
          <w:lang w:eastAsia="en-US"/>
        </w:rPr>
        <w:t>§ 35</w:t>
      </w:r>
      <w:r>
        <w:rPr>
          <w:rFonts w:eastAsia="Calibri" w:cs="Arial"/>
          <w:szCs w:val="20"/>
          <w:lang w:eastAsia="en-US"/>
        </w:rPr>
        <w:t xml:space="preserve"> Regulaminu</w:t>
      </w:r>
      <w:r w:rsidRPr="00E06531">
        <w:rPr>
          <w:rFonts w:eastAsia="Calibri" w:cs="Arial"/>
          <w:szCs w:val="20"/>
          <w:lang w:eastAsia="en-US"/>
        </w:rPr>
        <w:t xml:space="preserve">. </w:t>
      </w:r>
    </w:p>
    <w:p w14:paraId="61EF86D4" w14:textId="77777777" w:rsidR="0015389E" w:rsidRPr="00E06531" w:rsidRDefault="0015389E" w:rsidP="00B14591">
      <w:pPr>
        <w:numPr>
          <w:ilvl w:val="0"/>
          <w:numId w:val="26"/>
        </w:numPr>
        <w:spacing w:before="60"/>
        <w:contextualSpacing/>
        <w:rPr>
          <w:rFonts w:eastAsia="Calibri" w:cs="Arial"/>
          <w:szCs w:val="20"/>
          <w:lang w:eastAsia="en-US"/>
        </w:rPr>
      </w:pPr>
      <w:r w:rsidRPr="00E06531">
        <w:rPr>
          <w:rFonts w:eastAsia="Calibri" w:cs="Arial"/>
          <w:szCs w:val="20"/>
          <w:lang w:eastAsia="en-US"/>
        </w:rPr>
        <w:t xml:space="preserve">dostawcom systemów informatycznych, z którymi współpracuje Administrator, </w:t>
      </w:r>
      <w:r w:rsidRPr="00E06531">
        <w:rPr>
          <w:rFonts w:eastAsia="Calibri" w:cs="Arial"/>
          <w:szCs w:val="20"/>
          <w:lang w:eastAsia="en-US"/>
        </w:rPr>
        <w:br/>
        <w:t>w celu utrzymania ciągłości oraz poprawności działania systemów;</w:t>
      </w:r>
    </w:p>
    <w:p w14:paraId="3D145F23" w14:textId="77777777" w:rsidR="0015389E" w:rsidRPr="00E06531" w:rsidRDefault="0015389E" w:rsidP="00B14591">
      <w:pPr>
        <w:numPr>
          <w:ilvl w:val="0"/>
          <w:numId w:val="26"/>
        </w:numPr>
        <w:spacing w:before="60"/>
        <w:contextualSpacing/>
        <w:rPr>
          <w:rFonts w:eastAsia="Calibri" w:cs="Arial"/>
          <w:szCs w:val="20"/>
          <w:lang w:eastAsia="en-US"/>
        </w:rPr>
      </w:pPr>
      <w:r w:rsidRPr="00E06531">
        <w:rPr>
          <w:rFonts w:eastAsia="Calibri" w:cs="Arial"/>
          <w:szCs w:val="20"/>
          <w:lang w:eastAsia="en-US"/>
        </w:rPr>
        <w:t>podmiotom prowadzącym działalność pocztową lub kurierską w celu dostarczenia korespondencji;</w:t>
      </w:r>
    </w:p>
    <w:p w14:paraId="51929FAD" w14:textId="77777777" w:rsidR="0015389E" w:rsidRPr="00E06531" w:rsidRDefault="0015389E" w:rsidP="00B14591">
      <w:pPr>
        <w:numPr>
          <w:ilvl w:val="0"/>
          <w:numId w:val="26"/>
        </w:numPr>
        <w:spacing w:before="60"/>
        <w:contextualSpacing/>
        <w:rPr>
          <w:rFonts w:eastAsia="Calibri" w:cs="Arial"/>
          <w:szCs w:val="20"/>
          <w:lang w:eastAsia="en-US"/>
        </w:rPr>
      </w:pPr>
      <w:r w:rsidRPr="00E06531">
        <w:rPr>
          <w:rFonts w:eastAsia="Calibri" w:cs="Arial"/>
          <w:szCs w:val="20"/>
          <w:lang w:eastAsia="en-US"/>
        </w:rPr>
        <w:t>upoważnionym z mocy prawa podmiotom na udokumentowany wniosek.</w:t>
      </w:r>
    </w:p>
    <w:p w14:paraId="01048126" w14:textId="77777777" w:rsidR="0015389E" w:rsidRPr="00E06531" w:rsidRDefault="0015389E" w:rsidP="00B14591">
      <w:pPr>
        <w:numPr>
          <w:ilvl w:val="0"/>
          <w:numId w:val="24"/>
        </w:numPr>
        <w:spacing w:before="60"/>
        <w:contextualSpacing/>
        <w:rPr>
          <w:rFonts w:eastAsia="Calibri" w:cs="Arial"/>
          <w:szCs w:val="20"/>
          <w:lang w:eastAsia="en-US"/>
        </w:rPr>
      </w:pPr>
      <w:r w:rsidRPr="00E06531">
        <w:rPr>
          <w:rFonts w:cs="Arial"/>
          <w:szCs w:val="20"/>
        </w:rPr>
        <w:t xml:space="preserve">Obowiązek podania przez Panią/Pana danych osobowych bezpośrednio Pani/Pana dotyczących, związany jest z udziałem w postępowaniu o udzielenie zamówienia publicznego; konsekwencje niepodania określonych danych wynikają z Regulaminu. </w:t>
      </w:r>
    </w:p>
    <w:p w14:paraId="24DB455B" w14:textId="77777777" w:rsidR="0015389E" w:rsidRPr="00E06531" w:rsidRDefault="0015389E" w:rsidP="00B14591">
      <w:pPr>
        <w:numPr>
          <w:ilvl w:val="0"/>
          <w:numId w:val="24"/>
        </w:numPr>
        <w:spacing w:after="150"/>
        <w:contextualSpacing/>
        <w:rPr>
          <w:rFonts w:eastAsia="Calibri" w:cs="Arial"/>
          <w:szCs w:val="20"/>
          <w:lang w:eastAsia="en-US"/>
        </w:rPr>
      </w:pPr>
      <w:r w:rsidRPr="00E06531">
        <w:rPr>
          <w:rFonts w:cs="Arial"/>
          <w:szCs w:val="20"/>
        </w:rPr>
        <w:t xml:space="preserve">W odniesieniu do Pani/Pana danych osobowych decyzje nie będą podejmowane </w:t>
      </w:r>
      <w:r w:rsidRPr="00E06531">
        <w:rPr>
          <w:rFonts w:cs="Arial"/>
          <w:szCs w:val="20"/>
        </w:rPr>
        <w:br/>
        <w:t>w sposób zautomatyzowany, stosowanie do art. 22 RODO.</w:t>
      </w:r>
    </w:p>
    <w:p w14:paraId="0B007088" w14:textId="77777777" w:rsidR="0015389E" w:rsidRPr="00E06531" w:rsidRDefault="0015389E" w:rsidP="00B14591">
      <w:pPr>
        <w:numPr>
          <w:ilvl w:val="0"/>
          <w:numId w:val="24"/>
        </w:numPr>
        <w:spacing w:after="150"/>
        <w:contextualSpacing/>
        <w:rPr>
          <w:rFonts w:eastAsia="Calibri" w:cs="Arial"/>
          <w:szCs w:val="20"/>
          <w:lang w:eastAsia="en-US"/>
        </w:rPr>
      </w:pPr>
      <w:r w:rsidRPr="00E06531">
        <w:rPr>
          <w:rFonts w:cs="Arial"/>
          <w:szCs w:val="20"/>
        </w:rPr>
        <w:t>Posiada Pani/Pan:</w:t>
      </w:r>
    </w:p>
    <w:p w14:paraId="2AE9C06D" w14:textId="77777777" w:rsidR="0015389E" w:rsidRPr="00E06531" w:rsidRDefault="0015389E" w:rsidP="00B14591">
      <w:pPr>
        <w:numPr>
          <w:ilvl w:val="0"/>
          <w:numId w:val="22"/>
        </w:numPr>
        <w:spacing w:after="150"/>
        <w:ind w:left="993" w:hanging="284"/>
        <w:contextualSpacing/>
        <w:rPr>
          <w:rFonts w:eastAsia="Calibri" w:cs="Arial"/>
          <w:szCs w:val="20"/>
          <w:lang w:eastAsia="en-US"/>
        </w:rPr>
      </w:pPr>
      <w:r w:rsidRPr="00E06531">
        <w:rPr>
          <w:rFonts w:cs="Arial"/>
          <w:szCs w:val="20"/>
        </w:rPr>
        <w:t>na podstawie art. 15 RODO prawo dostępu do danych osobowych Pani/Pana dotyczących;</w:t>
      </w:r>
    </w:p>
    <w:p w14:paraId="6487DB77" w14:textId="77777777" w:rsidR="0015389E" w:rsidRPr="00E06531" w:rsidRDefault="0015389E" w:rsidP="00B14591">
      <w:pPr>
        <w:numPr>
          <w:ilvl w:val="0"/>
          <w:numId w:val="22"/>
        </w:numPr>
        <w:spacing w:after="150"/>
        <w:ind w:left="993" w:hanging="284"/>
        <w:contextualSpacing/>
        <w:rPr>
          <w:rFonts w:eastAsia="Calibri" w:cs="Arial"/>
          <w:szCs w:val="20"/>
          <w:lang w:eastAsia="en-US"/>
        </w:rPr>
      </w:pPr>
      <w:r w:rsidRPr="00E06531">
        <w:rPr>
          <w:rFonts w:cs="Arial"/>
          <w:szCs w:val="20"/>
        </w:rPr>
        <w:t xml:space="preserve">na podstawie art. 16 RODO prawo do sprostowania Pani/Pana danych osobowych </w:t>
      </w:r>
      <w:r w:rsidRPr="00E06531">
        <w:rPr>
          <w:rFonts w:cs="Arial"/>
          <w:b/>
          <w:szCs w:val="20"/>
          <w:vertAlign w:val="superscript"/>
        </w:rPr>
        <w:t>*</w:t>
      </w:r>
      <w:r w:rsidRPr="00E06531">
        <w:rPr>
          <w:rFonts w:cs="Arial"/>
          <w:szCs w:val="20"/>
        </w:rPr>
        <w:t>;</w:t>
      </w:r>
    </w:p>
    <w:p w14:paraId="4AFB5FD3" w14:textId="77777777" w:rsidR="0015389E" w:rsidRPr="00E06531" w:rsidRDefault="0015389E" w:rsidP="00B14591">
      <w:pPr>
        <w:numPr>
          <w:ilvl w:val="0"/>
          <w:numId w:val="22"/>
        </w:numPr>
        <w:spacing w:after="150"/>
        <w:ind w:left="993" w:hanging="284"/>
        <w:contextualSpacing/>
        <w:rPr>
          <w:rFonts w:eastAsia="Calibri" w:cs="Arial"/>
          <w:szCs w:val="20"/>
          <w:lang w:eastAsia="en-US"/>
        </w:rPr>
      </w:pPr>
      <w:r w:rsidRPr="00E06531">
        <w:rPr>
          <w:rFonts w:cs="Arial"/>
          <w:szCs w:val="20"/>
        </w:rPr>
        <w:t xml:space="preserve">na podstawie art. 18 RODO prawo żądania od administratora ograniczenia przetwarzania danych osobowych z zastrzeżeniem przypadków, o których </w:t>
      </w:r>
      <w:r>
        <w:rPr>
          <w:rFonts w:cs="Arial"/>
          <w:szCs w:val="20"/>
        </w:rPr>
        <w:t>mowa w art. 18 ust. 2 RODO **;</w:t>
      </w:r>
    </w:p>
    <w:p w14:paraId="2897FFEA" w14:textId="77777777" w:rsidR="0015389E" w:rsidRPr="00E06531" w:rsidRDefault="0015389E" w:rsidP="00B14591">
      <w:pPr>
        <w:numPr>
          <w:ilvl w:val="0"/>
          <w:numId w:val="22"/>
        </w:numPr>
        <w:spacing w:after="150"/>
        <w:ind w:left="993" w:hanging="284"/>
        <w:contextualSpacing/>
        <w:rPr>
          <w:rFonts w:eastAsia="Calibri" w:cs="Arial"/>
          <w:color w:val="000000" w:themeColor="text1"/>
          <w:szCs w:val="20"/>
          <w:lang w:eastAsia="en-US"/>
        </w:rPr>
      </w:pPr>
      <w:r w:rsidRPr="00E06531">
        <w:rPr>
          <w:rFonts w:cs="Arial"/>
          <w:color w:val="000000" w:themeColor="text1"/>
          <w:szCs w:val="20"/>
        </w:rPr>
        <w:t>prawo do wniesienia skargi do Prezesa Urzędu Ochrony Danych Osobowych, gdy uzna Pani/Pan, że przetwarzanie danych osobowych Pani/Pana dotyczących narusza przepisy RODO.</w:t>
      </w:r>
    </w:p>
    <w:p w14:paraId="6A417AD0" w14:textId="77777777" w:rsidR="0015389E" w:rsidRPr="00E06531" w:rsidRDefault="0015389E" w:rsidP="00B14591">
      <w:pPr>
        <w:numPr>
          <w:ilvl w:val="0"/>
          <w:numId w:val="24"/>
        </w:numPr>
        <w:spacing w:after="150"/>
        <w:contextualSpacing/>
        <w:rPr>
          <w:rFonts w:eastAsia="Calibri" w:cs="Arial"/>
          <w:color w:val="000000" w:themeColor="text1"/>
          <w:szCs w:val="20"/>
          <w:lang w:eastAsia="en-US"/>
        </w:rPr>
      </w:pPr>
      <w:r w:rsidRPr="00E06531">
        <w:rPr>
          <w:rFonts w:cs="Arial"/>
          <w:color w:val="000000" w:themeColor="text1"/>
          <w:szCs w:val="20"/>
        </w:rPr>
        <w:t>Nie przysługuje Pani/Panu:</w:t>
      </w:r>
    </w:p>
    <w:p w14:paraId="6D11705A" w14:textId="77777777" w:rsidR="0015389E" w:rsidRPr="00E06531" w:rsidRDefault="0015389E" w:rsidP="00B14591">
      <w:pPr>
        <w:numPr>
          <w:ilvl w:val="0"/>
          <w:numId w:val="23"/>
        </w:numPr>
        <w:spacing w:after="150"/>
        <w:ind w:left="993" w:hanging="284"/>
        <w:contextualSpacing/>
        <w:rPr>
          <w:rFonts w:cs="Arial"/>
          <w:i/>
          <w:color w:val="000000" w:themeColor="text1"/>
          <w:szCs w:val="20"/>
        </w:rPr>
      </w:pPr>
      <w:r w:rsidRPr="00E06531">
        <w:rPr>
          <w:rFonts w:cs="Arial"/>
          <w:color w:val="000000" w:themeColor="text1"/>
          <w:szCs w:val="20"/>
        </w:rPr>
        <w:t>w związku z art. 17 ust. 3 lit. b, d lub e RODO prawo do usunięcia danych osobowych;</w:t>
      </w:r>
    </w:p>
    <w:p w14:paraId="51101106" w14:textId="77777777" w:rsidR="0015389E" w:rsidRPr="00E06531" w:rsidRDefault="0015389E" w:rsidP="00B14591">
      <w:pPr>
        <w:numPr>
          <w:ilvl w:val="0"/>
          <w:numId w:val="23"/>
        </w:numPr>
        <w:spacing w:after="150"/>
        <w:ind w:left="993" w:hanging="284"/>
        <w:contextualSpacing/>
        <w:rPr>
          <w:rFonts w:cs="Arial"/>
          <w:i/>
          <w:color w:val="000000" w:themeColor="text1"/>
          <w:szCs w:val="20"/>
        </w:rPr>
      </w:pPr>
      <w:r w:rsidRPr="00E06531">
        <w:rPr>
          <w:rFonts w:cs="Arial"/>
          <w:color w:val="000000" w:themeColor="text1"/>
          <w:szCs w:val="20"/>
        </w:rPr>
        <w:t>prawo do przenoszenia danych osobowych, o którym mowa w art. 20 RODO;</w:t>
      </w:r>
    </w:p>
    <w:p w14:paraId="7069F568" w14:textId="77777777" w:rsidR="0015389E" w:rsidRPr="00E06531" w:rsidRDefault="0015389E" w:rsidP="00B14591">
      <w:pPr>
        <w:numPr>
          <w:ilvl w:val="0"/>
          <w:numId w:val="23"/>
        </w:numPr>
        <w:spacing w:after="150"/>
        <w:ind w:left="993" w:hanging="284"/>
        <w:contextualSpacing/>
        <w:rPr>
          <w:rFonts w:cs="Arial"/>
          <w:i/>
          <w:color w:val="000000" w:themeColor="text1"/>
          <w:szCs w:val="20"/>
        </w:rPr>
      </w:pPr>
      <w:r w:rsidRPr="00E06531">
        <w:rPr>
          <w:rFonts w:cs="Arial"/>
          <w:color w:val="000000" w:themeColor="text1"/>
          <w:szCs w:val="20"/>
        </w:rPr>
        <w:t xml:space="preserve">na podstawie art. 21 RODO prawo sprzeciwu, wobec przetwarzania danych osobowych, gdyż podstawą prawną przetwarzania Pani/Pana danych osobowych jest art. 6 ust. 1 lit. c RODO. </w:t>
      </w:r>
    </w:p>
    <w:p w14:paraId="2BF89C01" w14:textId="77777777" w:rsidR="0015389E" w:rsidRPr="00E06531" w:rsidRDefault="0015389E" w:rsidP="00B14591">
      <w:pPr>
        <w:numPr>
          <w:ilvl w:val="0"/>
          <w:numId w:val="24"/>
        </w:numPr>
        <w:shd w:val="clear" w:color="auto" w:fill="FFFFFF"/>
        <w:spacing w:before="60"/>
        <w:contextualSpacing/>
        <w:rPr>
          <w:rFonts w:eastAsia="Calibri" w:cs="Arial"/>
          <w:color w:val="000000" w:themeColor="text1"/>
          <w:szCs w:val="20"/>
        </w:rPr>
      </w:pPr>
      <w:r w:rsidRPr="00E06531">
        <w:rPr>
          <w:rFonts w:eastAsia="Calibri" w:cs="Arial"/>
          <w:color w:val="000000" w:themeColor="text1"/>
          <w:szCs w:val="20"/>
          <w:lang w:eastAsia="en-US"/>
        </w:rPr>
        <w:lastRenderedPageBreak/>
        <w:t>Ma Pani/Pan prawo wniesienia skargi do właściwego organu nadzorczego w zakresie ochrony danych osobowych tj. Prezesa Urzędu Ochrony Danych Osobowych w zakresie ochrony danych osobowych, gdy uzna Pani/Pan, iż przetwarzanie danych osobowych narusza przepisy o ochronie danych osobowych, w tym przepisy RODO.</w:t>
      </w:r>
    </w:p>
    <w:p w14:paraId="7B85AAB3" w14:textId="77777777" w:rsidR="0015389E" w:rsidRDefault="0015389E" w:rsidP="00B14591">
      <w:pPr>
        <w:numPr>
          <w:ilvl w:val="0"/>
          <w:numId w:val="24"/>
        </w:numPr>
        <w:shd w:val="clear" w:color="auto" w:fill="FFFFFF"/>
        <w:spacing w:before="60"/>
        <w:contextualSpacing/>
        <w:rPr>
          <w:rFonts w:eastAsia="Calibri" w:cs="Arial"/>
          <w:szCs w:val="20"/>
        </w:rPr>
      </w:pPr>
      <w:r w:rsidRPr="00E06531">
        <w:rPr>
          <w:rFonts w:eastAsia="Calibri" w:cs="Arial"/>
          <w:color w:val="000000" w:themeColor="text1"/>
          <w:szCs w:val="20"/>
        </w:rPr>
        <w:t>Podanie przez Panią/Pana danych osobowych jest dobrowolne, niemniej jest również warunkiem uczestnictwa Pani/Pana w procesie udzielenia zamówienia publicznego oraz wymogiem określonym w Regulaminie. Konsekwencją niepodania danych osobowych będzie brak możliwości udziału w postępowaniu o udzielenie zamówienia publicznego.</w:t>
      </w:r>
    </w:p>
    <w:p w14:paraId="51F29B26" w14:textId="77777777" w:rsidR="0015389E" w:rsidRPr="00E06531" w:rsidRDefault="0015389E" w:rsidP="00B14591">
      <w:pPr>
        <w:numPr>
          <w:ilvl w:val="0"/>
          <w:numId w:val="24"/>
        </w:numPr>
        <w:shd w:val="clear" w:color="auto" w:fill="FFFFFF"/>
        <w:spacing w:before="60"/>
        <w:contextualSpacing/>
        <w:rPr>
          <w:rFonts w:eastAsia="Calibri" w:cs="Arial"/>
          <w:szCs w:val="20"/>
        </w:rPr>
      </w:pPr>
      <w:r w:rsidRPr="003B252A">
        <w:rPr>
          <w:rFonts w:eastAsia="Calibri" w:cs="Arial"/>
          <w:szCs w:val="20"/>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w:t>
      </w:r>
      <w:r>
        <w:rPr>
          <w:rFonts w:eastAsia="Calibri" w:cs="Arial"/>
          <w:szCs w:val="20"/>
        </w:rPr>
        <w:br/>
      </w:r>
      <w:r w:rsidRPr="003B252A">
        <w:rPr>
          <w:rFonts w:eastAsia="Calibri" w:cs="Arial"/>
          <w:szCs w:val="20"/>
        </w:rPr>
        <w:t xml:space="preserve">co najmniej jedno z </w:t>
      </w:r>
      <w:proofErr w:type="spellStart"/>
      <w:r w:rsidRPr="003B252A">
        <w:rPr>
          <w:rFonts w:eastAsia="Calibri" w:cs="Arial"/>
          <w:szCs w:val="20"/>
        </w:rPr>
        <w:t>wyłączeń</w:t>
      </w:r>
      <w:proofErr w:type="spellEnd"/>
      <w:r w:rsidRPr="003B252A">
        <w:rPr>
          <w:rFonts w:eastAsia="Calibri" w:cs="Arial"/>
          <w:szCs w:val="20"/>
        </w:rPr>
        <w:t>, o których mowa w art. 14 ust. 5 RODO.</w:t>
      </w:r>
    </w:p>
    <w:p w14:paraId="6336E009" w14:textId="77777777" w:rsidR="0015389E" w:rsidRDefault="0015389E" w:rsidP="0015389E">
      <w:pPr>
        <w:shd w:val="clear" w:color="auto" w:fill="FFFFFF"/>
        <w:spacing w:before="60"/>
        <w:ind w:left="284" w:hanging="284"/>
        <w:rPr>
          <w:rFonts w:eastAsia="Calibri" w:cs="Arial"/>
          <w:szCs w:val="20"/>
        </w:rPr>
      </w:pPr>
    </w:p>
    <w:p w14:paraId="4B3DB44D" w14:textId="77777777" w:rsidR="0015389E" w:rsidRDefault="0015389E" w:rsidP="0015389E">
      <w:pPr>
        <w:shd w:val="clear" w:color="auto" w:fill="FFFFFF"/>
        <w:spacing w:before="60"/>
        <w:ind w:left="284" w:hanging="284"/>
        <w:rPr>
          <w:rFonts w:eastAsia="Calibri" w:cs="Arial"/>
          <w:szCs w:val="20"/>
        </w:rPr>
      </w:pPr>
    </w:p>
    <w:p w14:paraId="193AD18E" w14:textId="77777777" w:rsidR="0015389E" w:rsidRDefault="0015389E" w:rsidP="0015389E">
      <w:pPr>
        <w:shd w:val="clear" w:color="auto" w:fill="FFFFFF"/>
        <w:spacing w:before="60"/>
        <w:ind w:left="284" w:hanging="284"/>
        <w:rPr>
          <w:rFonts w:eastAsia="Calibri" w:cs="Arial"/>
          <w:szCs w:val="20"/>
        </w:rPr>
      </w:pPr>
    </w:p>
    <w:p w14:paraId="0085F76D" w14:textId="77777777" w:rsidR="0015389E" w:rsidRDefault="0015389E" w:rsidP="0015389E">
      <w:pPr>
        <w:shd w:val="clear" w:color="auto" w:fill="FFFFFF"/>
        <w:spacing w:before="60"/>
        <w:ind w:left="284" w:hanging="284"/>
        <w:rPr>
          <w:rFonts w:eastAsia="Calibri" w:cs="Arial"/>
          <w:szCs w:val="20"/>
        </w:rPr>
      </w:pPr>
    </w:p>
    <w:p w14:paraId="2E71C4F9" w14:textId="77777777" w:rsidR="0015389E" w:rsidRDefault="0015389E" w:rsidP="0015389E">
      <w:pPr>
        <w:shd w:val="clear" w:color="auto" w:fill="FFFFFF"/>
        <w:spacing w:before="60"/>
        <w:ind w:left="284" w:hanging="284"/>
        <w:rPr>
          <w:rFonts w:eastAsia="Calibri" w:cs="Arial"/>
          <w:szCs w:val="20"/>
        </w:rPr>
      </w:pPr>
      <w:r>
        <w:rPr>
          <w:rFonts w:eastAsia="Calibri" w:cs="Arial"/>
          <w:szCs w:val="20"/>
        </w:rPr>
        <w:t>------------------------------------------------------</w:t>
      </w:r>
    </w:p>
    <w:p w14:paraId="5D9E5D06" w14:textId="77777777" w:rsidR="0015389E" w:rsidRPr="00E06531" w:rsidRDefault="0015389E" w:rsidP="0015389E">
      <w:pPr>
        <w:pStyle w:val="Akapitzlist"/>
        <w:ind w:left="426"/>
        <w:jc w:val="both"/>
        <w:rPr>
          <w:rFonts w:ascii="Arial" w:hAnsi="Arial" w:cs="Arial"/>
          <w:i/>
          <w:sz w:val="16"/>
          <w:szCs w:val="16"/>
        </w:rPr>
      </w:pPr>
      <w:r w:rsidRPr="00E06531">
        <w:rPr>
          <w:rFonts w:ascii="Arial" w:hAnsi="Arial" w:cs="Arial"/>
          <w:b/>
          <w:i/>
          <w:sz w:val="16"/>
          <w:szCs w:val="16"/>
          <w:vertAlign w:val="superscript"/>
        </w:rPr>
        <w:t xml:space="preserve">* </w:t>
      </w:r>
      <w:r w:rsidRPr="00E06531">
        <w:rPr>
          <w:rFonts w:ascii="Arial" w:hAnsi="Arial" w:cs="Arial"/>
          <w:b/>
          <w:i/>
          <w:sz w:val="16"/>
          <w:szCs w:val="16"/>
        </w:rPr>
        <w:t>Wyjaśnienie:</w:t>
      </w:r>
      <w:r w:rsidRPr="00E06531">
        <w:rPr>
          <w:rFonts w:ascii="Arial" w:hAnsi="Arial" w:cs="Arial"/>
          <w:i/>
          <w:sz w:val="16"/>
          <w:szCs w:val="16"/>
        </w:rPr>
        <w:t xml:space="preserve"> skorzystanie z prawa do sprostowania nie może skutkować zmianą wyniku postępowania o udzielenie zamówienia publicznego ani zmianą postanowień umowy w zakresie niezgodnym z Regulaminem.</w:t>
      </w:r>
    </w:p>
    <w:p w14:paraId="1F6388FC" w14:textId="77777777" w:rsidR="0015389E" w:rsidRPr="00E06531" w:rsidRDefault="0015389E" w:rsidP="0015389E">
      <w:pPr>
        <w:pStyle w:val="Akapitzlist"/>
        <w:ind w:left="426"/>
        <w:jc w:val="both"/>
        <w:rPr>
          <w:rFonts w:ascii="Arial" w:hAnsi="Arial" w:cs="Arial"/>
          <w:i/>
          <w:sz w:val="16"/>
          <w:szCs w:val="16"/>
        </w:rPr>
      </w:pPr>
      <w:r w:rsidRPr="00E06531">
        <w:rPr>
          <w:rFonts w:ascii="Arial" w:hAnsi="Arial" w:cs="Arial"/>
          <w:b/>
          <w:i/>
          <w:sz w:val="16"/>
          <w:szCs w:val="16"/>
          <w:vertAlign w:val="superscript"/>
        </w:rPr>
        <w:t xml:space="preserve">** </w:t>
      </w:r>
      <w:r w:rsidRPr="00E06531">
        <w:rPr>
          <w:rFonts w:ascii="Arial" w:hAnsi="Arial" w:cs="Arial"/>
          <w:b/>
          <w:i/>
          <w:sz w:val="16"/>
          <w:szCs w:val="16"/>
        </w:rPr>
        <w:t>Wyjaśnienie:</w:t>
      </w:r>
      <w:r w:rsidRPr="00E06531">
        <w:rPr>
          <w:rFonts w:ascii="Arial" w:hAnsi="Arial" w:cs="Arial"/>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06531">
        <w:rPr>
          <w:rFonts w:ascii="Arial" w:hAnsi="Arial" w:cs="Arial"/>
          <w:sz w:val="16"/>
          <w:szCs w:val="16"/>
        </w:rPr>
        <w:t xml:space="preserve"> Z</w:t>
      </w:r>
      <w:r w:rsidRPr="00E06531">
        <w:rPr>
          <w:rFonts w:ascii="Arial" w:hAnsi="Arial" w:cs="Arial"/>
          <w:i/>
          <w:sz w:val="16"/>
          <w:szCs w:val="16"/>
        </w:rPr>
        <w:t xml:space="preserve">głoszenie żądania ograniczenia przetwarzania nie ogranicza przetwarzania danych osobowych do czasu zakończenia tego postępowania. </w:t>
      </w:r>
    </w:p>
    <w:p w14:paraId="488AE697" w14:textId="77777777" w:rsidR="008973BE" w:rsidRPr="00EE5A60" w:rsidRDefault="008973BE" w:rsidP="008973BE">
      <w:pPr>
        <w:shd w:val="clear" w:color="auto" w:fill="FFFFFF"/>
        <w:spacing w:before="60"/>
        <w:ind w:left="284" w:hanging="284"/>
        <w:rPr>
          <w:rFonts w:cs="Arial"/>
        </w:rPr>
      </w:pPr>
    </w:p>
    <w:p w14:paraId="13BD0DCB" w14:textId="77777777" w:rsidR="00C5415B" w:rsidRDefault="00C5415B" w:rsidP="00C5415B">
      <w:pPr>
        <w:pStyle w:val="Stopka"/>
        <w:tabs>
          <w:tab w:val="clear" w:pos="4536"/>
          <w:tab w:val="clear" w:pos="9072"/>
        </w:tabs>
        <w:rPr>
          <w:rFonts w:cs="Arial"/>
          <w:szCs w:val="20"/>
        </w:rPr>
      </w:pPr>
    </w:p>
    <w:p w14:paraId="56C6DD8A" w14:textId="77777777" w:rsidR="008973BE" w:rsidRDefault="008973BE" w:rsidP="00C5415B">
      <w:pPr>
        <w:pStyle w:val="Stopka"/>
        <w:tabs>
          <w:tab w:val="clear" w:pos="4536"/>
          <w:tab w:val="clear" w:pos="9072"/>
        </w:tabs>
        <w:rPr>
          <w:rFonts w:cs="Arial"/>
          <w:szCs w:val="20"/>
        </w:rPr>
      </w:pPr>
    </w:p>
    <w:p w14:paraId="262DEB33" w14:textId="77777777" w:rsidR="008973BE" w:rsidRDefault="008973BE" w:rsidP="00C5415B">
      <w:pPr>
        <w:pStyle w:val="Stopka"/>
        <w:tabs>
          <w:tab w:val="clear" w:pos="4536"/>
          <w:tab w:val="clear" w:pos="9072"/>
        </w:tabs>
        <w:rPr>
          <w:rFonts w:cs="Arial"/>
          <w:szCs w:val="20"/>
        </w:rPr>
      </w:pPr>
    </w:p>
    <w:p w14:paraId="4AA4C4DD" w14:textId="77777777" w:rsidR="00392559" w:rsidRDefault="00392559">
      <w:pPr>
        <w:jc w:val="left"/>
        <w:rPr>
          <w:rFonts w:cs="Arial"/>
          <w:b/>
          <w:szCs w:val="20"/>
          <w:u w:val="single"/>
        </w:rPr>
      </w:pPr>
      <w:r>
        <w:rPr>
          <w:rFonts w:cs="Arial"/>
          <w:b/>
          <w:szCs w:val="20"/>
          <w:u w:val="single"/>
        </w:rPr>
        <w:br w:type="page"/>
      </w:r>
    </w:p>
    <w:p w14:paraId="2E213B1C" w14:textId="77777777" w:rsidR="00C5415B" w:rsidRPr="00922C51" w:rsidRDefault="00C5415B" w:rsidP="00C5415B">
      <w:pPr>
        <w:pStyle w:val="Stopka"/>
        <w:tabs>
          <w:tab w:val="clear" w:pos="4536"/>
          <w:tab w:val="clear" w:pos="9072"/>
        </w:tabs>
        <w:rPr>
          <w:rFonts w:cs="Arial"/>
          <w:b/>
          <w:szCs w:val="20"/>
          <w:u w:val="single"/>
        </w:rPr>
      </w:pPr>
    </w:p>
    <w:p w14:paraId="4BE57F6E" w14:textId="77777777" w:rsidR="00EF2A3C" w:rsidRDefault="00162C95" w:rsidP="00EF2A3C">
      <w:pPr>
        <w:pStyle w:val="Tekstpodstawowy"/>
        <w:ind w:right="-314"/>
        <w:jc w:val="right"/>
        <w:rPr>
          <w:rFonts w:eastAsia="Calibri" w:cs="Arial"/>
          <w:b/>
          <w:szCs w:val="22"/>
          <w:lang w:eastAsia="en-US"/>
        </w:rPr>
      </w:pPr>
      <w:r w:rsidRPr="005F68CA">
        <w:rPr>
          <w:rFonts w:cs="Arial"/>
          <w:b/>
          <w:sz w:val="20"/>
          <w:szCs w:val="20"/>
        </w:rPr>
        <w:t>Załącznik Nr 1 do SWZ</w:t>
      </w:r>
    </w:p>
    <w:p w14:paraId="3E568C22" w14:textId="77777777" w:rsidR="00EF2A3C" w:rsidRPr="00EF2A3C" w:rsidRDefault="00EF2A3C" w:rsidP="00EF2A3C">
      <w:pPr>
        <w:pStyle w:val="Tekstpodstawowy"/>
        <w:ind w:right="-314"/>
        <w:jc w:val="center"/>
        <w:rPr>
          <w:rFonts w:cs="Arial"/>
          <w:b/>
          <w:sz w:val="20"/>
          <w:szCs w:val="20"/>
        </w:rPr>
      </w:pPr>
      <w:r>
        <w:rPr>
          <w:rFonts w:cs="Arial"/>
          <w:b/>
          <w:sz w:val="24"/>
        </w:rPr>
        <w:t>OPIS PRZEDMIOTU ZAMÓWIENIA</w:t>
      </w:r>
    </w:p>
    <w:p w14:paraId="194AC0C8" w14:textId="77777777" w:rsidR="00EF2A3C" w:rsidRDefault="00EF2A3C" w:rsidP="00EF2A3C">
      <w:pPr>
        <w:jc w:val="center"/>
        <w:rPr>
          <w:rFonts w:cs="Arial"/>
          <w:b/>
        </w:rPr>
      </w:pPr>
      <w:bookmarkStart w:id="0" w:name="_Hlk632500"/>
      <w:r w:rsidRPr="00CF1EAA">
        <w:rPr>
          <w:rFonts w:cs="Arial"/>
          <w:b/>
        </w:rPr>
        <w:t>Usługi branży geotechnicznej</w:t>
      </w:r>
    </w:p>
    <w:p w14:paraId="63D2769F" w14:textId="1E12DCE3" w:rsidR="00EF2A3C" w:rsidRDefault="00EF2A3C" w:rsidP="00EF2A3C">
      <w:pPr>
        <w:jc w:val="center"/>
        <w:rPr>
          <w:rFonts w:cs="Arial"/>
          <w:b/>
        </w:rPr>
      </w:pPr>
      <w:r w:rsidRPr="00CF1EAA">
        <w:rPr>
          <w:rFonts w:cs="Arial"/>
          <w:b/>
        </w:rPr>
        <w:t xml:space="preserve">dla zadań realizowanych przez </w:t>
      </w:r>
      <w:bookmarkEnd w:id="0"/>
      <w:r w:rsidR="00B14591" w:rsidRPr="00B14591">
        <w:rPr>
          <w:rFonts w:cs="Arial"/>
          <w:b/>
        </w:rPr>
        <w:t>Dział Projektowania i Kosztorysów</w:t>
      </w:r>
    </w:p>
    <w:p w14:paraId="1C1D93EC" w14:textId="77777777" w:rsidR="00EF2A3C" w:rsidRPr="00CF1EAA" w:rsidRDefault="00EF2A3C" w:rsidP="00EF2A3C">
      <w:pPr>
        <w:jc w:val="center"/>
        <w:rPr>
          <w:rFonts w:cs="Arial"/>
          <w:b/>
        </w:rPr>
      </w:pPr>
    </w:p>
    <w:p w14:paraId="35C07643" w14:textId="77777777" w:rsidR="00EF2A3C" w:rsidRPr="00CF1EAA" w:rsidRDefault="00EF2A3C" w:rsidP="00EF2A3C">
      <w:pPr>
        <w:rPr>
          <w:rFonts w:cs="Arial"/>
          <w:b/>
          <w:u w:val="single"/>
        </w:rPr>
      </w:pPr>
      <w:bookmarkStart w:id="1" w:name="_Hlk633448"/>
      <w:r w:rsidRPr="00CF1EAA">
        <w:rPr>
          <w:rFonts w:cs="Arial"/>
          <w:b/>
          <w:u w:val="single"/>
        </w:rPr>
        <w:t xml:space="preserve">Zakres usług (zgodnie z aktualnym </w:t>
      </w:r>
      <w:r>
        <w:rPr>
          <w:rFonts w:cs="Arial"/>
          <w:b/>
          <w:u w:val="single"/>
        </w:rPr>
        <w:t>r</w:t>
      </w:r>
      <w:r w:rsidRPr="00CF1EAA">
        <w:rPr>
          <w:rFonts w:cs="Arial"/>
          <w:b/>
          <w:u w:val="single"/>
        </w:rPr>
        <w:t xml:space="preserve">ozporządzeniem w sprawie ustalania geotechnicznych warunków </w:t>
      </w:r>
      <w:proofErr w:type="spellStart"/>
      <w:r w:rsidRPr="00CF1EAA">
        <w:rPr>
          <w:rFonts w:cs="Arial"/>
          <w:b/>
          <w:u w:val="single"/>
        </w:rPr>
        <w:t>posadawiania</w:t>
      </w:r>
      <w:proofErr w:type="spellEnd"/>
      <w:r w:rsidRPr="00CF1EAA">
        <w:rPr>
          <w:rFonts w:cs="Arial"/>
          <w:b/>
          <w:u w:val="single"/>
        </w:rPr>
        <w:t xml:space="preserve"> obiektów budowlanych):</w:t>
      </w:r>
    </w:p>
    <w:p w14:paraId="3385C4A7" w14:textId="77777777" w:rsidR="00EF2A3C" w:rsidRPr="00703921" w:rsidRDefault="00EF2A3C" w:rsidP="00B14591">
      <w:pPr>
        <w:pStyle w:val="Akapitzlist"/>
        <w:numPr>
          <w:ilvl w:val="0"/>
          <w:numId w:val="28"/>
        </w:numPr>
        <w:spacing w:after="160" w:line="259" w:lineRule="auto"/>
        <w:ind w:left="567" w:hanging="283"/>
        <w:contextualSpacing/>
        <w:jc w:val="both"/>
        <w:rPr>
          <w:rFonts w:ascii="Arial" w:hAnsi="Arial" w:cs="Arial"/>
        </w:rPr>
      </w:pPr>
      <w:r w:rsidRPr="00703921">
        <w:rPr>
          <w:rFonts w:ascii="Arial" w:hAnsi="Arial" w:cs="Arial"/>
        </w:rPr>
        <w:t xml:space="preserve">opracowanie opinii geotechnicznej z dokumentacją badań podłoża gruntowego </w:t>
      </w:r>
      <w:r w:rsidRPr="00703921">
        <w:rPr>
          <w:rFonts w:ascii="Arial" w:hAnsi="Arial" w:cs="Arial"/>
        </w:rPr>
        <w:br/>
        <w:t>oraz projektem geotechnicznym,</w:t>
      </w:r>
    </w:p>
    <w:p w14:paraId="2DD60C1E" w14:textId="77777777" w:rsidR="00EF2A3C" w:rsidRPr="00703921" w:rsidRDefault="00EF2A3C" w:rsidP="00B14591">
      <w:pPr>
        <w:pStyle w:val="Akapitzlist"/>
        <w:numPr>
          <w:ilvl w:val="0"/>
          <w:numId w:val="28"/>
        </w:numPr>
        <w:spacing w:after="160" w:line="259" w:lineRule="auto"/>
        <w:ind w:left="567" w:hanging="283"/>
        <w:contextualSpacing/>
        <w:jc w:val="both"/>
        <w:rPr>
          <w:rFonts w:ascii="Arial" w:hAnsi="Arial" w:cs="Arial"/>
        </w:rPr>
      </w:pPr>
      <w:r w:rsidRPr="00703921">
        <w:rPr>
          <w:rFonts w:ascii="Arial" w:hAnsi="Arial" w:cs="Arial"/>
        </w:rPr>
        <w:t>wykonanie wierceń (w zakresie głębokości 2,5 ÷ 20,0 m p.p.t.),</w:t>
      </w:r>
    </w:p>
    <w:p w14:paraId="079B9F63" w14:textId="77777777" w:rsidR="00EF2A3C" w:rsidRPr="00703921" w:rsidRDefault="00EF2A3C" w:rsidP="00B14591">
      <w:pPr>
        <w:pStyle w:val="Akapitzlist"/>
        <w:numPr>
          <w:ilvl w:val="0"/>
          <w:numId w:val="28"/>
        </w:numPr>
        <w:spacing w:after="160" w:line="259" w:lineRule="auto"/>
        <w:ind w:left="567" w:hanging="283"/>
        <w:contextualSpacing/>
        <w:jc w:val="both"/>
        <w:rPr>
          <w:rFonts w:ascii="Arial" w:hAnsi="Arial" w:cs="Arial"/>
        </w:rPr>
      </w:pPr>
      <w:r w:rsidRPr="00703921">
        <w:rPr>
          <w:rFonts w:ascii="Arial" w:hAnsi="Arial" w:cs="Arial"/>
        </w:rPr>
        <w:t>opracowanie projektu robót geologicznych oraz dokumentacji geologiczno-inżynierskiej (w przypadku złożonych warunków),</w:t>
      </w:r>
    </w:p>
    <w:p w14:paraId="783E4D30" w14:textId="77777777" w:rsidR="00EF2A3C" w:rsidRPr="00703921" w:rsidRDefault="00EF2A3C" w:rsidP="00B14591">
      <w:pPr>
        <w:pStyle w:val="Akapitzlist"/>
        <w:numPr>
          <w:ilvl w:val="0"/>
          <w:numId w:val="28"/>
        </w:numPr>
        <w:spacing w:after="160" w:line="259" w:lineRule="auto"/>
        <w:ind w:left="567" w:hanging="283"/>
        <w:contextualSpacing/>
        <w:jc w:val="both"/>
        <w:rPr>
          <w:rFonts w:ascii="Arial" w:hAnsi="Arial" w:cs="Arial"/>
        </w:rPr>
      </w:pPr>
      <w:bookmarkStart w:id="2" w:name="_Hlk130470428"/>
      <w:r w:rsidRPr="00703921">
        <w:rPr>
          <w:rFonts w:ascii="Arial" w:hAnsi="Arial" w:cs="Arial"/>
        </w:rPr>
        <w:t>wykonanie projektu odwodnienia wykopów budowlanych</w:t>
      </w:r>
      <w:r>
        <w:rPr>
          <w:rFonts w:ascii="Arial" w:hAnsi="Arial" w:cs="Arial"/>
        </w:rPr>
        <w:t xml:space="preserve"> z uwzględnieniem planu z trasą rurociągów odwadniających, podaniem podstawowych parametrów przewodów (materiał, średnica, długość), opisem technologii ich wykonania wraz z  niezbędnymi szczegółami jak np. przekroczenia jezdni bądź innych przeszkód oraz wszelkich innych niezbędnych elementów/urządzeń koniecznych do realizacji robót odwodnieniowych, </w:t>
      </w:r>
    </w:p>
    <w:bookmarkEnd w:id="2"/>
    <w:p w14:paraId="09241B6F" w14:textId="77777777" w:rsidR="00EF2A3C" w:rsidRPr="00703921" w:rsidRDefault="00EF2A3C" w:rsidP="00B14591">
      <w:pPr>
        <w:pStyle w:val="Akapitzlist"/>
        <w:numPr>
          <w:ilvl w:val="0"/>
          <w:numId w:val="28"/>
        </w:numPr>
        <w:spacing w:after="160" w:line="259" w:lineRule="auto"/>
        <w:ind w:left="567" w:hanging="283"/>
        <w:contextualSpacing/>
        <w:jc w:val="both"/>
        <w:rPr>
          <w:rFonts w:ascii="Arial" w:hAnsi="Arial" w:cs="Arial"/>
        </w:rPr>
      </w:pPr>
      <w:r w:rsidRPr="00703921">
        <w:rPr>
          <w:rFonts w:ascii="Arial" w:hAnsi="Arial" w:cs="Arial"/>
        </w:rPr>
        <w:t>uzyskanie niezbędnych warunków i zgody na zrzut wód z odwodnienia wykopów budowlanych od właściciela/zarządcy cieku wodnego,</w:t>
      </w:r>
    </w:p>
    <w:p w14:paraId="493D2181" w14:textId="77777777" w:rsidR="00EF2A3C" w:rsidRPr="00703921" w:rsidRDefault="00EF2A3C" w:rsidP="00B14591">
      <w:pPr>
        <w:pStyle w:val="Akapitzlist"/>
        <w:numPr>
          <w:ilvl w:val="0"/>
          <w:numId w:val="28"/>
        </w:numPr>
        <w:spacing w:after="160" w:line="259" w:lineRule="auto"/>
        <w:ind w:left="567" w:hanging="283"/>
        <w:contextualSpacing/>
        <w:jc w:val="both"/>
        <w:rPr>
          <w:rFonts w:ascii="Arial" w:hAnsi="Arial" w:cs="Arial"/>
        </w:rPr>
      </w:pPr>
      <w:r w:rsidRPr="00703921">
        <w:rPr>
          <w:rFonts w:ascii="Arial" w:hAnsi="Arial" w:cs="Arial"/>
        </w:rPr>
        <w:t>wykonanie dokumentacji hydrogeologicznej określającej warunki hydrogeologiczne w związku z projektowanym odwodnieniem wykopu budowlanego,</w:t>
      </w:r>
    </w:p>
    <w:p w14:paraId="493B23D6" w14:textId="77777777" w:rsidR="00EF2A3C" w:rsidRPr="00703921" w:rsidRDefault="00EF2A3C" w:rsidP="00B14591">
      <w:pPr>
        <w:pStyle w:val="Akapitzlist"/>
        <w:numPr>
          <w:ilvl w:val="0"/>
          <w:numId w:val="28"/>
        </w:numPr>
        <w:spacing w:after="160" w:line="259" w:lineRule="auto"/>
        <w:ind w:left="567" w:hanging="283"/>
        <w:contextualSpacing/>
        <w:jc w:val="both"/>
        <w:rPr>
          <w:rFonts w:ascii="Arial" w:hAnsi="Arial" w:cs="Arial"/>
        </w:rPr>
      </w:pPr>
      <w:r w:rsidRPr="00703921">
        <w:rPr>
          <w:rFonts w:ascii="Arial" w:hAnsi="Arial" w:cs="Arial"/>
        </w:rPr>
        <w:t xml:space="preserve">wykonanie operatu/zgłoszenia wodnoprawnego w zakresie niezbędnym dla zaprojektowanego odwodnienia,  </w:t>
      </w:r>
    </w:p>
    <w:p w14:paraId="7CDA97A3" w14:textId="77777777" w:rsidR="00EF2A3C" w:rsidRPr="00703921" w:rsidRDefault="00EF2A3C" w:rsidP="00B14591">
      <w:pPr>
        <w:pStyle w:val="Akapitzlist"/>
        <w:numPr>
          <w:ilvl w:val="0"/>
          <w:numId w:val="28"/>
        </w:numPr>
        <w:spacing w:after="160" w:line="259" w:lineRule="auto"/>
        <w:ind w:left="567" w:hanging="283"/>
        <w:contextualSpacing/>
        <w:jc w:val="both"/>
        <w:rPr>
          <w:rFonts w:ascii="Arial" w:hAnsi="Arial" w:cs="Arial"/>
        </w:rPr>
      </w:pPr>
      <w:r w:rsidRPr="00703921">
        <w:rPr>
          <w:rFonts w:ascii="Arial" w:hAnsi="Arial" w:cs="Arial"/>
        </w:rPr>
        <w:t>uzyskanie pozwolenia wodnoprawnego,</w:t>
      </w:r>
    </w:p>
    <w:p w14:paraId="68F852AE" w14:textId="77777777" w:rsidR="00EF2A3C" w:rsidRPr="00703921" w:rsidRDefault="00EF2A3C" w:rsidP="00B14591">
      <w:pPr>
        <w:pStyle w:val="Akapitzlist"/>
        <w:numPr>
          <w:ilvl w:val="0"/>
          <w:numId w:val="28"/>
        </w:numPr>
        <w:spacing w:after="160" w:line="259" w:lineRule="auto"/>
        <w:ind w:left="567" w:hanging="283"/>
        <w:contextualSpacing/>
        <w:jc w:val="both"/>
        <w:rPr>
          <w:rFonts w:ascii="Arial" w:hAnsi="Arial" w:cs="Arial"/>
        </w:rPr>
      </w:pPr>
      <w:r w:rsidRPr="00703921">
        <w:rPr>
          <w:rFonts w:ascii="Arial" w:hAnsi="Arial" w:cs="Arial"/>
        </w:rPr>
        <w:t>uzyskanie niezbędnych uzgodnień i opinii dotyczących w/w zakresu robót,</w:t>
      </w:r>
    </w:p>
    <w:p w14:paraId="1988D0D4" w14:textId="77777777" w:rsidR="00EF2A3C" w:rsidRPr="00FD1374" w:rsidRDefault="00EF2A3C" w:rsidP="00B14591">
      <w:pPr>
        <w:pStyle w:val="Akapitzlist"/>
        <w:numPr>
          <w:ilvl w:val="0"/>
          <w:numId w:val="28"/>
        </w:numPr>
        <w:spacing w:after="160" w:line="259" w:lineRule="auto"/>
        <w:ind w:left="567" w:hanging="283"/>
        <w:contextualSpacing/>
        <w:jc w:val="both"/>
        <w:rPr>
          <w:rFonts w:ascii="Arial" w:hAnsi="Arial" w:cs="Arial"/>
        </w:rPr>
      </w:pPr>
      <w:r w:rsidRPr="00FD1374">
        <w:rPr>
          <w:rFonts w:ascii="Arial" w:hAnsi="Arial" w:cs="Arial"/>
        </w:rPr>
        <w:t xml:space="preserve">Zamawiający zaznacza, że zakres w/w usług będzie doprecyzowany każdorazowo </w:t>
      </w:r>
      <w:r w:rsidRPr="00FD1374">
        <w:rPr>
          <w:rFonts w:ascii="Arial" w:hAnsi="Arial" w:cs="Arial"/>
        </w:rPr>
        <w:br/>
        <w:t>na etapie zlecenia,</w:t>
      </w:r>
    </w:p>
    <w:p w14:paraId="30C012E8" w14:textId="77777777" w:rsidR="00EF2A3C" w:rsidRPr="00FD1374" w:rsidRDefault="00EF2A3C" w:rsidP="00B14591">
      <w:pPr>
        <w:pStyle w:val="Akapitzlist"/>
        <w:numPr>
          <w:ilvl w:val="0"/>
          <w:numId w:val="28"/>
        </w:numPr>
        <w:spacing w:after="160" w:line="259" w:lineRule="auto"/>
        <w:ind w:left="567" w:hanging="283"/>
        <w:contextualSpacing/>
        <w:jc w:val="both"/>
        <w:rPr>
          <w:rFonts w:ascii="Arial" w:hAnsi="Arial" w:cs="Arial"/>
        </w:rPr>
      </w:pPr>
      <w:r w:rsidRPr="00FD1374">
        <w:rPr>
          <w:rFonts w:ascii="Arial" w:hAnsi="Arial" w:cs="Arial"/>
        </w:rPr>
        <w:t>Zamawiający zaznacza, że podany wykaz usług nie jest zamknięty, a jego rozszerzenie jest możliwe, ale tylko w zakresie branży geotechnicznej.</w:t>
      </w:r>
      <w:bookmarkEnd w:id="1"/>
    </w:p>
    <w:p w14:paraId="53A22978" w14:textId="77777777" w:rsidR="00EF2A3C" w:rsidRPr="00CF1EAA" w:rsidRDefault="00EF2A3C" w:rsidP="00EF2A3C">
      <w:pPr>
        <w:rPr>
          <w:rFonts w:cs="Arial"/>
          <w:b/>
          <w:u w:val="single"/>
        </w:rPr>
      </w:pPr>
      <w:r w:rsidRPr="00CF1EAA">
        <w:rPr>
          <w:rFonts w:cs="Arial"/>
          <w:b/>
          <w:u w:val="single"/>
        </w:rPr>
        <w:t>Uwagi:</w:t>
      </w:r>
    </w:p>
    <w:p w14:paraId="0F1DBC9C" w14:textId="77777777" w:rsidR="00EF2A3C" w:rsidRPr="00703921" w:rsidRDefault="00EF2A3C" w:rsidP="00B14591">
      <w:pPr>
        <w:pStyle w:val="Akapitzlist"/>
        <w:numPr>
          <w:ilvl w:val="0"/>
          <w:numId w:val="28"/>
        </w:numPr>
        <w:spacing w:after="160" w:line="259" w:lineRule="auto"/>
        <w:ind w:left="567" w:hanging="283"/>
        <w:contextualSpacing/>
        <w:jc w:val="both"/>
        <w:rPr>
          <w:rFonts w:ascii="Arial" w:hAnsi="Arial" w:cs="Arial"/>
        </w:rPr>
      </w:pPr>
      <w:r w:rsidRPr="00703921">
        <w:rPr>
          <w:rFonts w:ascii="Arial" w:hAnsi="Arial" w:cs="Arial"/>
        </w:rPr>
        <w:t>Zamawiający będzie każdorazowo określał termin realizacji zlecenia.</w:t>
      </w:r>
    </w:p>
    <w:p w14:paraId="02D96240" w14:textId="77777777" w:rsidR="00EF2A3C" w:rsidRPr="00905202" w:rsidRDefault="00EF2A3C" w:rsidP="00B14591">
      <w:pPr>
        <w:pStyle w:val="Akapitzlist"/>
        <w:numPr>
          <w:ilvl w:val="0"/>
          <w:numId w:val="28"/>
        </w:numPr>
        <w:spacing w:after="160" w:line="259" w:lineRule="auto"/>
        <w:ind w:left="567" w:hanging="283"/>
        <w:contextualSpacing/>
        <w:jc w:val="both"/>
        <w:rPr>
          <w:rFonts w:ascii="Arial" w:hAnsi="Arial" w:cs="Arial"/>
        </w:rPr>
      </w:pPr>
      <w:r w:rsidRPr="00905202">
        <w:rPr>
          <w:rFonts w:ascii="Arial" w:hAnsi="Arial" w:cs="Arial"/>
        </w:rPr>
        <w:t>Prace będące przedmiotem zlecenia jednostkowego należy dostarczyć w formie papierowej i na nośniku elektronicznym – CD lub przesła</w:t>
      </w:r>
      <w:r>
        <w:rPr>
          <w:rFonts w:ascii="Arial" w:hAnsi="Arial" w:cs="Arial"/>
        </w:rPr>
        <w:t>ć</w:t>
      </w:r>
      <w:r w:rsidRPr="00905202">
        <w:rPr>
          <w:rFonts w:ascii="Arial" w:hAnsi="Arial" w:cs="Arial"/>
        </w:rPr>
        <w:t xml:space="preserve"> na adres mailowy Zamawiającego (w formatach umożliwiających edycję oraz w formacie pdf). </w:t>
      </w:r>
    </w:p>
    <w:p w14:paraId="689ADFDA" w14:textId="77777777" w:rsidR="00EF2A3C" w:rsidRDefault="00EF2A3C" w:rsidP="00B14591">
      <w:pPr>
        <w:pStyle w:val="Akapitzlist"/>
        <w:numPr>
          <w:ilvl w:val="0"/>
          <w:numId w:val="28"/>
        </w:numPr>
        <w:spacing w:after="160" w:line="259" w:lineRule="auto"/>
        <w:ind w:left="567" w:hanging="283"/>
        <w:contextualSpacing/>
        <w:jc w:val="both"/>
        <w:rPr>
          <w:rFonts w:ascii="Arial" w:hAnsi="Arial" w:cs="Arial"/>
        </w:rPr>
      </w:pPr>
      <w:r w:rsidRPr="00905202">
        <w:rPr>
          <w:rFonts w:ascii="Arial" w:hAnsi="Arial" w:cs="Arial"/>
        </w:rPr>
        <w:t xml:space="preserve">Kompletna dokumentacja przekazywana Zamawiającemu zarówno w formie papierowej jak i na nośniku elektronicznym winna zawierać podpisy osób opracowujących.  </w:t>
      </w:r>
    </w:p>
    <w:p w14:paraId="188AADA7" w14:textId="77777777" w:rsidR="00EF2A3C" w:rsidRPr="0043494D" w:rsidRDefault="00EF2A3C" w:rsidP="00B14591">
      <w:pPr>
        <w:pStyle w:val="Akapitzlist"/>
        <w:numPr>
          <w:ilvl w:val="0"/>
          <w:numId w:val="28"/>
        </w:numPr>
        <w:spacing w:after="160" w:line="259" w:lineRule="auto"/>
        <w:ind w:left="567" w:hanging="283"/>
        <w:contextualSpacing/>
        <w:jc w:val="both"/>
        <w:rPr>
          <w:rFonts w:ascii="Arial" w:eastAsia="Calibri" w:hAnsi="Arial" w:cs="Arial"/>
        </w:rPr>
      </w:pPr>
      <w:r w:rsidRPr="0043494D">
        <w:rPr>
          <w:rFonts w:ascii="Arial" w:hAnsi="Arial" w:cs="Arial"/>
        </w:rPr>
        <w:t xml:space="preserve">Wykonawca usługi zobowiązany jest przedstawić Zamawiającemu opracowaną dokumentację i uzyskać jego akceptację </w:t>
      </w:r>
      <w:r w:rsidRPr="0043494D">
        <w:rPr>
          <w:rFonts w:ascii="Arial" w:hAnsi="Arial" w:cs="Arial"/>
          <w:u w:val="single"/>
        </w:rPr>
        <w:t>przed</w:t>
      </w:r>
      <w:r w:rsidRPr="0043494D">
        <w:rPr>
          <w:rFonts w:ascii="Arial" w:hAnsi="Arial" w:cs="Arial"/>
        </w:rPr>
        <w:t xml:space="preserve"> złożeniem jej do uzgodnień w innych organach/jednostkach (</w:t>
      </w:r>
      <w:r>
        <w:rPr>
          <w:rFonts w:ascii="Arial" w:hAnsi="Arial" w:cs="Arial"/>
        </w:rPr>
        <w:t>jeśli</w:t>
      </w:r>
      <w:r w:rsidRPr="0043494D">
        <w:rPr>
          <w:rFonts w:ascii="Arial" w:hAnsi="Arial" w:cs="Arial"/>
        </w:rPr>
        <w:t xml:space="preserve"> takie uzgodnienie ma miejsce</w:t>
      </w:r>
      <w:r>
        <w:rPr>
          <w:rFonts w:ascii="Arial" w:hAnsi="Arial" w:cs="Arial"/>
        </w:rPr>
        <w:t>).</w:t>
      </w:r>
    </w:p>
    <w:p w14:paraId="1B34A906" w14:textId="77777777" w:rsidR="00EF2A3C" w:rsidRPr="0043494D" w:rsidRDefault="00EF2A3C" w:rsidP="00B14591">
      <w:pPr>
        <w:pStyle w:val="Akapitzlist"/>
        <w:numPr>
          <w:ilvl w:val="0"/>
          <w:numId w:val="28"/>
        </w:numPr>
        <w:spacing w:after="160" w:line="259" w:lineRule="auto"/>
        <w:ind w:left="567" w:hanging="283"/>
        <w:contextualSpacing/>
        <w:jc w:val="both"/>
        <w:rPr>
          <w:rFonts w:ascii="Arial" w:hAnsi="Arial" w:cs="Arial"/>
        </w:rPr>
      </w:pPr>
      <w:r w:rsidRPr="0043494D">
        <w:rPr>
          <w:rFonts w:ascii="Arial" w:hAnsi="Arial" w:cs="Arial"/>
        </w:rPr>
        <w:lastRenderedPageBreak/>
        <w:t>Wykonawca usługi zobowiązany jest przekazać Zamawiającemu potwierdzenia złożenia opracowanej dokumentacji do uzgodnienia w innych organach/jednostkach niezwłocznie po ich dokonaniu oraz wszelkiej korespondencji elektronicznej prowadzonej podczas uzgodnienia, jeśli taka miała miejsce.</w:t>
      </w:r>
    </w:p>
    <w:p w14:paraId="4E451E59" w14:textId="77777777" w:rsidR="00EF2A3C" w:rsidRPr="00CF1EAA" w:rsidRDefault="00EF2A3C" w:rsidP="00EF2A3C">
      <w:pPr>
        <w:rPr>
          <w:rFonts w:cs="Arial"/>
          <w:b/>
          <w:u w:val="single"/>
        </w:rPr>
      </w:pPr>
      <w:r w:rsidRPr="00CF1EAA">
        <w:rPr>
          <w:rFonts w:cs="Arial"/>
          <w:b/>
          <w:u w:val="single"/>
        </w:rPr>
        <w:t>Warunki realizacji usług:</w:t>
      </w:r>
    </w:p>
    <w:p w14:paraId="4CAA2DFF" w14:textId="77777777" w:rsidR="00EF2A3C" w:rsidRPr="007071D2" w:rsidRDefault="00EF2A3C" w:rsidP="00B14591">
      <w:pPr>
        <w:pStyle w:val="Akapitzlist"/>
        <w:numPr>
          <w:ilvl w:val="0"/>
          <w:numId w:val="28"/>
        </w:numPr>
        <w:spacing w:after="160" w:line="259" w:lineRule="auto"/>
        <w:ind w:left="567" w:hanging="283"/>
        <w:contextualSpacing/>
        <w:jc w:val="both"/>
        <w:rPr>
          <w:rFonts w:ascii="Arial" w:hAnsi="Arial" w:cs="Arial"/>
          <w:strike/>
        </w:rPr>
      </w:pPr>
      <w:r w:rsidRPr="00CF1EAA">
        <w:rPr>
          <w:rFonts w:ascii="Arial" w:hAnsi="Arial" w:cs="Arial"/>
          <w:b/>
        </w:rPr>
        <w:t>Miejsce realizacji usług:</w:t>
      </w:r>
      <w:r w:rsidRPr="00CF1EAA">
        <w:rPr>
          <w:rFonts w:ascii="Arial" w:hAnsi="Arial" w:cs="Arial"/>
        </w:rPr>
        <w:t xml:space="preserve"> Warszawa i aglomeracja, tj. teren, na którym swoją działalność prowadzi Spółka</w:t>
      </w:r>
      <w:r>
        <w:rPr>
          <w:rFonts w:ascii="Arial" w:hAnsi="Arial" w:cs="Arial"/>
        </w:rPr>
        <w:t>.</w:t>
      </w:r>
    </w:p>
    <w:p w14:paraId="37B37E88" w14:textId="77777777" w:rsidR="00EF2A3C" w:rsidRDefault="00EF2A3C" w:rsidP="00EF2A3C">
      <w:pPr>
        <w:jc w:val="center"/>
        <w:rPr>
          <w:rFonts w:cs="Arial"/>
        </w:rPr>
      </w:pPr>
    </w:p>
    <w:p w14:paraId="7C09FAA6" w14:textId="77777777" w:rsidR="00EF2A3C" w:rsidRDefault="00EF2A3C" w:rsidP="00EF2A3C">
      <w:pPr>
        <w:jc w:val="center"/>
        <w:rPr>
          <w:rFonts w:cs="Arial"/>
        </w:rPr>
      </w:pPr>
    </w:p>
    <w:p w14:paraId="25E1AAF1" w14:textId="77777777" w:rsidR="00EF2A3C" w:rsidRDefault="00EF2A3C" w:rsidP="00EF2A3C">
      <w:pPr>
        <w:jc w:val="center"/>
        <w:rPr>
          <w:rFonts w:cs="Arial"/>
        </w:rPr>
      </w:pPr>
    </w:p>
    <w:p w14:paraId="5D67A41C" w14:textId="77777777" w:rsidR="00EF2A3C" w:rsidRDefault="00EF2A3C" w:rsidP="00EF2A3C">
      <w:pPr>
        <w:jc w:val="center"/>
        <w:rPr>
          <w:rFonts w:cs="Arial"/>
        </w:rPr>
      </w:pPr>
    </w:p>
    <w:p w14:paraId="6C0FA7BA" w14:textId="77777777" w:rsidR="00EF2A3C" w:rsidRDefault="00EF2A3C" w:rsidP="00EF2A3C">
      <w:pPr>
        <w:jc w:val="center"/>
        <w:rPr>
          <w:rFonts w:cs="Arial"/>
        </w:rPr>
      </w:pPr>
    </w:p>
    <w:p w14:paraId="2FA27771" w14:textId="77777777" w:rsidR="00EF2A3C" w:rsidRDefault="00EF2A3C" w:rsidP="00EF2A3C">
      <w:pPr>
        <w:jc w:val="center"/>
        <w:rPr>
          <w:rFonts w:cs="Arial"/>
        </w:rPr>
      </w:pPr>
    </w:p>
    <w:p w14:paraId="06CD010C" w14:textId="77777777" w:rsidR="00EF2A3C" w:rsidRDefault="00EF2A3C" w:rsidP="00EF2A3C">
      <w:pPr>
        <w:jc w:val="center"/>
        <w:rPr>
          <w:rFonts w:cs="Arial"/>
        </w:rPr>
      </w:pPr>
    </w:p>
    <w:p w14:paraId="01ADD86B" w14:textId="77777777" w:rsidR="00EF2A3C" w:rsidRDefault="00EF2A3C" w:rsidP="00EF2A3C">
      <w:pPr>
        <w:jc w:val="center"/>
        <w:rPr>
          <w:rFonts w:cs="Arial"/>
        </w:rPr>
      </w:pPr>
    </w:p>
    <w:p w14:paraId="0554370C" w14:textId="77777777" w:rsidR="00EF2A3C" w:rsidRDefault="00EF2A3C" w:rsidP="00EF2A3C">
      <w:pPr>
        <w:jc w:val="center"/>
        <w:rPr>
          <w:rFonts w:cs="Arial"/>
        </w:rPr>
      </w:pPr>
    </w:p>
    <w:p w14:paraId="0AD0875B" w14:textId="77777777" w:rsidR="00EF2A3C" w:rsidRDefault="00EF2A3C" w:rsidP="00EF2A3C">
      <w:pPr>
        <w:jc w:val="center"/>
        <w:rPr>
          <w:rFonts w:cs="Arial"/>
        </w:rPr>
      </w:pPr>
    </w:p>
    <w:p w14:paraId="7CE556CF" w14:textId="77777777" w:rsidR="00EF2A3C" w:rsidRDefault="00EF2A3C" w:rsidP="00EF2A3C">
      <w:pPr>
        <w:jc w:val="center"/>
        <w:rPr>
          <w:rFonts w:cs="Arial"/>
        </w:rPr>
      </w:pPr>
    </w:p>
    <w:p w14:paraId="05402CF4" w14:textId="77777777" w:rsidR="00EF2A3C" w:rsidRDefault="00EF2A3C" w:rsidP="00EF2A3C">
      <w:pPr>
        <w:jc w:val="center"/>
        <w:rPr>
          <w:rFonts w:cs="Arial"/>
        </w:rPr>
      </w:pPr>
    </w:p>
    <w:p w14:paraId="0A0952DA" w14:textId="77777777" w:rsidR="00EF2A3C" w:rsidRDefault="00EF2A3C" w:rsidP="00EF2A3C">
      <w:pPr>
        <w:jc w:val="center"/>
        <w:rPr>
          <w:rFonts w:cs="Arial"/>
        </w:rPr>
      </w:pPr>
    </w:p>
    <w:p w14:paraId="22BC303E" w14:textId="77777777" w:rsidR="00EF2A3C" w:rsidRDefault="00EF2A3C" w:rsidP="00EF2A3C">
      <w:pPr>
        <w:jc w:val="center"/>
        <w:rPr>
          <w:rFonts w:cs="Arial"/>
        </w:rPr>
      </w:pPr>
    </w:p>
    <w:p w14:paraId="28937319" w14:textId="77777777" w:rsidR="00EF2A3C" w:rsidRDefault="00EF2A3C" w:rsidP="00EF2A3C">
      <w:pPr>
        <w:jc w:val="center"/>
        <w:rPr>
          <w:rFonts w:cs="Arial"/>
        </w:rPr>
      </w:pPr>
    </w:p>
    <w:p w14:paraId="3BB33EE1" w14:textId="77777777" w:rsidR="00EF2A3C" w:rsidRDefault="00EF2A3C" w:rsidP="00EF2A3C">
      <w:pPr>
        <w:jc w:val="center"/>
        <w:rPr>
          <w:rFonts w:cs="Arial"/>
        </w:rPr>
      </w:pPr>
    </w:p>
    <w:p w14:paraId="66800B70" w14:textId="77777777" w:rsidR="00EF2A3C" w:rsidRDefault="00EF2A3C" w:rsidP="00EF2A3C">
      <w:pPr>
        <w:jc w:val="center"/>
        <w:rPr>
          <w:rFonts w:cs="Arial"/>
        </w:rPr>
      </w:pPr>
    </w:p>
    <w:p w14:paraId="5943AF63" w14:textId="77777777" w:rsidR="00EF2A3C" w:rsidRDefault="00EF2A3C" w:rsidP="00EF2A3C">
      <w:pPr>
        <w:jc w:val="center"/>
        <w:rPr>
          <w:rFonts w:cs="Arial"/>
        </w:rPr>
      </w:pPr>
    </w:p>
    <w:p w14:paraId="14AC51CB" w14:textId="77777777" w:rsidR="00EF2A3C" w:rsidRDefault="00EF2A3C" w:rsidP="00EF2A3C">
      <w:pPr>
        <w:jc w:val="center"/>
        <w:rPr>
          <w:rFonts w:cs="Arial"/>
        </w:rPr>
      </w:pPr>
    </w:p>
    <w:p w14:paraId="31CA90A5" w14:textId="77777777" w:rsidR="00EF2A3C" w:rsidRDefault="00EF2A3C" w:rsidP="00EF2A3C">
      <w:pPr>
        <w:jc w:val="center"/>
        <w:rPr>
          <w:rFonts w:cs="Arial"/>
        </w:rPr>
      </w:pPr>
    </w:p>
    <w:p w14:paraId="431BD0C0" w14:textId="77777777" w:rsidR="00EF2A3C" w:rsidRDefault="00EF2A3C" w:rsidP="00EF2A3C">
      <w:pPr>
        <w:jc w:val="center"/>
        <w:rPr>
          <w:rFonts w:cs="Arial"/>
        </w:rPr>
      </w:pPr>
    </w:p>
    <w:p w14:paraId="1D24222E" w14:textId="77777777" w:rsidR="00EF2A3C" w:rsidRDefault="00EF2A3C" w:rsidP="00EF2A3C">
      <w:pPr>
        <w:jc w:val="center"/>
        <w:rPr>
          <w:rFonts w:cs="Arial"/>
        </w:rPr>
      </w:pPr>
    </w:p>
    <w:p w14:paraId="0E3FFCAE" w14:textId="77777777" w:rsidR="00EF2A3C" w:rsidRDefault="00EF2A3C" w:rsidP="00EF2A3C">
      <w:pPr>
        <w:jc w:val="center"/>
        <w:rPr>
          <w:rFonts w:cs="Arial"/>
        </w:rPr>
      </w:pPr>
    </w:p>
    <w:p w14:paraId="47CD5B01" w14:textId="77777777" w:rsidR="00EF2A3C" w:rsidRDefault="00EF2A3C" w:rsidP="00EF2A3C">
      <w:pPr>
        <w:jc w:val="center"/>
        <w:rPr>
          <w:rFonts w:cs="Arial"/>
        </w:rPr>
      </w:pPr>
    </w:p>
    <w:p w14:paraId="2C290D41" w14:textId="77777777" w:rsidR="00EF2A3C" w:rsidRDefault="00EF2A3C" w:rsidP="00EF2A3C">
      <w:pPr>
        <w:jc w:val="center"/>
        <w:rPr>
          <w:rFonts w:cs="Arial"/>
        </w:rPr>
      </w:pPr>
    </w:p>
    <w:p w14:paraId="3DEE52ED" w14:textId="77777777" w:rsidR="00EF2A3C" w:rsidRDefault="00EF2A3C" w:rsidP="00EF2A3C">
      <w:pPr>
        <w:jc w:val="center"/>
        <w:rPr>
          <w:rFonts w:cs="Arial"/>
        </w:rPr>
      </w:pPr>
    </w:p>
    <w:p w14:paraId="7AF01F8B" w14:textId="77777777" w:rsidR="00EF2A3C" w:rsidRDefault="00EF2A3C" w:rsidP="00EF2A3C">
      <w:pPr>
        <w:jc w:val="center"/>
        <w:rPr>
          <w:rFonts w:cs="Arial"/>
        </w:rPr>
      </w:pPr>
    </w:p>
    <w:p w14:paraId="68F70257" w14:textId="77777777" w:rsidR="00EF2A3C" w:rsidRDefault="00EF2A3C" w:rsidP="00EF2A3C">
      <w:pPr>
        <w:jc w:val="center"/>
        <w:rPr>
          <w:rFonts w:cs="Arial"/>
        </w:rPr>
      </w:pPr>
    </w:p>
    <w:p w14:paraId="6721C4B4" w14:textId="77777777" w:rsidR="00EF2A3C" w:rsidRDefault="00EF2A3C" w:rsidP="00EF2A3C">
      <w:pPr>
        <w:jc w:val="center"/>
        <w:rPr>
          <w:rFonts w:cs="Arial"/>
        </w:rPr>
      </w:pPr>
    </w:p>
    <w:p w14:paraId="15842C52" w14:textId="77777777" w:rsidR="00EF2A3C" w:rsidRDefault="00EF2A3C" w:rsidP="00EF2A3C">
      <w:pPr>
        <w:jc w:val="center"/>
        <w:rPr>
          <w:rFonts w:cs="Arial"/>
        </w:rPr>
      </w:pPr>
    </w:p>
    <w:p w14:paraId="0AA51418" w14:textId="77777777" w:rsidR="00EF2A3C" w:rsidRDefault="00EF2A3C" w:rsidP="00EF2A3C">
      <w:pPr>
        <w:jc w:val="center"/>
        <w:rPr>
          <w:rFonts w:cs="Arial"/>
        </w:rPr>
      </w:pPr>
    </w:p>
    <w:p w14:paraId="7A008913" w14:textId="77777777" w:rsidR="00EF2A3C" w:rsidRDefault="00EF2A3C" w:rsidP="00EF2A3C">
      <w:pPr>
        <w:jc w:val="center"/>
        <w:rPr>
          <w:rFonts w:cs="Arial"/>
        </w:rPr>
      </w:pPr>
    </w:p>
    <w:p w14:paraId="01978C20" w14:textId="77777777" w:rsidR="00EF2A3C" w:rsidRDefault="00EF2A3C" w:rsidP="00EF2A3C">
      <w:pPr>
        <w:jc w:val="center"/>
        <w:rPr>
          <w:rFonts w:cs="Arial"/>
        </w:rPr>
      </w:pPr>
    </w:p>
    <w:p w14:paraId="2DE76298" w14:textId="77777777" w:rsidR="00EF2A3C" w:rsidRDefault="00EF2A3C" w:rsidP="00EF2A3C">
      <w:pPr>
        <w:jc w:val="center"/>
        <w:rPr>
          <w:rFonts w:cs="Arial"/>
        </w:rPr>
      </w:pPr>
    </w:p>
    <w:p w14:paraId="20BE3930" w14:textId="77777777" w:rsidR="00EF2A3C" w:rsidRDefault="00EF2A3C" w:rsidP="00EF2A3C">
      <w:pPr>
        <w:jc w:val="center"/>
        <w:rPr>
          <w:rFonts w:cs="Arial"/>
        </w:rPr>
      </w:pPr>
    </w:p>
    <w:p w14:paraId="3CA4AEDB" w14:textId="77777777" w:rsidR="00EF2A3C" w:rsidRDefault="00EF2A3C" w:rsidP="00EF2A3C">
      <w:pPr>
        <w:jc w:val="center"/>
        <w:rPr>
          <w:rFonts w:cs="Arial"/>
        </w:rPr>
      </w:pPr>
    </w:p>
    <w:p w14:paraId="14D4E389" w14:textId="77777777" w:rsidR="00EF2A3C" w:rsidRDefault="00EF2A3C" w:rsidP="00EF2A3C">
      <w:pPr>
        <w:jc w:val="center"/>
        <w:rPr>
          <w:rFonts w:cs="Arial"/>
        </w:rPr>
      </w:pPr>
    </w:p>
    <w:p w14:paraId="4629C401" w14:textId="77777777" w:rsidR="00EF2A3C" w:rsidRDefault="00EF2A3C" w:rsidP="00EF2A3C">
      <w:pPr>
        <w:jc w:val="center"/>
        <w:rPr>
          <w:rFonts w:cs="Arial"/>
        </w:rPr>
      </w:pPr>
    </w:p>
    <w:p w14:paraId="4B512DE8" w14:textId="77777777" w:rsidR="00EF2A3C" w:rsidRDefault="00EF2A3C" w:rsidP="00EF2A3C">
      <w:pPr>
        <w:jc w:val="center"/>
        <w:rPr>
          <w:rFonts w:cs="Arial"/>
        </w:rPr>
      </w:pPr>
    </w:p>
    <w:p w14:paraId="045B0B6E" w14:textId="77777777" w:rsidR="00EF2A3C" w:rsidRDefault="00EF2A3C" w:rsidP="00EF2A3C">
      <w:pPr>
        <w:jc w:val="center"/>
        <w:rPr>
          <w:rFonts w:cs="Arial"/>
        </w:rPr>
      </w:pPr>
    </w:p>
    <w:p w14:paraId="33D22EE3" w14:textId="77777777" w:rsidR="00EF2A3C" w:rsidRDefault="00EF2A3C" w:rsidP="00EF2A3C">
      <w:pPr>
        <w:jc w:val="center"/>
        <w:rPr>
          <w:rFonts w:cs="Arial"/>
        </w:rPr>
      </w:pPr>
    </w:p>
    <w:p w14:paraId="215D8F96" w14:textId="77777777" w:rsidR="00EF2A3C" w:rsidRDefault="00EF2A3C" w:rsidP="00EF2A3C">
      <w:pPr>
        <w:jc w:val="center"/>
        <w:rPr>
          <w:rFonts w:cs="Arial"/>
        </w:rPr>
      </w:pPr>
    </w:p>
    <w:p w14:paraId="1D5A2E28" w14:textId="77777777" w:rsidR="00EF2A3C" w:rsidRDefault="00EF2A3C" w:rsidP="00EF2A3C">
      <w:pPr>
        <w:jc w:val="center"/>
        <w:rPr>
          <w:rFonts w:cs="Arial"/>
        </w:rPr>
      </w:pPr>
    </w:p>
    <w:p w14:paraId="27A98502" w14:textId="77777777" w:rsidR="00EF2A3C" w:rsidRDefault="00EF2A3C" w:rsidP="00EF2A3C">
      <w:pPr>
        <w:jc w:val="center"/>
        <w:rPr>
          <w:rFonts w:cs="Arial"/>
        </w:rPr>
      </w:pPr>
    </w:p>
    <w:p w14:paraId="2D60545A" w14:textId="77777777" w:rsidR="00EF2A3C" w:rsidRDefault="00EF2A3C" w:rsidP="00EF2A3C">
      <w:pPr>
        <w:jc w:val="center"/>
        <w:rPr>
          <w:rFonts w:cs="Arial"/>
        </w:rPr>
      </w:pPr>
    </w:p>
    <w:p w14:paraId="6390C421" w14:textId="77777777" w:rsidR="00EF2A3C" w:rsidRPr="00776605" w:rsidRDefault="00EF2A3C" w:rsidP="00EF2A3C">
      <w:pPr>
        <w:jc w:val="center"/>
        <w:rPr>
          <w:rFonts w:cs="Arial"/>
        </w:rPr>
      </w:pPr>
    </w:p>
    <w:p w14:paraId="43C1121C" w14:textId="77777777" w:rsidR="007805D1" w:rsidRDefault="007805D1">
      <w:pPr>
        <w:jc w:val="left"/>
        <w:rPr>
          <w:rFonts w:eastAsia="Calibri" w:cs="Arial"/>
          <w:b/>
          <w:sz w:val="22"/>
          <w:szCs w:val="22"/>
          <w:lang w:eastAsia="en-US"/>
        </w:rPr>
      </w:pPr>
    </w:p>
    <w:p w14:paraId="60E09A21" w14:textId="77777777" w:rsidR="007805D1" w:rsidRDefault="007805D1" w:rsidP="007805D1">
      <w:pPr>
        <w:jc w:val="center"/>
        <w:rPr>
          <w:rFonts w:eastAsia="Calibri" w:cs="Arial"/>
          <w:b/>
          <w:sz w:val="22"/>
          <w:szCs w:val="22"/>
          <w:lang w:eastAsia="en-US"/>
        </w:rPr>
      </w:pPr>
    </w:p>
    <w:p w14:paraId="2385DBA7" w14:textId="77777777" w:rsidR="001E5171" w:rsidRDefault="001E5171">
      <w:pPr>
        <w:jc w:val="left"/>
        <w:rPr>
          <w:rFonts w:cs="Arial"/>
          <w:b/>
          <w:szCs w:val="20"/>
        </w:rPr>
      </w:pPr>
    </w:p>
    <w:p w14:paraId="61484C37" w14:textId="77777777" w:rsidR="00162C95" w:rsidRPr="00011FB6" w:rsidRDefault="00162C95" w:rsidP="006D7A9A">
      <w:pPr>
        <w:rPr>
          <w:rFonts w:cs="Arial"/>
          <w:b/>
          <w:szCs w:val="20"/>
        </w:rPr>
      </w:pPr>
    </w:p>
    <w:p w14:paraId="2DA0BCD0" w14:textId="77777777" w:rsidR="00162C95" w:rsidRPr="00011FB6" w:rsidRDefault="00D261FD" w:rsidP="00DD0E92">
      <w:pPr>
        <w:ind w:left="6372"/>
        <w:rPr>
          <w:rFonts w:cs="Arial"/>
          <w:szCs w:val="20"/>
          <w:u w:val="single"/>
        </w:rPr>
      </w:pPr>
      <w:r w:rsidRPr="00011FB6">
        <w:rPr>
          <w:noProof/>
        </w:rPr>
        <mc:AlternateContent>
          <mc:Choice Requires="wps">
            <w:drawing>
              <wp:anchor distT="0" distB="0" distL="114300" distR="114300" simplePos="0" relativeHeight="251646464" behindDoc="0" locked="0" layoutInCell="1" allowOverlap="1" wp14:anchorId="2A57556F" wp14:editId="73755525">
                <wp:simplePos x="0" y="0"/>
                <wp:positionH relativeFrom="column">
                  <wp:posOffset>-114300</wp:posOffset>
                </wp:positionH>
                <wp:positionV relativeFrom="paragraph">
                  <wp:posOffset>-107950</wp:posOffset>
                </wp:positionV>
                <wp:extent cx="2012315" cy="990600"/>
                <wp:effectExtent l="0" t="0" r="26035" b="19050"/>
                <wp:wrapNone/>
                <wp:docPr id="2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2315" cy="990600"/>
                        </a:xfrm>
                        <a:prstGeom prst="roundRect">
                          <a:avLst>
                            <a:gd name="adj" fmla="val 16667"/>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1C514ED" w14:textId="77777777" w:rsidR="00AA612A" w:rsidRDefault="00AA612A" w:rsidP="00244DD8">
                            <w:pPr>
                              <w:rPr>
                                <w:sz w:val="12"/>
                              </w:rPr>
                            </w:pPr>
                          </w:p>
                          <w:p w14:paraId="00C07BE1" w14:textId="77777777" w:rsidR="00AA612A" w:rsidRDefault="00AA612A" w:rsidP="00244DD8">
                            <w:pPr>
                              <w:rPr>
                                <w:sz w:val="12"/>
                              </w:rPr>
                            </w:pPr>
                          </w:p>
                          <w:p w14:paraId="735D078E" w14:textId="77777777" w:rsidR="00AA612A" w:rsidRDefault="00AA612A" w:rsidP="00244DD8">
                            <w:pPr>
                              <w:rPr>
                                <w:sz w:val="12"/>
                              </w:rPr>
                            </w:pPr>
                          </w:p>
                          <w:p w14:paraId="52F7D8DA" w14:textId="77777777" w:rsidR="00AA612A" w:rsidRDefault="00AA612A" w:rsidP="00244DD8">
                            <w:pPr>
                              <w:rPr>
                                <w:sz w:val="12"/>
                              </w:rPr>
                            </w:pPr>
                          </w:p>
                          <w:p w14:paraId="0946FD30" w14:textId="77777777" w:rsidR="00AA612A" w:rsidRDefault="00AA612A" w:rsidP="00244DD8">
                            <w:pPr>
                              <w:rPr>
                                <w:sz w:val="12"/>
                              </w:rPr>
                            </w:pPr>
                          </w:p>
                          <w:p w14:paraId="036BD3B0" w14:textId="77777777" w:rsidR="00AA612A" w:rsidRDefault="00AA612A" w:rsidP="00244DD8">
                            <w:pPr>
                              <w:rPr>
                                <w:sz w:val="12"/>
                              </w:rPr>
                            </w:pPr>
                          </w:p>
                          <w:p w14:paraId="5AA4B1B8" w14:textId="77777777" w:rsidR="00AA612A" w:rsidRDefault="00AA612A" w:rsidP="00244DD8">
                            <w:pPr>
                              <w:jc w:val="center"/>
                              <w:rPr>
                                <w:rFonts w:ascii="Tahoma" w:hAnsi="Tahoma" w:cs="Tahoma"/>
                                <w:sz w:val="16"/>
                              </w:rPr>
                            </w:pPr>
                          </w:p>
                          <w:p w14:paraId="7B42D52E" w14:textId="77777777" w:rsidR="00AA612A" w:rsidRDefault="00AA612A" w:rsidP="00244DD8">
                            <w:pPr>
                              <w:jc w:val="center"/>
                              <w:rPr>
                                <w:rFonts w:ascii="Tahoma" w:hAnsi="Tahoma" w:cs="Tahoma"/>
                                <w:sz w:val="16"/>
                              </w:rPr>
                            </w:pPr>
                            <w:r>
                              <w:rPr>
                                <w:rFonts w:ascii="Tahoma" w:hAnsi="Tahoma" w:cs="Tahoma"/>
                                <w:sz w:val="16"/>
                              </w:rPr>
                              <w:t>pieczęć Wykonawcy</w:t>
                            </w:r>
                          </w:p>
                          <w:p w14:paraId="4DF930C8" w14:textId="77777777" w:rsidR="00AA612A" w:rsidRDefault="00AA612A" w:rsidP="00244DD8">
                            <w:pPr>
                              <w:jc w:val="center"/>
                              <w:rPr>
                                <w:rFonts w:ascii="Tahoma" w:hAnsi="Tahoma" w:cs="Tahoma"/>
                                <w:sz w:val="16"/>
                              </w:rPr>
                            </w:pPr>
                          </w:p>
                          <w:p w14:paraId="6BD15839" w14:textId="77777777" w:rsidR="00AA612A" w:rsidRDefault="00AA612A" w:rsidP="00244DD8">
                            <w:pPr>
                              <w:jc w:val="center"/>
                              <w:rPr>
                                <w:rFonts w:ascii="Tahoma" w:hAnsi="Tahoma" w:cs="Tahoma"/>
                                <w:sz w:val="16"/>
                              </w:rPr>
                            </w:pPr>
                          </w:p>
                          <w:p w14:paraId="59326E4E" w14:textId="77777777" w:rsidR="00AA612A" w:rsidRDefault="00AA612A" w:rsidP="00244DD8"/>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A57556F" id="AutoShape 3" o:spid="_x0000_s1026" style="position:absolute;left:0;text-align:left;margin-left:-9pt;margin-top:-8.5pt;width:158.45pt;height:7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" filled="f" strokeweight=".25pt">
                <v:textbox inset="1pt,1pt,1pt,1pt">
                  <w:txbxContent>
                    <w:p w14:paraId="01C514ED" w14:textId="77777777" w:rsidR="00AA612A" w:rsidRDefault="00AA612A" w:rsidP="00244DD8">
                      <w:pPr>
                        <w:rPr>
                          <w:sz w:val="12"/>
                        </w:rPr>
                      </w:pPr>
                    </w:p>
                    <w:p w14:paraId="00C07BE1" w14:textId="77777777" w:rsidR="00AA612A" w:rsidRDefault="00AA612A" w:rsidP="00244DD8">
                      <w:pPr>
                        <w:rPr>
                          <w:sz w:val="12"/>
                        </w:rPr>
                      </w:pPr>
                    </w:p>
                    <w:p w14:paraId="735D078E" w14:textId="77777777" w:rsidR="00AA612A" w:rsidRDefault="00AA612A" w:rsidP="00244DD8">
                      <w:pPr>
                        <w:rPr>
                          <w:sz w:val="12"/>
                        </w:rPr>
                      </w:pPr>
                    </w:p>
                    <w:p w14:paraId="52F7D8DA" w14:textId="77777777" w:rsidR="00AA612A" w:rsidRDefault="00AA612A" w:rsidP="00244DD8">
                      <w:pPr>
                        <w:rPr>
                          <w:sz w:val="12"/>
                        </w:rPr>
                      </w:pPr>
                    </w:p>
                    <w:p w14:paraId="0946FD30" w14:textId="77777777" w:rsidR="00AA612A" w:rsidRDefault="00AA612A" w:rsidP="00244DD8">
                      <w:pPr>
                        <w:rPr>
                          <w:sz w:val="12"/>
                        </w:rPr>
                      </w:pPr>
                    </w:p>
                    <w:p w14:paraId="036BD3B0" w14:textId="77777777" w:rsidR="00AA612A" w:rsidRDefault="00AA612A" w:rsidP="00244DD8">
                      <w:pPr>
                        <w:rPr>
                          <w:sz w:val="12"/>
                        </w:rPr>
                      </w:pPr>
                    </w:p>
                    <w:p w14:paraId="5AA4B1B8" w14:textId="77777777" w:rsidR="00AA612A" w:rsidRDefault="00AA612A" w:rsidP="00244DD8">
                      <w:pPr>
                        <w:jc w:val="center"/>
                        <w:rPr>
                          <w:rFonts w:ascii="Tahoma" w:hAnsi="Tahoma" w:cs="Tahoma"/>
                          <w:sz w:val="16"/>
                        </w:rPr>
                      </w:pPr>
                    </w:p>
                    <w:p w14:paraId="7B42D52E" w14:textId="77777777" w:rsidR="00AA612A" w:rsidRDefault="00AA612A" w:rsidP="00244DD8">
                      <w:pPr>
                        <w:jc w:val="center"/>
                        <w:rPr>
                          <w:rFonts w:ascii="Tahoma" w:hAnsi="Tahoma" w:cs="Tahoma"/>
                          <w:sz w:val="16"/>
                        </w:rPr>
                      </w:pPr>
                      <w:r>
                        <w:rPr>
                          <w:rFonts w:ascii="Tahoma" w:hAnsi="Tahoma" w:cs="Tahoma"/>
                          <w:sz w:val="16"/>
                        </w:rPr>
                        <w:t>pieczęć Wykonawcy</w:t>
                      </w:r>
                    </w:p>
                    <w:p w14:paraId="4DF930C8" w14:textId="77777777" w:rsidR="00AA612A" w:rsidRDefault="00AA612A" w:rsidP="00244DD8">
                      <w:pPr>
                        <w:jc w:val="center"/>
                        <w:rPr>
                          <w:rFonts w:ascii="Tahoma" w:hAnsi="Tahoma" w:cs="Tahoma"/>
                          <w:sz w:val="16"/>
                        </w:rPr>
                      </w:pPr>
                    </w:p>
                    <w:p w14:paraId="6BD15839" w14:textId="77777777" w:rsidR="00AA612A" w:rsidRDefault="00AA612A" w:rsidP="00244DD8">
                      <w:pPr>
                        <w:jc w:val="center"/>
                        <w:rPr>
                          <w:rFonts w:ascii="Tahoma" w:hAnsi="Tahoma" w:cs="Tahoma"/>
                          <w:sz w:val="16"/>
                        </w:rPr>
                      </w:pPr>
                    </w:p>
                    <w:p w14:paraId="59326E4E" w14:textId="77777777" w:rsidR="00AA612A" w:rsidRDefault="00AA612A" w:rsidP="00244DD8"/>
                  </w:txbxContent>
                </v:textbox>
              </v:roundrect>
            </w:pict>
          </mc:Fallback>
        </mc:AlternateContent>
      </w:r>
      <w:r w:rsidR="00162C95" w:rsidRPr="00011FB6">
        <w:rPr>
          <w:rFonts w:cs="Arial"/>
          <w:b/>
          <w:szCs w:val="20"/>
        </w:rPr>
        <w:t>Załącznik Nr 2 do SWZ</w:t>
      </w:r>
    </w:p>
    <w:p w14:paraId="0A784172" w14:textId="77777777" w:rsidR="00162C95" w:rsidRPr="00011FB6" w:rsidRDefault="00162C95" w:rsidP="00DD0E92">
      <w:pPr>
        <w:jc w:val="center"/>
        <w:rPr>
          <w:rFonts w:cs="Arial"/>
          <w:szCs w:val="20"/>
          <w:u w:val="single"/>
        </w:rPr>
      </w:pPr>
    </w:p>
    <w:p w14:paraId="427369A3" w14:textId="77777777" w:rsidR="00162C95" w:rsidRPr="00011FB6" w:rsidRDefault="00162C95" w:rsidP="00DD0E92">
      <w:pPr>
        <w:jc w:val="center"/>
        <w:rPr>
          <w:rFonts w:cs="Arial"/>
          <w:szCs w:val="20"/>
          <w:u w:val="single"/>
        </w:rPr>
      </w:pPr>
    </w:p>
    <w:p w14:paraId="60A86708" w14:textId="77777777" w:rsidR="00162C95" w:rsidRPr="00011FB6" w:rsidRDefault="00162C95" w:rsidP="00DD0E92">
      <w:pPr>
        <w:pStyle w:val="Tekstpodstawowy"/>
        <w:rPr>
          <w:rFonts w:cs="Arial"/>
          <w:sz w:val="20"/>
          <w:szCs w:val="20"/>
        </w:rPr>
      </w:pPr>
    </w:p>
    <w:p w14:paraId="37858F6C" w14:textId="77777777" w:rsidR="00162C95" w:rsidRPr="00011FB6" w:rsidRDefault="00162C95" w:rsidP="00DD0E92">
      <w:pPr>
        <w:ind w:left="4140"/>
        <w:jc w:val="center"/>
        <w:rPr>
          <w:rFonts w:cs="Arial"/>
          <w:b/>
          <w:szCs w:val="20"/>
        </w:rPr>
      </w:pPr>
      <w:r w:rsidRPr="00011FB6">
        <w:rPr>
          <w:rFonts w:cs="Arial"/>
          <w:b/>
          <w:szCs w:val="20"/>
        </w:rPr>
        <w:t xml:space="preserve">        Miejskie Przedsiębiorstwo Wodociągów </w:t>
      </w:r>
    </w:p>
    <w:p w14:paraId="19DC0332" w14:textId="77777777" w:rsidR="00162C95" w:rsidRPr="00011FB6" w:rsidRDefault="00162C95" w:rsidP="00DD0E92">
      <w:pPr>
        <w:ind w:left="4140"/>
        <w:jc w:val="center"/>
        <w:rPr>
          <w:rFonts w:cs="Arial"/>
          <w:b/>
          <w:szCs w:val="20"/>
        </w:rPr>
      </w:pPr>
      <w:r w:rsidRPr="00011FB6">
        <w:rPr>
          <w:rFonts w:cs="Arial"/>
          <w:b/>
          <w:szCs w:val="20"/>
        </w:rPr>
        <w:t xml:space="preserve">    i Kanalizacji w m. st. Warszawie S.A. </w:t>
      </w:r>
    </w:p>
    <w:p w14:paraId="28734A4A" w14:textId="77777777" w:rsidR="00162C95" w:rsidRPr="00011FB6" w:rsidRDefault="00162C95" w:rsidP="00DD0E92">
      <w:pPr>
        <w:ind w:left="4140"/>
        <w:jc w:val="center"/>
        <w:rPr>
          <w:rFonts w:cs="Arial"/>
          <w:b/>
          <w:szCs w:val="20"/>
        </w:rPr>
      </w:pPr>
      <w:r w:rsidRPr="00011FB6">
        <w:rPr>
          <w:rFonts w:cs="Arial"/>
          <w:b/>
          <w:szCs w:val="20"/>
        </w:rPr>
        <w:t xml:space="preserve">            02-015 Warszawa, Plac Starynkiewicza 5.</w:t>
      </w:r>
    </w:p>
    <w:p w14:paraId="69F5CA67" w14:textId="77777777" w:rsidR="00162C95" w:rsidRPr="00011FB6" w:rsidRDefault="00162C95" w:rsidP="00DD0E92">
      <w:pPr>
        <w:rPr>
          <w:rFonts w:cs="Arial"/>
          <w:szCs w:val="20"/>
        </w:rPr>
      </w:pPr>
    </w:p>
    <w:p w14:paraId="1562C33D" w14:textId="77777777" w:rsidR="00162C95" w:rsidRPr="00011FB6" w:rsidRDefault="00162C95" w:rsidP="00DD0E92">
      <w:pPr>
        <w:rPr>
          <w:rFonts w:cs="Arial"/>
          <w:szCs w:val="20"/>
        </w:rPr>
      </w:pPr>
    </w:p>
    <w:p w14:paraId="08E8AB45" w14:textId="77777777" w:rsidR="00162C95" w:rsidRPr="00011FB6" w:rsidRDefault="00162C95" w:rsidP="00DD0E92">
      <w:pPr>
        <w:rPr>
          <w:rFonts w:cs="Arial"/>
          <w:szCs w:val="20"/>
        </w:rPr>
      </w:pPr>
    </w:p>
    <w:p w14:paraId="60FF1AB4" w14:textId="77777777" w:rsidR="00162C95" w:rsidRPr="00011FB6" w:rsidRDefault="00162C95" w:rsidP="00D25A27">
      <w:pPr>
        <w:pStyle w:val="Nagwek5"/>
        <w:rPr>
          <w:rFonts w:cs="Arial"/>
          <w:i/>
          <w:iCs/>
          <w:sz w:val="20"/>
        </w:rPr>
      </w:pPr>
      <w:r w:rsidRPr="00011FB6">
        <w:rPr>
          <w:rFonts w:cs="Arial"/>
          <w:i/>
          <w:iCs/>
          <w:sz w:val="20"/>
        </w:rPr>
        <w:t xml:space="preserve">Wniosek </w:t>
      </w:r>
    </w:p>
    <w:p w14:paraId="35B064C7" w14:textId="77777777" w:rsidR="00162C95" w:rsidRPr="00011FB6" w:rsidRDefault="00162C95" w:rsidP="00D25A27">
      <w:pPr>
        <w:pStyle w:val="Nagwek5"/>
        <w:rPr>
          <w:rFonts w:cs="Arial"/>
          <w:i/>
          <w:iCs/>
          <w:sz w:val="20"/>
        </w:rPr>
      </w:pPr>
      <w:r w:rsidRPr="00011FB6">
        <w:rPr>
          <w:rFonts w:cs="Arial"/>
          <w:i/>
          <w:iCs/>
          <w:sz w:val="20"/>
        </w:rPr>
        <w:t>o dopuszczenie do udziału w dynamicznym systemie zakupów</w:t>
      </w:r>
    </w:p>
    <w:p w14:paraId="4B16E3A9" w14:textId="77777777" w:rsidR="00162C95" w:rsidRPr="00011FB6" w:rsidRDefault="00162C95" w:rsidP="00D25A27">
      <w:pPr>
        <w:rPr>
          <w:rFonts w:cs="Arial"/>
          <w:szCs w:val="20"/>
        </w:rPr>
      </w:pPr>
    </w:p>
    <w:p w14:paraId="48289B2B" w14:textId="77777777" w:rsidR="00162C95" w:rsidRPr="00011FB6" w:rsidRDefault="00162C95" w:rsidP="00D25A27">
      <w:pPr>
        <w:pStyle w:val="Tekstpodstawowy"/>
        <w:rPr>
          <w:rFonts w:cs="Arial"/>
          <w:sz w:val="20"/>
          <w:szCs w:val="20"/>
        </w:rPr>
      </w:pPr>
    </w:p>
    <w:p w14:paraId="58D5931E" w14:textId="77777777" w:rsidR="00162C95" w:rsidRPr="00011FB6" w:rsidRDefault="00162C95" w:rsidP="00752E2A">
      <w:pPr>
        <w:pStyle w:val="Tekstpodstawowy"/>
        <w:spacing w:line="360" w:lineRule="auto"/>
        <w:rPr>
          <w:rFonts w:cs="Arial"/>
          <w:sz w:val="20"/>
          <w:szCs w:val="20"/>
        </w:rPr>
      </w:pPr>
      <w:r w:rsidRPr="00011FB6">
        <w:rPr>
          <w:rFonts w:cs="Arial"/>
          <w:sz w:val="20"/>
          <w:szCs w:val="20"/>
        </w:rPr>
        <w:t>My, niżej podpisani ..................................................................................................................................</w:t>
      </w:r>
    </w:p>
    <w:p w14:paraId="1479BF37" w14:textId="77777777" w:rsidR="00162C95" w:rsidRPr="00011FB6" w:rsidRDefault="00162C95" w:rsidP="00752E2A">
      <w:pPr>
        <w:pStyle w:val="Tekstpodstawowy"/>
        <w:spacing w:line="360" w:lineRule="auto"/>
        <w:rPr>
          <w:rFonts w:cs="Arial"/>
          <w:sz w:val="20"/>
          <w:szCs w:val="20"/>
        </w:rPr>
      </w:pPr>
      <w:r w:rsidRPr="00011FB6">
        <w:rPr>
          <w:rFonts w:cs="Arial"/>
          <w:sz w:val="20"/>
          <w:szCs w:val="20"/>
        </w:rPr>
        <w:t>.................................................................................................................................................................,</w:t>
      </w:r>
    </w:p>
    <w:p w14:paraId="1DA9683D" w14:textId="77777777" w:rsidR="00162C95" w:rsidRPr="00011FB6" w:rsidRDefault="00162C95" w:rsidP="00752E2A">
      <w:pPr>
        <w:pStyle w:val="Tekstpodstawowy"/>
        <w:spacing w:line="360" w:lineRule="auto"/>
        <w:rPr>
          <w:rFonts w:cs="Arial"/>
          <w:sz w:val="20"/>
          <w:szCs w:val="20"/>
        </w:rPr>
      </w:pPr>
      <w:r w:rsidRPr="00011FB6">
        <w:rPr>
          <w:rFonts w:cs="Arial"/>
          <w:sz w:val="20"/>
          <w:szCs w:val="20"/>
        </w:rPr>
        <w:t>działając w imieniu i na rzecz....................................................................................................................</w:t>
      </w:r>
    </w:p>
    <w:p w14:paraId="0710BC0A" w14:textId="77777777" w:rsidR="00162C95" w:rsidRPr="00011FB6" w:rsidRDefault="00162C95" w:rsidP="004E334E">
      <w:pPr>
        <w:pStyle w:val="Tekstpodstawowy"/>
        <w:rPr>
          <w:rFonts w:cs="Arial"/>
          <w:sz w:val="20"/>
          <w:szCs w:val="20"/>
        </w:rPr>
      </w:pPr>
      <w:r w:rsidRPr="00011FB6">
        <w:rPr>
          <w:rFonts w:cs="Arial"/>
          <w:sz w:val="20"/>
          <w:szCs w:val="20"/>
        </w:rPr>
        <w:t>..................................................................................................................................................................</w:t>
      </w:r>
    </w:p>
    <w:p w14:paraId="280A70E0" w14:textId="77777777" w:rsidR="00162C95" w:rsidRPr="00011FB6" w:rsidRDefault="00162C95" w:rsidP="004E334E">
      <w:pPr>
        <w:pStyle w:val="Tekstpodstawowy"/>
        <w:ind w:firstLine="709"/>
        <w:jc w:val="center"/>
        <w:rPr>
          <w:rFonts w:cs="Arial"/>
          <w:i/>
          <w:sz w:val="16"/>
          <w:szCs w:val="16"/>
        </w:rPr>
      </w:pPr>
      <w:r w:rsidRPr="00011FB6">
        <w:rPr>
          <w:rFonts w:cs="Arial"/>
          <w:i/>
          <w:sz w:val="16"/>
          <w:szCs w:val="16"/>
        </w:rPr>
        <w:t>(nazwa i siedziba Wykonawcy)</w:t>
      </w:r>
    </w:p>
    <w:p w14:paraId="3398FF6B" w14:textId="77777777" w:rsidR="00162C95" w:rsidRPr="00011FB6" w:rsidRDefault="00162C95" w:rsidP="00752E2A">
      <w:pPr>
        <w:pStyle w:val="Tekstpodstawowy"/>
        <w:spacing w:line="360" w:lineRule="auto"/>
        <w:rPr>
          <w:rFonts w:cs="Arial"/>
          <w:sz w:val="20"/>
          <w:szCs w:val="20"/>
        </w:rPr>
      </w:pPr>
      <w:r w:rsidRPr="00011FB6">
        <w:rPr>
          <w:rFonts w:cs="Arial"/>
          <w:sz w:val="20"/>
          <w:szCs w:val="20"/>
        </w:rPr>
        <w:t>.................................................................................................................................................................,</w:t>
      </w:r>
    </w:p>
    <w:p w14:paraId="0F8B6EA3" w14:textId="77777777" w:rsidR="00162C95" w:rsidRPr="00011FB6" w:rsidRDefault="00162C95" w:rsidP="00752E2A">
      <w:pPr>
        <w:pStyle w:val="Tekstpodstawowy"/>
        <w:spacing w:line="360" w:lineRule="auto"/>
        <w:rPr>
          <w:rFonts w:cs="Arial"/>
          <w:sz w:val="20"/>
          <w:szCs w:val="20"/>
        </w:rPr>
      </w:pPr>
      <w:r w:rsidRPr="00011FB6">
        <w:rPr>
          <w:rFonts w:cs="Arial"/>
          <w:sz w:val="20"/>
          <w:szCs w:val="20"/>
        </w:rPr>
        <w:t>zarejestrowanej/ego w …………………………………..............................................................................</w:t>
      </w:r>
    </w:p>
    <w:p w14:paraId="7320109E" w14:textId="77777777" w:rsidR="00162C95" w:rsidRPr="00011FB6" w:rsidRDefault="00162C95" w:rsidP="00752E2A">
      <w:pPr>
        <w:pStyle w:val="Tekstpodstawowy"/>
        <w:spacing w:line="360" w:lineRule="auto"/>
        <w:rPr>
          <w:rFonts w:cs="Arial"/>
          <w:sz w:val="20"/>
          <w:szCs w:val="20"/>
        </w:rPr>
      </w:pPr>
      <w:r w:rsidRPr="00011FB6">
        <w:rPr>
          <w:rFonts w:cs="Arial"/>
          <w:sz w:val="20"/>
          <w:szCs w:val="20"/>
        </w:rPr>
        <w:t>………………………………………………………………..nr:………………………………………...….……,</w:t>
      </w:r>
    </w:p>
    <w:p w14:paraId="302A8073" w14:textId="77777777" w:rsidR="00162C95" w:rsidRPr="00011FB6" w:rsidRDefault="00162C95" w:rsidP="00752E2A">
      <w:pPr>
        <w:pStyle w:val="Tekstpodstawowy"/>
        <w:spacing w:line="360" w:lineRule="auto"/>
        <w:rPr>
          <w:rFonts w:cs="Arial"/>
          <w:sz w:val="20"/>
          <w:szCs w:val="20"/>
        </w:rPr>
      </w:pPr>
      <w:r w:rsidRPr="00011FB6">
        <w:rPr>
          <w:rFonts w:cs="Arial"/>
          <w:sz w:val="20"/>
          <w:szCs w:val="20"/>
        </w:rPr>
        <w:t xml:space="preserve">REGON: ..........................................................., NIP: ............................................................................, </w:t>
      </w:r>
    </w:p>
    <w:p w14:paraId="698E89C7" w14:textId="77777777" w:rsidR="00162C95" w:rsidRPr="00011FB6" w:rsidRDefault="00162C95" w:rsidP="00752E2A">
      <w:pPr>
        <w:pStyle w:val="Tekstpodstawowy"/>
        <w:spacing w:line="360" w:lineRule="auto"/>
        <w:rPr>
          <w:rFonts w:cs="Arial"/>
          <w:sz w:val="20"/>
          <w:szCs w:val="20"/>
        </w:rPr>
      </w:pPr>
      <w:r w:rsidRPr="00011FB6">
        <w:rPr>
          <w:rFonts w:cs="Arial"/>
          <w:sz w:val="20"/>
          <w:szCs w:val="20"/>
        </w:rPr>
        <w:t>kapitał zakładowy Spółki:………………………….……wpłacony w wysokości…………..…………………,</w:t>
      </w:r>
    </w:p>
    <w:p w14:paraId="1C487482" w14:textId="77777777" w:rsidR="00162C95" w:rsidRPr="00011FB6" w:rsidRDefault="00162C95" w:rsidP="00752E2A">
      <w:pPr>
        <w:pStyle w:val="Tekstpodstawowy"/>
        <w:spacing w:line="360" w:lineRule="auto"/>
        <w:ind w:firstLine="708"/>
        <w:jc w:val="center"/>
        <w:rPr>
          <w:rFonts w:cs="Arial"/>
          <w:i/>
          <w:sz w:val="16"/>
          <w:szCs w:val="16"/>
        </w:rPr>
      </w:pPr>
      <w:r w:rsidRPr="00011FB6">
        <w:rPr>
          <w:rFonts w:cs="Arial"/>
          <w:sz w:val="16"/>
          <w:szCs w:val="16"/>
        </w:rPr>
        <w:t xml:space="preserve"> </w:t>
      </w:r>
      <w:r w:rsidRPr="00011FB6">
        <w:rPr>
          <w:rFonts w:cs="Arial"/>
          <w:i/>
          <w:sz w:val="16"/>
          <w:szCs w:val="16"/>
        </w:rPr>
        <w:t>(wypełnić jeśli wymagane na podstawie KSH)</w:t>
      </w:r>
    </w:p>
    <w:p w14:paraId="22AA5135" w14:textId="77777777" w:rsidR="00162C95" w:rsidRPr="00011FB6" w:rsidRDefault="00162C95" w:rsidP="00752E2A">
      <w:pPr>
        <w:pStyle w:val="Tekstpodstawowy"/>
        <w:spacing w:line="360" w:lineRule="auto"/>
        <w:rPr>
          <w:rFonts w:cs="Arial"/>
          <w:sz w:val="20"/>
          <w:szCs w:val="20"/>
          <w:lang w:val="it-IT"/>
        </w:rPr>
      </w:pPr>
      <w:r w:rsidRPr="00011FB6">
        <w:rPr>
          <w:rFonts w:cs="Arial"/>
          <w:sz w:val="20"/>
          <w:szCs w:val="20"/>
          <w:lang w:val="it-IT"/>
        </w:rPr>
        <w:t>Telefon:..................................................................,  Fax: .......................................................................,</w:t>
      </w:r>
    </w:p>
    <w:p w14:paraId="7AFA17A5" w14:textId="77777777" w:rsidR="00162C95" w:rsidRPr="00011FB6" w:rsidRDefault="00162C95" w:rsidP="00752E2A">
      <w:pPr>
        <w:spacing w:line="360" w:lineRule="auto"/>
        <w:rPr>
          <w:rFonts w:cs="Arial"/>
          <w:szCs w:val="20"/>
          <w:lang w:val="it-IT"/>
        </w:rPr>
      </w:pPr>
      <w:r w:rsidRPr="00011FB6">
        <w:rPr>
          <w:rFonts w:cs="Arial"/>
          <w:szCs w:val="20"/>
          <w:lang w:val="it-IT"/>
        </w:rPr>
        <w:t>strona internetowa:...........................................................,  e-mail: ..........................................................</w:t>
      </w:r>
    </w:p>
    <w:p w14:paraId="676A1A63" w14:textId="4CE792B9" w:rsidR="00162C95" w:rsidRPr="00213589" w:rsidRDefault="00162C95" w:rsidP="00213589">
      <w:pPr>
        <w:pStyle w:val="Stopka"/>
        <w:rPr>
          <w:rFonts w:cs="Arial"/>
          <w:b/>
          <w:szCs w:val="20"/>
        </w:rPr>
      </w:pPr>
      <w:r w:rsidRPr="00011FB6">
        <w:rPr>
          <w:rFonts w:cs="Arial"/>
          <w:szCs w:val="20"/>
        </w:rPr>
        <w:t xml:space="preserve">w odpowiedzi na ogłoszenie o przetargu na ustanowienie dynamicznego systemu zakupów </w:t>
      </w:r>
      <w:r w:rsidR="001E5171">
        <w:rPr>
          <w:rFonts w:cs="Arial"/>
          <w:szCs w:val="20"/>
        </w:rPr>
        <w:t>pn.</w:t>
      </w:r>
      <w:r w:rsidR="001E5171" w:rsidRPr="00011FB6">
        <w:rPr>
          <w:rFonts w:cs="Arial"/>
          <w:szCs w:val="20"/>
        </w:rPr>
        <w:t xml:space="preserve"> </w:t>
      </w:r>
      <w:r w:rsidR="007A3256">
        <w:rPr>
          <w:rFonts w:cs="Arial"/>
          <w:szCs w:val="20"/>
        </w:rPr>
        <w:t>„</w:t>
      </w:r>
      <w:r w:rsidR="00EF2A3C" w:rsidRPr="00EF2A3C">
        <w:rPr>
          <w:rFonts w:cs="Arial"/>
          <w:b/>
          <w:color w:val="0070C0"/>
          <w:szCs w:val="20"/>
        </w:rPr>
        <w:t xml:space="preserve">Usługi branży geotechnicznej dla zadań realizowanych przez </w:t>
      </w:r>
      <w:r w:rsidR="00B14591" w:rsidRPr="00B14591">
        <w:rPr>
          <w:rFonts w:cs="Arial"/>
          <w:b/>
          <w:color w:val="0070C0"/>
          <w:szCs w:val="20"/>
        </w:rPr>
        <w:t>Dział Projektowania i Kosztorysów</w:t>
      </w:r>
      <w:r w:rsidR="007A3256">
        <w:rPr>
          <w:rFonts w:cs="Arial"/>
          <w:szCs w:val="20"/>
        </w:rPr>
        <w:t>”</w:t>
      </w:r>
      <w:r w:rsidR="00213589" w:rsidRPr="002E1C78">
        <w:rPr>
          <w:rFonts w:ascii="4854E3508Arial,Bold" w:hAnsi="4854E3508Arial,Bold" w:cs="4854E3508Arial,Bold"/>
          <w:b/>
          <w:bCs/>
          <w:color w:val="0070C0"/>
          <w:szCs w:val="20"/>
        </w:rPr>
        <w:t xml:space="preserve">, </w:t>
      </w:r>
      <w:r w:rsidRPr="00011FB6">
        <w:rPr>
          <w:rFonts w:cs="Arial"/>
          <w:szCs w:val="20"/>
        </w:rPr>
        <w:t>składamy niniejszy wniosek o dopuszczenie do udziału w postępowaniu prowadzonym na zasadach dynamicznego systemu zakupów, zgodnie z SWZ.</w:t>
      </w:r>
    </w:p>
    <w:p w14:paraId="6C833522" w14:textId="77777777" w:rsidR="00162C95" w:rsidRPr="00011FB6" w:rsidRDefault="00162C95" w:rsidP="00CE36D5">
      <w:pPr>
        <w:numPr>
          <w:ilvl w:val="0"/>
          <w:numId w:val="7"/>
        </w:numPr>
        <w:spacing w:before="120"/>
        <w:rPr>
          <w:rFonts w:cs="Arial"/>
          <w:szCs w:val="20"/>
        </w:rPr>
      </w:pPr>
      <w:r w:rsidRPr="00011FB6">
        <w:rPr>
          <w:rFonts w:cs="Arial"/>
          <w:szCs w:val="20"/>
        </w:rPr>
        <w:t xml:space="preserve">Oświadczamy, iż zapoznaliśmy się ze Specyfikacją Warunków Zamówienia (SWZ) i nie wnosimy do niej zastrzeżeń, a tym samym w szczególności potwierdzamy, iż znane nam są zasady </w:t>
      </w:r>
      <w:r w:rsidRPr="00011FB6">
        <w:rPr>
          <w:rFonts w:cs="Arial"/>
          <w:szCs w:val="20"/>
        </w:rPr>
        <w:br/>
        <w:t xml:space="preserve">i warunki uczestniczenia w dynamicznym systemie zakupów, określone w SWZ lub na jej podstawie, zasady realizacji zamówień dokonywanych zgodnie z procedurami określonymi </w:t>
      </w:r>
      <w:r w:rsidRPr="00011FB6">
        <w:rPr>
          <w:rFonts w:cs="Arial"/>
          <w:szCs w:val="20"/>
        </w:rPr>
        <w:br/>
        <w:t xml:space="preserve">w SWZ lub na jej podstawie oraz inne zasady i warunki jakich wymaga Zamawiający </w:t>
      </w:r>
      <w:r w:rsidRPr="00011FB6">
        <w:rPr>
          <w:rFonts w:cs="Arial"/>
          <w:szCs w:val="20"/>
        </w:rPr>
        <w:br/>
        <w:t>w przedmiotowym postępowaniu.</w:t>
      </w:r>
    </w:p>
    <w:p w14:paraId="009A4C25" w14:textId="77777777" w:rsidR="00341FD6" w:rsidRPr="00011FB6" w:rsidRDefault="00341FD6" w:rsidP="00CE36D5">
      <w:pPr>
        <w:numPr>
          <w:ilvl w:val="0"/>
          <w:numId w:val="7"/>
        </w:numPr>
        <w:spacing w:before="120"/>
        <w:rPr>
          <w:rFonts w:cs="Arial"/>
          <w:szCs w:val="20"/>
        </w:rPr>
      </w:pPr>
      <w:r w:rsidRPr="00011FB6">
        <w:rPr>
          <w:rFonts w:cs="Arial"/>
          <w:szCs w:val="20"/>
        </w:rPr>
        <w:t>Osobą upoważnioną do składania ofert w wyniku zapytania ofertowego jest:</w:t>
      </w:r>
    </w:p>
    <w:p w14:paraId="3A67E568" w14:textId="77777777" w:rsidR="00341FD6" w:rsidRPr="00011FB6" w:rsidRDefault="00341FD6" w:rsidP="005E3D26">
      <w:pPr>
        <w:spacing w:before="120"/>
        <w:ind w:left="397"/>
        <w:rPr>
          <w:rFonts w:cs="Arial"/>
          <w:szCs w:val="20"/>
        </w:rPr>
      </w:pPr>
      <w:r w:rsidRPr="00011FB6">
        <w:rPr>
          <w:rFonts w:cs="Arial"/>
          <w:szCs w:val="20"/>
        </w:rPr>
        <w:t>……………………………………….. – email: ………………………………………….</w:t>
      </w:r>
    </w:p>
    <w:p w14:paraId="3ED8A8F0" w14:textId="77777777" w:rsidR="00162C95" w:rsidRPr="00011FB6" w:rsidRDefault="00162C95" w:rsidP="00CE36D5">
      <w:pPr>
        <w:numPr>
          <w:ilvl w:val="0"/>
          <w:numId w:val="7"/>
        </w:numPr>
        <w:rPr>
          <w:rFonts w:cs="Arial"/>
          <w:szCs w:val="20"/>
        </w:rPr>
      </w:pPr>
      <w:r w:rsidRPr="00011FB6">
        <w:rPr>
          <w:rFonts w:cs="Arial"/>
          <w:szCs w:val="20"/>
        </w:rPr>
        <w:t>Zobowiązujemy się do realizacji zamówie</w:t>
      </w:r>
      <w:r w:rsidR="00465E74" w:rsidRPr="00011FB6">
        <w:rPr>
          <w:rFonts w:cs="Arial"/>
          <w:szCs w:val="20"/>
        </w:rPr>
        <w:t>nia</w:t>
      </w:r>
      <w:r w:rsidRPr="00011FB6">
        <w:rPr>
          <w:rFonts w:cs="Arial"/>
          <w:szCs w:val="20"/>
        </w:rPr>
        <w:t xml:space="preserve"> zgodnie z zasadami określonymi w SWZ lub określonymi na jej podstawie </w:t>
      </w:r>
      <w:r w:rsidR="00F676B4" w:rsidRPr="00011FB6">
        <w:rPr>
          <w:rFonts w:cs="Arial"/>
          <w:szCs w:val="20"/>
        </w:rPr>
        <w:t>w zleceniu jednostkowym.</w:t>
      </w:r>
    </w:p>
    <w:p w14:paraId="18D5E28C" w14:textId="77777777" w:rsidR="00162C95" w:rsidRPr="00011FB6" w:rsidRDefault="00465E74" w:rsidP="00CE36D5">
      <w:pPr>
        <w:numPr>
          <w:ilvl w:val="0"/>
          <w:numId w:val="7"/>
        </w:numPr>
        <w:rPr>
          <w:rFonts w:cs="Arial"/>
          <w:b/>
          <w:szCs w:val="20"/>
        </w:rPr>
      </w:pPr>
      <w:r w:rsidRPr="00011FB6">
        <w:rPr>
          <w:rFonts w:cs="Arial"/>
          <w:szCs w:val="20"/>
        </w:rPr>
        <w:t>N</w:t>
      </w:r>
      <w:r w:rsidR="00162C95" w:rsidRPr="00011FB6">
        <w:rPr>
          <w:rFonts w:cs="Arial"/>
          <w:szCs w:val="20"/>
        </w:rPr>
        <w:t xml:space="preserve">a przedmiot zamówienia udzielamy rękojmi i gwarancji na okres i na warunkach określonych </w:t>
      </w:r>
      <w:r w:rsidRPr="00011FB6">
        <w:rPr>
          <w:rFonts w:cs="Arial"/>
          <w:szCs w:val="20"/>
        </w:rPr>
        <w:br/>
      </w:r>
      <w:r w:rsidR="00162C95" w:rsidRPr="00011FB6">
        <w:rPr>
          <w:rFonts w:cs="Arial"/>
          <w:szCs w:val="20"/>
        </w:rPr>
        <w:t>w SWZ.</w:t>
      </w:r>
    </w:p>
    <w:p w14:paraId="6060C2CA" w14:textId="77777777" w:rsidR="00465E74" w:rsidRDefault="00465E74" w:rsidP="00CE36D5">
      <w:pPr>
        <w:numPr>
          <w:ilvl w:val="0"/>
          <w:numId w:val="7"/>
        </w:numPr>
        <w:rPr>
          <w:rFonts w:cs="Arial"/>
          <w:szCs w:val="20"/>
        </w:rPr>
      </w:pPr>
      <w:r w:rsidRPr="00011FB6">
        <w:rPr>
          <w:rFonts w:cs="Arial"/>
          <w:szCs w:val="20"/>
        </w:rPr>
        <w:t xml:space="preserve">Oświadczamy, iż </w:t>
      </w:r>
      <w:r w:rsidR="008E79FA" w:rsidRPr="00011FB6">
        <w:rPr>
          <w:rFonts w:cs="Arial"/>
          <w:szCs w:val="20"/>
        </w:rPr>
        <w:t>o</w:t>
      </w:r>
      <w:r w:rsidRPr="00011FB6">
        <w:rPr>
          <w:rFonts w:cs="Arial"/>
          <w:szCs w:val="20"/>
        </w:rPr>
        <w:t>fert</w:t>
      </w:r>
      <w:r w:rsidR="009065B1">
        <w:rPr>
          <w:rFonts w:cs="Arial"/>
          <w:szCs w:val="20"/>
        </w:rPr>
        <w:t>y, które będą wysłane za pomocą Platformy zakupowej</w:t>
      </w:r>
      <w:r w:rsidRPr="00011FB6">
        <w:rPr>
          <w:rFonts w:cs="Arial"/>
          <w:szCs w:val="20"/>
        </w:rPr>
        <w:t xml:space="preserve"> </w:t>
      </w:r>
      <w:r w:rsidR="009065B1">
        <w:rPr>
          <w:rFonts w:cs="Arial"/>
          <w:szCs w:val="20"/>
        </w:rPr>
        <w:t xml:space="preserve">Spółki </w:t>
      </w:r>
      <w:r w:rsidRPr="00011FB6">
        <w:rPr>
          <w:rFonts w:cs="Arial"/>
          <w:szCs w:val="20"/>
        </w:rPr>
        <w:t>z adresu wskazanego powyżej, stanowią ofertę, w rozumieniu Kodeksu Cywilnego.</w:t>
      </w:r>
    </w:p>
    <w:p w14:paraId="7B1DA67B" w14:textId="77777777" w:rsidR="00134975" w:rsidRPr="00011FB6" w:rsidRDefault="00134975" w:rsidP="00CE36D5">
      <w:pPr>
        <w:numPr>
          <w:ilvl w:val="0"/>
          <w:numId w:val="7"/>
        </w:numPr>
        <w:rPr>
          <w:rFonts w:cs="Arial"/>
          <w:szCs w:val="20"/>
        </w:rPr>
      </w:pPr>
      <w:r>
        <w:rPr>
          <w:rFonts w:cs="Arial"/>
          <w:szCs w:val="20"/>
        </w:rPr>
        <w:t>Płatność za każdą zrealizowaną Dostawę jednostkową zostanie dokonana przelewem na rachunek bankowy Wykonawcy numer ……………………………………………………………………………….</w:t>
      </w:r>
    </w:p>
    <w:p w14:paraId="3B88BA7D" w14:textId="77777777" w:rsidR="00162C95" w:rsidRPr="00011FB6" w:rsidRDefault="00162C95" w:rsidP="00CE36D5">
      <w:pPr>
        <w:numPr>
          <w:ilvl w:val="0"/>
          <w:numId w:val="7"/>
        </w:numPr>
        <w:rPr>
          <w:rFonts w:cs="Arial"/>
          <w:szCs w:val="20"/>
        </w:rPr>
      </w:pPr>
      <w:r w:rsidRPr="00011FB6">
        <w:rPr>
          <w:rFonts w:cs="Arial"/>
          <w:szCs w:val="20"/>
        </w:rPr>
        <w:t>Załącznikami do niniejszego wniosku są:</w:t>
      </w:r>
    </w:p>
    <w:p w14:paraId="0767265B" w14:textId="77777777" w:rsidR="00162C95" w:rsidRPr="00011FB6" w:rsidRDefault="00162C95" w:rsidP="00CE36D5">
      <w:pPr>
        <w:numPr>
          <w:ilvl w:val="0"/>
          <w:numId w:val="2"/>
        </w:numPr>
        <w:ind w:firstLine="46"/>
        <w:rPr>
          <w:rFonts w:cs="Arial"/>
          <w:szCs w:val="20"/>
        </w:rPr>
      </w:pPr>
      <w:r w:rsidRPr="00011FB6">
        <w:rPr>
          <w:rFonts w:cs="Arial"/>
          <w:szCs w:val="20"/>
        </w:rPr>
        <w:t>…........................................................................................................................</w:t>
      </w:r>
    </w:p>
    <w:p w14:paraId="1B37157A" w14:textId="77777777" w:rsidR="00162C95" w:rsidRPr="00011FB6" w:rsidRDefault="00162C95" w:rsidP="00CE36D5">
      <w:pPr>
        <w:numPr>
          <w:ilvl w:val="0"/>
          <w:numId w:val="2"/>
        </w:numPr>
        <w:ind w:firstLine="46"/>
        <w:rPr>
          <w:rFonts w:cs="Arial"/>
          <w:szCs w:val="20"/>
        </w:rPr>
      </w:pPr>
      <w:r w:rsidRPr="00011FB6">
        <w:rPr>
          <w:rFonts w:cs="Arial"/>
          <w:szCs w:val="20"/>
        </w:rPr>
        <w:t>…........................................................................................................................</w:t>
      </w:r>
    </w:p>
    <w:p w14:paraId="2B3FA770" w14:textId="77777777" w:rsidR="00162C95" w:rsidRPr="00011FB6" w:rsidRDefault="00162C95" w:rsidP="00CE36D5">
      <w:pPr>
        <w:numPr>
          <w:ilvl w:val="0"/>
          <w:numId w:val="2"/>
        </w:numPr>
        <w:ind w:firstLine="46"/>
        <w:rPr>
          <w:rFonts w:cs="Arial"/>
          <w:szCs w:val="20"/>
        </w:rPr>
      </w:pPr>
      <w:r w:rsidRPr="00011FB6">
        <w:rPr>
          <w:rFonts w:cs="Arial"/>
          <w:szCs w:val="20"/>
        </w:rPr>
        <w:lastRenderedPageBreak/>
        <w:t>…........................................................................................................................</w:t>
      </w:r>
    </w:p>
    <w:p w14:paraId="44073D6B" w14:textId="77777777" w:rsidR="00162C95" w:rsidRPr="00011FB6" w:rsidRDefault="00162C95" w:rsidP="00CE36D5">
      <w:pPr>
        <w:numPr>
          <w:ilvl w:val="0"/>
          <w:numId w:val="2"/>
        </w:numPr>
        <w:ind w:firstLine="46"/>
        <w:rPr>
          <w:rFonts w:cs="Arial"/>
          <w:szCs w:val="20"/>
        </w:rPr>
      </w:pPr>
      <w:r w:rsidRPr="00011FB6">
        <w:rPr>
          <w:rFonts w:cs="Arial"/>
          <w:szCs w:val="20"/>
        </w:rPr>
        <w:t>…........................................................................................................................</w:t>
      </w:r>
    </w:p>
    <w:p w14:paraId="64CC0185" w14:textId="77777777" w:rsidR="00162C95" w:rsidRPr="00011FB6" w:rsidRDefault="00162C95" w:rsidP="00CE36D5">
      <w:pPr>
        <w:numPr>
          <w:ilvl w:val="0"/>
          <w:numId w:val="2"/>
        </w:numPr>
        <w:ind w:firstLine="46"/>
        <w:rPr>
          <w:rFonts w:cs="Arial"/>
          <w:szCs w:val="20"/>
        </w:rPr>
      </w:pPr>
      <w:r w:rsidRPr="00011FB6">
        <w:rPr>
          <w:rFonts w:cs="Arial"/>
          <w:szCs w:val="20"/>
        </w:rPr>
        <w:t>…........................................................................................................................</w:t>
      </w:r>
    </w:p>
    <w:p w14:paraId="01632862" w14:textId="77777777" w:rsidR="00392559" w:rsidRPr="00392559" w:rsidRDefault="00392559" w:rsidP="002E1C78">
      <w:pPr>
        <w:ind w:left="397"/>
        <w:rPr>
          <w:rFonts w:cs="Arial"/>
          <w:b/>
          <w:szCs w:val="20"/>
        </w:rPr>
      </w:pPr>
    </w:p>
    <w:p w14:paraId="5410DBA4" w14:textId="77777777" w:rsidR="002E1C78" w:rsidRDefault="002E1C78" w:rsidP="0034656D">
      <w:pPr>
        <w:pStyle w:val="Akapitzlist"/>
        <w:numPr>
          <w:ilvl w:val="0"/>
          <w:numId w:val="7"/>
        </w:numPr>
        <w:jc w:val="both"/>
        <w:rPr>
          <w:rFonts w:ascii="Arial" w:hAnsi="Arial" w:cs="Arial"/>
          <w:sz w:val="20"/>
          <w:szCs w:val="20"/>
        </w:rPr>
      </w:pPr>
      <w:r w:rsidRPr="002E1C78">
        <w:rPr>
          <w:rFonts w:ascii="Arial" w:hAnsi="Arial" w:cs="Arial"/>
          <w:sz w:val="20"/>
          <w:szCs w:val="20"/>
        </w:rPr>
        <w:t>Oświadczamy, iż kserokopie wszystkich załączonych do wniosku dokumentów, są zgodne z oryginałem.</w:t>
      </w:r>
    </w:p>
    <w:p w14:paraId="25C70A95" w14:textId="77777777" w:rsidR="0015389E" w:rsidRPr="002E1C78" w:rsidRDefault="0015389E" w:rsidP="0034656D">
      <w:pPr>
        <w:pStyle w:val="Akapitzlist"/>
        <w:numPr>
          <w:ilvl w:val="0"/>
          <w:numId w:val="7"/>
        </w:numPr>
        <w:jc w:val="both"/>
        <w:rPr>
          <w:rFonts w:ascii="Arial" w:hAnsi="Arial" w:cs="Arial"/>
          <w:sz w:val="20"/>
          <w:szCs w:val="20"/>
        </w:rPr>
      </w:pPr>
      <w:r w:rsidRPr="0015389E">
        <w:rPr>
          <w:rFonts w:ascii="Arial" w:hAnsi="Arial" w:cs="Arial"/>
          <w:sz w:val="20"/>
          <w:szCs w:val="20"/>
        </w:rPr>
        <w:t xml:space="preserve">Oświadczam, że wypełniłem obowiązki informacyjne przewidziane w art. 13 lub art. 14 ogólnego Rozporządzenia Parlamentu Europejskiego i Rady (UE) 2016/679 z dnia 27 kwietnia 2016 r. </w:t>
      </w:r>
      <w:r w:rsidRPr="0015389E">
        <w:rPr>
          <w:rFonts w:ascii="Arial" w:hAnsi="Arial" w:cs="Arial"/>
          <w:sz w:val="20"/>
          <w:szCs w:val="20"/>
        </w:rPr>
        <w:br/>
        <w:t xml:space="preserve">w sprawie ochrony osób fizycznych w związku z przetwarzaniem danych osobowych i w sprawie swobodnego przepływu takich danych oraz uchylenia dyrektywy 95/460WE (RODO) (Dz. Urz. UE L 119 z 04.05.2016, str. 1)., wobec osób fizycznych, od których dane osobowe bezpośrednio </w:t>
      </w:r>
      <w:r w:rsidRPr="0015389E">
        <w:rPr>
          <w:rFonts w:ascii="Arial" w:hAnsi="Arial" w:cs="Arial"/>
          <w:sz w:val="20"/>
          <w:szCs w:val="20"/>
        </w:rPr>
        <w:br/>
        <w:t>lub pośrednio pozyskałem w celu ubiegania się o udzielenie zamówienia publicznego w niniejszym postępowaniu.</w:t>
      </w:r>
    </w:p>
    <w:p w14:paraId="5FEDB990" w14:textId="77777777" w:rsidR="00C8053A" w:rsidRPr="00011FB6" w:rsidRDefault="00B1140A" w:rsidP="00CE36D5">
      <w:pPr>
        <w:pStyle w:val="Akapitzlist"/>
        <w:numPr>
          <w:ilvl w:val="0"/>
          <w:numId w:val="7"/>
        </w:numPr>
        <w:rPr>
          <w:rFonts w:cs="Arial"/>
          <w:b/>
          <w:szCs w:val="20"/>
        </w:rPr>
      </w:pPr>
      <w:r w:rsidRPr="00011FB6">
        <w:rPr>
          <w:rFonts w:ascii="Arial" w:hAnsi="Arial" w:cs="Arial"/>
          <w:b/>
          <w:sz w:val="20"/>
          <w:szCs w:val="20"/>
        </w:rPr>
        <w:t>Zaleca się określenie zawartości wniosku poprzez uzupełnienie poniższego zapisu:</w:t>
      </w:r>
    </w:p>
    <w:p w14:paraId="3DF4B56F" w14:textId="77777777" w:rsidR="00162C95" w:rsidRPr="00011FB6" w:rsidRDefault="00B1140A" w:rsidP="00D25A27">
      <w:pPr>
        <w:rPr>
          <w:rFonts w:cs="Arial"/>
          <w:szCs w:val="20"/>
        </w:rPr>
      </w:pPr>
      <w:r w:rsidRPr="00011FB6">
        <w:rPr>
          <w:rFonts w:cs="Arial"/>
          <w:szCs w:val="20"/>
        </w:rPr>
        <w:t>Wniosek wraz z załącznikami zawiera ............. zapisanych stron, podpisanych i ponumerowanych zgodnie z wymogami SWZ.</w:t>
      </w:r>
    </w:p>
    <w:p w14:paraId="6FE14148" w14:textId="77777777" w:rsidR="00162C95" w:rsidRPr="00011FB6" w:rsidRDefault="00162C95" w:rsidP="00D25A27">
      <w:pPr>
        <w:pStyle w:val="Standardowy0"/>
        <w:jc w:val="both"/>
        <w:rPr>
          <w:rFonts w:ascii="Arial" w:hAnsi="Arial" w:cs="Arial"/>
          <w:sz w:val="20"/>
        </w:rPr>
      </w:pPr>
    </w:p>
    <w:p w14:paraId="2F925ED1" w14:textId="77777777" w:rsidR="00162C95" w:rsidRPr="00011FB6" w:rsidRDefault="00162C95" w:rsidP="00D25A27">
      <w:pPr>
        <w:pStyle w:val="Standardowy0"/>
        <w:jc w:val="both"/>
        <w:rPr>
          <w:rFonts w:ascii="Arial" w:hAnsi="Arial" w:cs="Arial"/>
          <w:sz w:val="20"/>
        </w:rPr>
      </w:pPr>
    </w:p>
    <w:p w14:paraId="1D4C54EA" w14:textId="77777777" w:rsidR="00162C95" w:rsidRPr="00011FB6" w:rsidRDefault="00162C95" w:rsidP="00D25A27">
      <w:pPr>
        <w:pStyle w:val="Standardowy0"/>
        <w:jc w:val="both"/>
        <w:rPr>
          <w:rFonts w:ascii="Arial" w:hAnsi="Arial" w:cs="Arial"/>
          <w:sz w:val="20"/>
        </w:rPr>
      </w:pPr>
    </w:p>
    <w:p w14:paraId="14625872" w14:textId="77777777" w:rsidR="00162C95" w:rsidRPr="00011FB6" w:rsidRDefault="00162C95" w:rsidP="008D0ABA">
      <w:pPr>
        <w:pStyle w:val="Standardowy0"/>
        <w:jc w:val="both"/>
        <w:rPr>
          <w:rFonts w:ascii="Arial" w:hAnsi="Arial" w:cs="Arial"/>
          <w:sz w:val="20"/>
        </w:rPr>
      </w:pPr>
      <w:r w:rsidRPr="00011FB6">
        <w:rPr>
          <w:rFonts w:ascii="Arial" w:hAnsi="Arial" w:cs="Arial"/>
          <w:sz w:val="20"/>
        </w:rPr>
        <w:t>…..………….........dnia ....................................            ……………………………………………………..</w:t>
      </w:r>
    </w:p>
    <w:p w14:paraId="1BE7D32D" w14:textId="77777777" w:rsidR="00162C95" w:rsidRPr="00011FB6" w:rsidRDefault="00162C95" w:rsidP="008D0ABA">
      <w:pPr>
        <w:tabs>
          <w:tab w:val="center" w:pos="6840"/>
        </w:tabs>
        <w:rPr>
          <w:rFonts w:cs="Arial"/>
          <w:i/>
          <w:sz w:val="16"/>
          <w:szCs w:val="16"/>
        </w:rPr>
      </w:pPr>
      <w:r w:rsidRPr="00011FB6">
        <w:rPr>
          <w:rFonts w:cs="Arial"/>
          <w:i/>
          <w:szCs w:val="20"/>
        </w:rPr>
        <w:tab/>
      </w:r>
      <w:r w:rsidRPr="00011FB6">
        <w:rPr>
          <w:rFonts w:cs="Arial"/>
          <w:i/>
          <w:sz w:val="16"/>
          <w:szCs w:val="16"/>
        </w:rPr>
        <w:t xml:space="preserve">              podpis osoby uprawnionej do składania oświadczeń</w:t>
      </w:r>
    </w:p>
    <w:p w14:paraId="279D1CF2" w14:textId="77777777" w:rsidR="00162C95" w:rsidRPr="00011FB6" w:rsidRDefault="00162C95" w:rsidP="008D0ABA">
      <w:pPr>
        <w:tabs>
          <w:tab w:val="center" w:pos="6840"/>
        </w:tabs>
        <w:rPr>
          <w:rFonts w:cs="Arial"/>
          <w:i/>
          <w:sz w:val="16"/>
          <w:szCs w:val="16"/>
        </w:rPr>
      </w:pPr>
      <w:r w:rsidRPr="00011FB6">
        <w:rPr>
          <w:rFonts w:cs="Arial"/>
          <w:sz w:val="16"/>
          <w:szCs w:val="16"/>
        </w:rPr>
        <w:t xml:space="preserve"> </w:t>
      </w:r>
      <w:r w:rsidRPr="00011FB6">
        <w:rPr>
          <w:rFonts w:cs="Arial"/>
          <w:sz w:val="16"/>
          <w:szCs w:val="16"/>
        </w:rPr>
        <w:tab/>
        <w:t xml:space="preserve">     </w:t>
      </w:r>
      <w:r w:rsidRPr="00011FB6">
        <w:rPr>
          <w:rFonts w:cs="Arial"/>
          <w:i/>
          <w:sz w:val="16"/>
          <w:szCs w:val="16"/>
        </w:rPr>
        <w:t>w imieniu Wykonawcy</w:t>
      </w:r>
    </w:p>
    <w:p w14:paraId="516C4136" w14:textId="77777777" w:rsidR="00162C95" w:rsidRPr="00011FB6" w:rsidRDefault="00162C95" w:rsidP="00DD0E92">
      <w:pPr>
        <w:tabs>
          <w:tab w:val="center" w:pos="6840"/>
        </w:tabs>
        <w:rPr>
          <w:rFonts w:cs="Arial"/>
          <w:spacing w:val="60"/>
          <w:szCs w:val="20"/>
        </w:rPr>
      </w:pPr>
    </w:p>
    <w:p w14:paraId="410E9187" w14:textId="77777777" w:rsidR="00162C95" w:rsidRPr="00011FB6" w:rsidRDefault="00162C95" w:rsidP="00DD0E92">
      <w:pPr>
        <w:tabs>
          <w:tab w:val="center" w:pos="6840"/>
        </w:tabs>
        <w:rPr>
          <w:rFonts w:cs="Arial"/>
          <w:spacing w:val="60"/>
          <w:szCs w:val="20"/>
        </w:rPr>
        <w:sectPr w:rsidR="00162C95" w:rsidRPr="00011FB6" w:rsidSect="00A143F9">
          <w:headerReference w:type="default" r:id="rId14"/>
          <w:footerReference w:type="even" r:id="rId15"/>
          <w:footerReference w:type="default" r:id="rId16"/>
          <w:pgSz w:w="11906" w:h="16838" w:code="9"/>
          <w:pgMar w:top="1418" w:right="1418" w:bottom="1797" w:left="1440" w:header="709" w:footer="709" w:gutter="0"/>
          <w:cols w:space="708"/>
          <w:docGrid w:linePitch="360"/>
        </w:sectPr>
      </w:pPr>
    </w:p>
    <w:p w14:paraId="66F1CADF" w14:textId="77777777" w:rsidR="00162C95" w:rsidRPr="00011FB6" w:rsidRDefault="00D261FD" w:rsidP="00DD0E92">
      <w:pPr>
        <w:jc w:val="right"/>
        <w:rPr>
          <w:rFonts w:cs="Arial"/>
          <w:b/>
          <w:i/>
          <w:szCs w:val="20"/>
        </w:rPr>
      </w:pPr>
      <w:r w:rsidRPr="00011FB6">
        <w:rPr>
          <w:noProof/>
        </w:rPr>
        <w:lastRenderedPageBreak/>
        <mc:AlternateContent>
          <mc:Choice Requires="wps">
            <w:drawing>
              <wp:anchor distT="0" distB="0" distL="114300" distR="114300" simplePos="0" relativeHeight="251645440" behindDoc="0" locked="0" layoutInCell="1" allowOverlap="1" wp14:anchorId="775053C4" wp14:editId="5FAA729F">
                <wp:simplePos x="0" y="0"/>
                <wp:positionH relativeFrom="page">
                  <wp:posOffset>956310</wp:posOffset>
                </wp:positionH>
                <wp:positionV relativeFrom="paragraph">
                  <wp:posOffset>40640</wp:posOffset>
                </wp:positionV>
                <wp:extent cx="2012315" cy="960755"/>
                <wp:effectExtent l="0" t="0" r="26035" b="10795"/>
                <wp:wrapNone/>
                <wp:docPr id="2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2315" cy="960755"/>
                        </a:xfrm>
                        <a:prstGeom prst="roundRect">
                          <a:avLst>
                            <a:gd name="adj" fmla="val 16667"/>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C569AE1" w14:textId="77777777" w:rsidR="00AA612A" w:rsidRDefault="00AA612A" w:rsidP="00244DD8"/>
                          <w:p w14:paraId="5180AA8A" w14:textId="77777777" w:rsidR="00AA612A" w:rsidRDefault="00AA612A" w:rsidP="00244DD8">
                            <w:pPr>
                              <w:rPr>
                                <w:sz w:val="12"/>
                              </w:rPr>
                            </w:pPr>
                          </w:p>
                          <w:p w14:paraId="501B5343" w14:textId="77777777" w:rsidR="00AA612A" w:rsidRDefault="00AA612A" w:rsidP="00244DD8">
                            <w:pPr>
                              <w:rPr>
                                <w:sz w:val="12"/>
                              </w:rPr>
                            </w:pPr>
                          </w:p>
                          <w:p w14:paraId="43561718" w14:textId="77777777" w:rsidR="00AA612A" w:rsidRDefault="00AA612A" w:rsidP="00244DD8">
                            <w:pPr>
                              <w:rPr>
                                <w:sz w:val="12"/>
                              </w:rPr>
                            </w:pPr>
                          </w:p>
                          <w:p w14:paraId="58C0C0D2" w14:textId="77777777" w:rsidR="00AA612A" w:rsidRDefault="00AA612A" w:rsidP="00244DD8">
                            <w:pPr>
                              <w:rPr>
                                <w:sz w:val="12"/>
                              </w:rPr>
                            </w:pPr>
                          </w:p>
                          <w:p w14:paraId="75B20E9A" w14:textId="77777777" w:rsidR="00AA612A" w:rsidRDefault="00AA612A" w:rsidP="00244DD8">
                            <w:pPr>
                              <w:rPr>
                                <w:sz w:val="12"/>
                              </w:rPr>
                            </w:pPr>
                          </w:p>
                          <w:p w14:paraId="4AE733BD" w14:textId="77777777" w:rsidR="00AA612A" w:rsidRDefault="00AA612A" w:rsidP="00244DD8">
                            <w:pPr>
                              <w:rPr>
                                <w:sz w:val="12"/>
                              </w:rPr>
                            </w:pPr>
                          </w:p>
                          <w:p w14:paraId="22B8B500" w14:textId="77777777" w:rsidR="00AA612A" w:rsidRDefault="00AA612A" w:rsidP="00244DD8">
                            <w:pPr>
                              <w:jc w:val="center"/>
                              <w:rPr>
                                <w:rFonts w:ascii="Tahoma" w:hAnsi="Tahoma"/>
                                <w:sz w:val="16"/>
                              </w:rPr>
                            </w:pPr>
                            <w:r>
                              <w:rPr>
                                <w:rFonts w:ascii="Tahoma" w:hAnsi="Tahoma"/>
                                <w:sz w:val="16"/>
                              </w:rPr>
                              <w:t>pieczęć Wykonawcy</w:t>
                            </w:r>
                          </w:p>
                          <w:p w14:paraId="23048496" w14:textId="77777777" w:rsidR="00AA612A" w:rsidRDefault="00AA612A" w:rsidP="00244DD8"/>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5053C4" id="AutoShape 2" o:spid="_x0000_s1027" style="position:absolute;left:0;text-align:left;margin-left:75.3pt;margin-top:3.2pt;width:158.45pt;height:75.65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" filled="f" strokeweight=".25pt">
                <v:textbox inset="1pt,1pt,1pt,1pt">
                  <w:txbxContent>
                    <w:p w14:paraId="6C569AE1" w14:textId="77777777" w:rsidR="00AA612A" w:rsidRDefault="00AA612A" w:rsidP="00244DD8"/>
                    <w:p w14:paraId="5180AA8A" w14:textId="77777777" w:rsidR="00AA612A" w:rsidRDefault="00AA612A" w:rsidP="00244DD8">
                      <w:pPr>
                        <w:rPr>
                          <w:sz w:val="12"/>
                        </w:rPr>
                      </w:pPr>
                    </w:p>
                    <w:p w14:paraId="501B5343" w14:textId="77777777" w:rsidR="00AA612A" w:rsidRDefault="00AA612A" w:rsidP="00244DD8">
                      <w:pPr>
                        <w:rPr>
                          <w:sz w:val="12"/>
                        </w:rPr>
                      </w:pPr>
                    </w:p>
                    <w:p w14:paraId="43561718" w14:textId="77777777" w:rsidR="00AA612A" w:rsidRDefault="00AA612A" w:rsidP="00244DD8">
                      <w:pPr>
                        <w:rPr>
                          <w:sz w:val="12"/>
                        </w:rPr>
                      </w:pPr>
                    </w:p>
                    <w:p w14:paraId="58C0C0D2" w14:textId="77777777" w:rsidR="00AA612A" w:rsidRDefault="00AA612A" w:rsidP="00244DD8">
                      <w:pPr>
                        <w:rPr>
                          <w:sz w:val="12"/>
                        </w:rPr>
                      </w:pPr>
                    </w:p>
                    <w:p w14:paraId="75B20E9A" w14:textId="77777777" w:rsidR="00AA612A" w:rsidRDefault="00AA612A" w:rsidP="00244DD8">
                      <w:pPr>
                        <w:rPr>
                          <w:sz w:val="12"/>
                        </w:rPr>
                      </w:pPr>
                    </w:p>
                    <w:p w14:paraId="4AE733BD" w14:textId="77777777" w:rsidR="00AA612A" w:rsidRDefault="00AA612A" w:rsidP="00244DD8">
                      <w:pPr>
                        <w:rPr>
                          <w:sz w:val="12"/>
                        </w:rPr>
                      </w:pPr>
                    </w:p>
                    <w:p w14:paraId="22B8B500" w14:textId="77777777" w:rsidR="00AA612A" w:rsidRDefault="00AA612A" w:rsidP="00244DD8">
                      <w:pPr>
                        <w:jc w:val="center"/>
                        <w:rPr>
                          <w:rFonts w:ascii="Tahoma" w:hAnsi="Tahoma"/>
                          <w:sz w:val="16"/>
                        </w:rPr>
                      </w:pPr>
                      <w:r>
                        <w:rPr>
                          <w:rFonts w:ascii="Tahoma" w:hAnsi="Tahoma"/>
                          <w:sz w:val="16"/>
                        </w:rPr>
                        <w:t>pieczęć Wykonawcy</w:t>
                      </w:r>
                    </w:p>
                    <w:p w14:paraId="23048496" w14:textId="77777777" w:rsidR="00AA612A" w:rsidRDefault="00AA612A" w:rsidP="00244DD8"/>
                  </w:txbxContent>
                </v:textbox>
                <w10:wrap anchorx="page"/>
              </v:roundrect>
            </w:pict>
          </mc:Fallback>
        </mc:AlternateContent>
      </w:r>
      <w:r w:rsidR="00162C95" w:rsidRPr="00011FB6">
        <w:rPr>
          <w:rFonts w:cs="Arial"/>
          <w:b/>
          <w:i/>
          <w:szCs w:val="20"/>
        </w:rPr>
        <w:t>Załącznik Nr 3 do SWZ</w:t>
      </w:r>
    </w:p>
    <w:p w14:paraId="6500BD41" w14:textId="77777777" w:rsidR="00162C95" w:rsidRPr="00011FB6" w:rsidRDefault="00162C95" w:rsidP="00DD0E92">
      <w:pPr>
        <w:rPr>
          <w:rFonts w:cs="Arial"/>
          <w:szCs w:val="20"/>
        </w:rPr>
      </w:pPr>
    </w:p>
    <w:p w14:paraId="68694432" w14:textId="77777777" w:rsidR="00162C95" w:rsidRPr="00011FB6" w:rsidRDefault="00162C95" w:rsidP="00DD0E92">
      <w:pPr>
        <w:pStyle w:val="Nagwek1"/>
        <w:rPr>
          <w:rFonts w:cs="Arial"/>
          <w:sz w:val="20"/>
          <w:szCs w:val="20"/>
        </w:rPr>
      </w:pPr>
    </w:p>
    <w:p w14:paraId="296A2D59" w14:textId="77777777" w:rsidR="00162C95" w:rsidRPr="00011FB6" w:rsidRDefault="00162C95" w:rsidP="00DD0E92">
      <w:pPr>
        <w:pStyle w:val="Nagwek1"/>
        <w:rPr>
          <w:rFonts w:cs="Arial"/>
          <w:b/>
          <w:sz w:val="20"/>
          <w:szCs w:val="20"/>
        </w:rPr>
      </w:pPr>
    </w:p>
    <w:p w14:paraId="695A7A7C" w14:textId="77777777" w:rsidR="00162C95" w:rsidRPr="00011FB6" w:rsidRDefault="00162C95" w:rsidP="00DD0E92">
      <w:pPr>
        <w:pStyle w:val="Nagwek1"/>
        <w:rPr>
          <w:rFonts w:cs="Arial"/>
          <w:b/>
          <w:sz w:val="20"/>
          <w:szCs w:val="20"/>
        </w:rPr>
      </w:pPr>
    </w:p>
    <w:p w14:paraId="4F19C801" w14:textId="77777777" w:rsidR="00162C95" w:rsidRPr="00011FB6" w:rsidRDefault="00162C95" w:rsidP="00DD0E92">
      <w:pPr>
        <w:rPr>
          <w:rFonts w:cs="Arial"/>
          <w:szCs w:val="20"/>
        </w:rPr>
      </w:pPr>
    </w:p>
    <w:p w14:paraId="2B1AA9DA" w14:textId="77777777" w:rsidR="00162C95" w:rsidRPr="00011FB6" w:rsidRDefault="00162C95" w:rsidP="00DD0E92">
      <w:pPr>
        <w:rPr>
          <w:rFonts w:cs="Arial"/>
          <w:szCs w:val="20"/>
        </w:rPr>
      </w:pPr>
    </w:p>
    <w:p w14:paraId="38F2E1B8" w14:textId="77777777" w:rsidR="008B4F02" w:rsidRPr="00011FB6" w:rsidRDefault="008B4F02" w:rsidP="00E3793A">
      <w:pPr>
        <w:pStyle w:val="Nagwek1"/>
        <w:jc w:val="center"/>
        <w:rPr>
          <w:rFonts w:cs="Arial"/>
          <w:b/>
          <w:sz w:val="20"/>
          <w:szCs w:val="20"/>
          <w:u w:val="none"/>
        </w:rPr>
      </w:pPr>
    </w:p>
    <w:p w14:paraId="58CA1B4C" w14:textId="77777777" w:rsidR="008B4F02" w:rsidRPr="00011FB6" w:rsidRDefault="008B4F02" w:rsidP="00E3793A">
      <w:pPr>
        <w:pStyle w:val="Nagwek1"/>
        <w:jc w:val="center"/>
        <w:rPr>
          <w:rFonts w:cs="Arial"/>
          <w:b/>
          <w:sz w:val="20"/>
          <w:szCs w:val="20"/>
          <w:u w:val="none"/>
        </w:rPr>
      </w:pPr>
    </w:p>
    <w:p w14:paraId="5C860913" w14:textId="77777777" w:rsidR="00392559" w:rsidRPr="00392559" w:rsidRDefault="00392559" w:rsidP="00392559">
      <w:pPr>
        <w:pStyle w:val="Nagwek1"/>
        <w:jc w:val="center"/>
        <w:rPr>
          <w:rFonts w:cs="Arial"/>
          <w:b/>
          <w:sz w:val="20"/>
          <w:szCs w:val="20"/>
          <w:u w:val="none"/>
        </w:rPr>
      </w:pPr>
      <w:r w:rsidRPr="00392559">
        <w:rPr>
          <w:rFonts w:cs="Arial"/>
          <w:b/>
          <w:sz w:val="20"/>
          <w:szCs w:val="20"/>
          <w:u w:val="none"/>
        </w:rPr>
        <w:t>OŚWIADCZENIE WYKONAWCY/WYKONAWCÓW</w:t>
      </w:r>
    </w:p>
    <w:p w14:paraId="1D170F45" w14:textId="77777777" w:rsidR="00162C95" w:rsidRPr="00011FB6" w:rsidRDefault="00392559" w:rsidP="0034656D">
      <w:pPr>
        <w:pStyle w:val="Nagwek1"/>
        <w:jc w:val="center"/>
      </w:pPr>
      <w:r w:rsidRPr="00392559">
        <w:rPr>
          <w:rFonts w:cs="Arial"/>
          <w:b/>
          <w:sz w:val="20"/>
          <w:szCs w:val="20"/>
          <w:u w:val="none"/>
        </w:rPr>
        <w:t xml:space="preserve">O NIE PODLEGANIU WYKLUCZENIU </w:t>
      </w:r>
      <w:r w:rsidRPr="0034656D">
        <w:rPr>
          <w:rFonts w:cs="Arial"/>
          <w:b/>
          <w:sz w:val="20"/>
          <w:szCs w:val="20"/>
          <w:u w:val="none"/>
        </w:rPr>
        <w:t>I SPEŁNIANIU WARUNKÓW</w:t>
      </w:r>
    </w:p>
    <w:p w14:paraId="18B19D17" w14:textId="77777777" w:rsidR="00162C95" w:rsidRPr="00011FB6" w:rsidRDefault="00162C95" w:rsidP="00E3793A">
      <w:pPr>
        <w:jc w:val="center"/>
        <w:rPr>
          <w:rFonts w:cs="Arial"/>
          <w:szCs w:val="20"/>
        </w:rPr>
      </w:pPr>
    </w:p>
    <w:p w14:paraId="70E438B8" w14:textId="77777777" w:rsidR="00162C95" w:rsidRPr="00011FB6" w:rsidRDefault="00162C95" w:rsidP="00E3793A">
      <w:pPr>
        <w:jc w:val="center"/>
        <w:rPr>
          <w:rFonts w:cs="Arial"/>
          <w:szCs w:val="20"/>
        </w:rPr>
      </w:pPr>
    </w:p>
    <w:p w14:paraId="7E60E1FA" w14:textId="77777777" w:rsidR="00162C95" w:rsidRPr="00011FB6" w:rsidRDefault="00162C95" w:rsidP="00E3793A">
      <w:pPr>
        <w:jc w:val="center"/>
        <w:rPr>
          <w:rFonts w:cs="Arial"/>
          <w:b/>
          <w:szCs w:val="20"/>
          <w:u w:val="single"/>
        </w:rPr>
      </w:pPr>
    </w:p>
    <w:p w14:paraId="65CA2CD4" w14:textId="77777777" w:rsidR="00162C95" w:rsidRPr="00011FB6" w:rsidRDefault="00162C95" w:rsidP="00E3793A">
      <w:pPr>
        <w:jc w:val="center"/>
        <w:rPr>
          <w:rFonts w:cs="Arial"/>
          <w:szCs w:val="20"/>
          <w:u w:val="single"/>
        </w:rPr>
      </w:pPr>
    </w:p>
    <w:p w14:paraId="1826A858" w14:textId="77777777" w:rsidR="00162C95" w:rsidRPr="00011FB6" w:rsidRDefault="00162C95" w:rsidP="00811A4B">
      <w:pPr>
        <w:spacing w:line="360" w:lineRule="auto"/>
        <w:rPr>
          <w:rFonts w:cs="Arial"/>
          <w:szCs w:val="20"/>
        </w:rPr>
      </w:pPr>
      <w:r w:rsidRPr="00011FB6">
        <w:rPr>
          <w:rFonts w:cs="Arial"/>
          <w:szCs w:val="20"/>
        </w:rPr>
        <w:t>Nazwa i siedziba Wykonawcy</w:t>
      </w:r>
      <w:r w:rsidR="00392559">
        <w:rPr>
          <w:rFonts w:cs="Arial"/>
          <w:szCs w:val="20"/>
        </w:rPr>
        <w:t>/Wykonawców</w:t>
      </w:r>
      <w:r w:rsidRPr="00011FB6">
        <w:rPr>
          <w:rFonts w:cs="Arial"/>
          <w:szCs w:val="20"/>
        </w:rPr>
        <w:t xml:space="preserve"> ..................................................</w:t>
      </w:r>
      <w:r w:rsidR="00392559">
        <w:rPr>
          <w:rFonts w:cs="Arial"/>
          <w:szCs w:val="20"/>
        </w:rPr>
        <w:t>........................................</w:t>
      </w:r>
    </w:p>
    <w:p w14:paraId="1E14FDF4" w14:textId="77777777" w:rsidR="00162C95" w:rsidRPr="00011FB6" w:rsidRDefault="00162C95" w:rsidP="00811A4B">
      <w:pPr>
        <w:spacing w:line="360" w:lineRule="auto"/>
        <w:rPr>
          <w:rFonts w:cs="Arial"/>
          <w:szCs w:val="20"/>
        </w:rPr>
      </w:pPr>
      <w:r w:rsidRPr="00011FB6">
        <w:rPr>
          <w:rFonts w:cs="Arial"/>
          <w:szCs w:val="20"/>
        </w:rPr>
        <w:t>…………………………………………………………………………………………………………………………………………………………………………………………………………………………………………..…</w:t>
      </w:r>
    </w:p>
    <w:p w14:paraId="265F4625" w14:textId="432EC13F" w:rsidR="00162C95" w:rsidRDefault="00162C95" w:rsidP="000157D3">
      <w:pPr>
        <w:pStyle w:val="Tekstpodstawowy"/>
        <w:rPr>
          <w:rFonts w:cs="Arial"/>
          <w:bCs/>
          <w:sz w:val="20"/>
          <w:szCs w:val="20"/>
        </w:rPr>
      </w:pPr>
      <w:r w:rsidRPr="00AB3CFA">
        <w:rPr>
          <w:rFonts w:cs="Arial"/>
          <w:sz w:val="20"/>
          <w:szCs w:val="20"/>
        </w:rPr>
        <w:t xml:space="preserve">Przystępując do postępowania w sprawie udzielenia zamówienia </w:t>
      </w:r>
      <w:r w:rsidR="00700FB6" w:rsidRPr="00AB3CFA">
        <w:rPr>
          <w:rFonts w:cs="Arial"/>
          <w:sz w:val="20"/>
          <w:szCs w:val="20"/>
        </w:rPr>
        <w:t>w p</w:t>
      </w:r>
      <w:r w:rsidR="00EB3CBA" w:rsidRPr="00AB3CFA">
        <w:rPr>
          <w:rFonts w:cs="Arial"/>
          <w:sz w:val="20"/>
          <w:szCs w:val="20"/>
        </w:rPr>
        <w:t xml:space="preserve">ostępowaniu </w:t>
      </w:r>
      <w:r w:rsidR="00392559">
        <w:rPr>
          <w:rFonts w:cs="Arial"/>
          <w:sz w:val="20"/>
          <w:szCs w:val="20"/>
        </w:rPr>
        <w:t>pn.</w:t>
      </w:r>
      <w:r w:rsidR="00EB3CBA" w:rsidRPr="00AB3CFA">
        <w:rPr>
          <w:rFonts w:cs="Arial"/>
          <w:sz w:val="20"/>
          <w:szCs w:val="20"/>
        </w:rPr>
        <w:t xml:space="preserve"> </w:t>
      </w:r>
      <w:r w:rsidR="00753FE8">
        <w:rPr>
          <w:rFonts w:cs="Arial"/>
          <w:sz w:val="20"/>
          <w:szCs w:val="20"/>
        </w:rPr>
        <w:t>„</w:t>
      </w:r>
      <w:r w:rsidR="00EF2A3C">
        <w:rPr>
          <w:rFonts w:ascii="491636Edb29Arial,Bold" w:hAnsi="491636Edb29Arial,Bold" w:cs="491636Edb29Arial,Bold"/>
          <w:b/>
          <w:bCs/>
          <w:szCs w:val="20"/>
        </w:rPr>
        <w:t xml:space="preserve">Usługi branży geotechnicznej dla zadań realizowanych przez </w:t>
      </w:r>
      <w:r w:rsidR="00B14591" w:rsidRPr="00B14591">
        <w:rPr>
          <w:rFonts w:ascii="491636Edb29Arial,Bold" w:hAnsi="491636Edb29Arial,Bold" w:cs="491636Edb29Arial,Bold"/>
          <w:b/>
          <w:bCs/>
          <w:szCs w:val="20"/>
        </w:rPr>
        <w:t>Dział Projektowania i Kosztorysów</w:t>
      </w:r>
      <w:bookmarkStart w:id="3" w:name="_GoBack"/>
      <w:bookmarkEnd w:id="3"/>
      <w:r w:rsidR="00753FE8" w:rsidRPr="00753FE8">
        <w:rPr>
          <w:rFonts w:cs="Arial"/>
          <w:sz w:val="20"/>
          <w:szCs w:val="20"/>
        </w:rPr>
        <w:t>”</w:t>
      </w:r>
      <w:r w:rsidR="00EB3CBA" w:rsidRPr="00753FE8">
        <w:rPr>
          <w:rFonts w:cs="Arial"/>
          <w:bCs/>
          <w:sz w:val="20"/>
          <w:szCs w:val="20"/>
        </w:rPr>
        <w:t xml:space="preserve">, </w:t>
      </w:r>
      <w:r w:rsidR="00392559" w:rsidRPr="002E1C78">
        <w:rPr>
          <w:rFonts w:cs="Arial"/>
          <w:bCs/>
          <w:sz w:val="20"/>
          <w:szCs w:val="20"/>
        </w:rPr>
        <w:t>w imieniu reprezentowanego/</w:t>
      </w:r>
      <w:proofErr w:type="spellStart"/>
      <w:r w:rsidR="00392559" w:rsidRPr="002E1C78">
        <w:rPr>
          <w:rFonts w:cs="Arial"/>
          <w:bCs/>
          <w:sz w:val="20"/>
          <w:szCs w:val="20"/>
        </w:rPr>
        <w:t>ych</w:t>
      </w:r>
      <w:proofErr w:type="spellEnd"/>
      <w:r w:rsidR="00392559" w:rsidRPr="002E1C78">
        <w:rPr>
          <w:rFonts w:cs="Arial"/>
          <w:bCs/>
          <w:sz w:val="20"/>
          <w:szCs w:val="20"/>
        </w:rPr>
        <w:t xml:space="preserve"> przeze mnie Wykonawcy/Wykonawców oświadczam, że spełniam/my wszystkie warunki określone w pkt 7.1 SWZ oraz nie podlegam/my wykluczeniu na podstawie § 17 ust. 1 Regulaminu</w:t>
      </w:r>
      <w:r w:rsidR="00634E6B">
        <w:rPr>
          <w:rFonts w:cs="Arial"/>
          <w:bCs/>
          <w:sz w:val="20"/>
          <w:szCs w:val="20"/>
        </w:rPr>
        <w:t xml:space="preserve"> oraz w pkt 7.1.2 i 7.1.3 SWZ</w:t>
      </w:r>
      <w:r w:rsidR="00392559" w:rsidRPr="002E1C78">
        <w:rPr>
          <w:rFonts w:cs="Arial"/>
          <w:bCs/>
          <w:sz w:val="20"/>
          <w:szCs w:val="20"/>
        </w:rPr>
        <w:t>.</w:t>
      </w:r>
    </w:p>
    <w:p w14:paraId="3012BE60" w14:textId="77777777" w:rsidR="00634E6B" w:rsidRDefault="00634E6B" w:rsidP="00634E6B">
      <w:pPr>
        <w:rPr>
          <w:rFonts w:cs="Arial"/>
          <w:szCs w:val="20"/>
        </w:rPr>
      </w:pPr>
    </w:p>
    <w:p w14:paraId="5A1E46E9" w14:textId="77777777" w:rsidR="00634E6B" w:rsidRDefault="00634E6B" w:rsidP="00634E6B">
      <w:pPr>
        <w:rPr>
          <w:rFonts w:cs="Arial"/>
          <w:szCs w:val="20"/>
        </w:rPr>
      </w:pPr>
      <w:r>
        <w:rPr>
          <w:rFonts w:cs="Arial"/>
          <w:szCs w:val="20"/>
        </w:rPr>
        <w:t>Ponadto, w imieniu reprezentowanego przeze mnie wykonawcy oświadczam, że w stosunku do następującego podmiotu, który weźmie udział w realizacji niniejszego zamówienia w stopniu wynoszącym ponad 10% wartości zamówienia:</w:t>
      </w:r>
    </w:p>
    <w:p w14:paraId="569330E9" w14:textId="77777777" w:rsidR="00634E6B" w:rsidRDefault="00634E6B" w:rsidP="00634E6B">
      <w:pPr>
        <w:rPr>
          <w:rFonts w:cs="Arial"/>
          <w:szCs w:val="20"/>
        </w:rPr>
      </w:pPr>
      <w:r>
        <w:rPr>
          <w:rFonts w:cs="Arial"/>
          <w:szCs w:val="20"/>
        </w:rPr>
        <w:t>………………………………………………………………. (</w:t>
      </w:r>
      <w:r>
        <w:rPr>
          <w:rFonts w:cs="Arial"/>
          <w:i/>
          <w:szCs w:val="20"/>
        </w:rPr>
        <w:t>podać pełną nazwę/firmę, adres, a także w zależności od podmiotu: NIP/PESEL</w:t>
      </w:r>
      <w:r>
        <w:rPr>
          <w:rFonts w:cs="Arial"/>
          <w:szCs w:val="20"/>
        </w:rPr>
        <w:t>),</w:t>
      </w:r>
    </w:p>
    <w:p w14:paraId="67C8336F" w14:textId="77777777" w:rsidR="00634E6B" w:rsidRDefault="00634E6B" w:rsidP="00634E6B">
      <w:pPr>
        <w:rPr>
          <w:rFonts w:cs="Arial"/>
          <w:szCs w:val="20"/>
        </w:rPr>
      </w:pPr>
      <w:r>
        <w:rPr>
          <w:rFonts w:cs="Arial"/>
          <w:szCs w:val="20"/>
        </w:rPr>
        <w:t>nie zachodzą podstawy wykluczenia z postępowania o udzielenie zamówienia przewidziane w pkt 7.1.3 SWZ</w:t>
      </w:r>
      <w:r w:rsidR="00660054">
        <w:rPr>
          <w:rFonts w:cs="Arial"/>
          <w:szCs w:val="20"/>
        </w:rPr>
        <w:t xml:space="preserve"> </w:t>
      </w:r>
      <w:r w:rsidR="00660054" w:rsidRPr="0034656D">
        <w:rPr>
          <w:rFonts w:cs="Arial"/>
          <w:b/>
          <w:szCs w:val="20"/>
          <w:u w:val="single"/>
        </w:rPr>
        <w:t>(jeśli Zamawiający dopuszcza podwykonawstwo i</w:t>
      </w:r>
      <w:r w:rsidR="00D67EED">
        <w:rPr>
          <w:rFonts w:cs="Arial"/>
          <w:b/>
          <w:szCs w:val="20"/>
          <w:u w:val="single"/>
        </w:rPr>
        <w:t xml:space="preserve"> </w:t>
      </w:r>
      <w:r w:rsidR="00660054" w:rsidRPr="0034656D">
        <w:rPr>
          <w:rFonts w:cs="Arial"/>
          <w:b/>
          <w:szCs w:val="20"/>
          <w:u w:val="single"/>
        </w:rPr>
        <w:t>wykonawca powierza realizację części zamówienia podwykonawcom)</w:t>
      </w:r>
      <w:r>
        <w:rPr>
          <w:rFonts w:cs="Arial"/>
          <w:szCs w:val="20"/>
        </w:rPr>
        <w:t>.</w:t>
      </w:r>
    </w:p>
    <w:p w14:paraId="066A0C88" w14:textId="77777777" w:rsidR="00634E6B" w:rsidRDefault="00634E6B" w:rsidP="00634E6B">
      <w:pPr>
        <w:rPr>
          <w:rFonts w:cs="Arial"/>
          <w:szCs w:val="20"/>
        </w:rPr>
      </w:pPr>
    </w:p>
    <w:p w14:paraId="2D6F83C4" w14:textId="77777777" w:rsidR="00162C95" w:rsidRPr="00011FB6" w:rsidRDefault="00634E6B" w:rsidP="0034656D">
      <w:pPr>
        <w:rPr>
          <w:rFonts w:cs="Arial"/>
        </w:rPr>
      </w:pPr>
      <w:r>
        <w:rPr>
          <w:rFonts w:cs="Arial"/>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2A1EBF2F" w14:textId="77777777" w:rsidR="00162C95" w:rsidRPr="00011FB6" w:rsidRDefault="00162C95" w:rsidP="00E3793A">
      <w:pPr>
        <w:pStyle w:val="Standardowy0"/>
        <w:jc w:val="both"/>
        <w:rPr>
          <w:rFonts w:ascii="Arial" w:hAnsi="Arial" w:cs="Arial"/>
          <w:sz w:val="20"/>
        </w:rPr>
      </w:pPr>
    </w:p>
    <w:p w14:paraId="789944C3" w14:textId="77777777" w:rsidR="00162C95" w:rsidRPr="00011FB6" w:rsidRDefault="00162C95" w:rsidP="00E3793A">
      <w:pPr>
        <w:pStyle w:val="Standardowy0"/>
        <w:jc w:val="both"/>
        <w:rPr>
          <w:rFonts w:ascii="Arial" w:hAnsi="Arial" w:cs="Arial"/>
          <w:sz w:val="20"/>
        </w:rPr>
      </w:pPr>
    </w:p>
    <w:p w14:paraId="2AEFF31D" w14:textId="77777777" w:rsidR="00162C95" w:rsidRPr="00011FB6" w:rsidRDefault="00162C95" w:rsidP="00E3793A">
      <w:pPr>
        <w:pStyle w:val="Standardowy0"/>
        <w:jc w:val="both"/>
        <w:rPr>
          <w:rFonts w:ascii="Arial" w:hAnsi="Arial" w:cs="Arial"/>
          <w:sz w:val="20"/>
        </w:rPr>
      </w:pPr>
    </w:p>
    <w:p w14:paraId="524E6631" w14:textId="77777777" w:rsidR="00162C95" w:rsidRPr="00011FB6" w:rsidRDefault="00162C95" w:rsidP="00E3793A">
      <w:pPr>
        <w:pStyle w:val="Standardowy0"/>
        <w:jc w:val="both"/>
        <w:rPr>
          <w:rFonts w:ascii="Arial" w:hAnsi="Arial" w:cs="Arial"/>
          <w:sz w:val="20"/>
        </w:rPr>
      </w:pPr>
    </w:p>
    <w:p w14:paraId="24B34AA8" w14:textId="77777777" w:rsidR="00162C95" w:rsidRPr="00011FB6" w:rsidRDefault="00162C95" w:rsidP="00E3793A">
      <w:pPr>
        <w:pStyle w:val="Standardowy0"/>
        <w:jc w:val="both"/>
        <w:rPr>
          <w:rFonts w:ascii="Arial" w:hAnsi="Arial" w:cs="Arial"/>
          <w:sz w:val="20"/>
        </w:rPr>
      </w:pPr>
    </w:p>
    <w:p w14:paraId="0D43D53E" w14:textId="77777777" w:rsidR="00162C95" w:rsidRPr="00011FB6" w:rsidRDefault="00162C95" w:rsidP="00E3793A">
      <w:pPr>
        <w:pStyle w:val="Standardowy0"/>
        <w:jc w:val="both"/>
        <w:rPr>
          <w:rFonts w:ascii="Arial" w:hAnsi="Arial" w:cs="Arial"/>
          <w:sz w:val="20"/>
        </w:rPr>
      </w:pPr>
    </w:p>
    <w:p w14:paraId="7E586690" w14:textId="77777777" w:rsidR="00162C95" w:rsidRPr="00011FB6" w:rsidRDefault="00162C95" w:rsidP="00E3793A">
      <w:pPr>
        <w:pStyle w:val="Standardowy0"/>
        <w:jc w:val="both"/>
        <w:rPr>
          <w:rFonts w:ascii="Arial" w:hAnsi="Arial" w:cs="Arial"/>
          <w:sz w:val="20"/>
        </w:rPr>
      </w:pPr>
      <w:r w:rsidRPr="00011FB6">
        <w:rPr>
          <w:rFonts w:ascii="Arial" w:hAnsi="Arial" w:cs="Arial"/>
          <w:sz w:val="20"/>
        </w:rPr>
        <w:t xml:space="preserve"> dnia ....................................                                           …………………………………………………</w:t>
      </w:r>
    </w:p>
    <w:p w14:paraId="2063A79D" w14:textId="77777777" w:rsidR="00162C95" w:rsidRPr="00011FB6" w:rsidRDefault="00162C95" w:rsidP="00E3793A">
      <w:pPr>
        <w:tabs>
          <w:tab w:val="center" w:pos="6840"/>
        </w:tabs>
        <w:rPr>
          <w:rFonts w:cs="Arial"/>
          <w:i/>
          <w:sz w:val="16"/>
          <w:szCs w:val="16"/>
        </w:rPr>
      </w:pPr>
      <w:r w:rsidRPr="00011FB6">
        <w:rPr>
          <w:rFonts w:cs="Arial"/>
          <w:i/>
          <w:szCs w:val="20"/>
        </w:rPr>
        <w:tab/>
      </w:r>
      <w:r w:rsidRPr="00011FB6">
        <w:rPr>
          <w:rFonts w:cs="Arial"/>
          <w:i/>
          <w:sz w:val="16"/>
          <w:szCs w:val="16"/>
        </w:rPr>
        <w:t xml:space="preserve"> podpis osoby uprawnionej do składania oświadczeń</w:t>
      </w:r>
    </w:p>
    <w:p w14:paraId="2A21EAE8" w14:textId="77777777" w:rsidR="00162C95" w:rsidRPr="00011FB6" w:rsidRDefault="00162C95" w:rsidP="00E3793A">
      <w:pPr>
        <w:tabs>
          <w:tab w:val="center" w:pos="6840"/>
        </w:tabs>
        <w:rPr>
          <w:rFonts w:cs="Arial"/>
          <w:i/>
          <w:sz w:val="16"/>
          <w:szCs w:val="16"/>
        </w:rPr>
      </w:pPr>
      <w:r w:rsidRPr="00011FB6">
        <w:rPr>
          <w:rFonts w:cs="Arial"/>
          <w:sz w:val="16"/>
          <w:szCs w:val="16"/>
        </w:rPr>
        <w:t xml:space="preserve"> </w:t>
      </w:r>
      <w:r w:rsidRPr="00011FB6">
        <w:rPr>
          <w:rFonts w:cs="Arial"/>
          <w:sz w:val="16"/>
          <w:szCs w:val="16"/>
        </w:rPr>
        <w:tab/>
      </w:r>
      <w:r w:rsidRPr="00011FB6">
        <w:rPr>
          <w:rFonts w:cs="Arial"/>
          <w:i/>
          <w:sz w:val="16"/>
          <w:szCs w:val="16"/>
        </w:rPr>
        <w:t>w imieniu Wykonawcy</w:t>
      </w:r>
    </w:p>
    <w:p w14:paraId="723D9AF3" w14:textId="77777777" w:rsidR="00392559" w:rsidRDefault="00392559">
      <w:pPr>
        <w:jc w:val="left"/>
        <w:rPr>
          <w:rFonts w:cs="Arial"/>
          <w:b/>
          <w:szCs w:val="20"/>
        </w:rPr>
      </w:pPr>
      <w:r>
        <w:rPr>
          <w:rFonts w:cs="Arial"/>
          <w:b/>
          <w:szCs w:val="20"/>
        </w:rPr>
        <w:br w:type="page"/>
      </w:r>
    </w:p>
    <w:p w14:paraId="406E3FDB" w14:textId="77777777" w:rsidR="005F68CA" w:rsidRPr="005F68CA" w:rsidRDefault="005F68CA" w:rsidP="005F68CA">
      <w:pPr>
        <w:pStyle w:val="Tekstpodstawowy"/>
        <w:ind w:right="-314"/>
        <w:jc w:val="right"/>
        <w:rPr>
          <w:rFonts w:cs="Arial"/>
          <w:b/>
          <w:sz w:val="20"/>
          <w:szCs w:val="20"/>
        </w:rPr>
      </w:pPr>
      <w:r w:rsidRPr="005F68CA">
        <w:rPr>
          <w:rFonts w:cs="Arial"/>
          <w:b/>
          <w:sz w:val="20"/>
          <w:szCs w:val="20"/>
        </w:rPr>
        <w:lastRenderedPageBreak/>
        <w:t>Załącznik Nr 4 do SWZ</w:t>
      </w:r>
    </w:p>
    <w:p w14:paraId="60949DD5" w14:textId="77777777" w:rsidR="004139E1" w:rsidRPr="000F1078" w:rsidRDefault="004139E1" w:rsidP="004139E1">
      <w:pPr>
        <w:ind w:left="360"/>
        <w:jc w:val="center"/>
        <w:outlineLvl w:val="0"/>
        <w:rPr>
          <w:rFonts w:cs="Arial"/>
          <w:b/>
        </w:rPr>
      </w:pPr>
      <w:r w:rsidRPr="000F1078">
        <w:rPr>
          <w:rFonts w:cs="Arial"/>
          <w:b/>
        </w:rPr>
        <w:t>PROTOKÓŁ ODBIORU</w:t>
      </w:r>
    </w:p>
    <w:p w14:paraId="4077D616" w14:textId="77777777" w:rsidR="004139E1" w:rsidRPr="000F1078" w:rsidRDefault="004139E1" w:rsidP="004139E1">
      <w:pPr>
        <w:ind w:left="360"/>
        <w:jc w:val="center"/>
        <w:outlineLvl w:val="0"/>
        <w:rPr>
          <w:rFonts w:cs="Arial"/>
          <w:b/>
        </w:rPr>
      </w:pPr>
      <w:r w:rsidRPr="000F1078">
        <w:rPr>
          <w:rFonts w:cs="Arial"/>
          <w:b/>
        </w:rPr>
        <w:t>CZĘŚCIOWY / KOŃCOWY*)</w:t>
      </w:r>
    </w:p>
    <w:p w14:paraId="505CDE70" w14:textId="77777777" w:rsidR="004139E1" w:rsidRPr="000F1078" w:rsidRDefault="004139E1" w:rsidP="004139E1">
      <w:pPr>
        <w:ind w:left="360"/>
        <w:jc w:val="center"/>
        <w:outlineLvl w:val="0"/>
        <w:rPr>
          <w:rFonts w:cs="Arial"/>
          <w:b/>
          <w:i/>
        </w:rPr>
      </w:pPr>
      <w:r w:rsidRPr="000F1078">
        <w:rPr>
          <w:rFonts w:cs="Arial"/>
          <w:b/>
        </w:rPr>
        <w:t>DOSTAWY</w:t>
      </w:r>
    </w:p>
    <w:p w14:paraId="15CE3D5D" w14:textId="77777777" w:rsidR="004139E1" w:rsidRPr="00861FE5" w:rsidRDefault="004139E1" w:rsidP="004139E1">
      <w:pPr>
        <w:rPr>
          <w:rFonts w:cs="Arial"/>
          <w:szCs w:val="20"/>
        </w:rPr>
      </w:pPr>
    </w:p>
    <w:p w14:paraId="5CF1EC7C" w14:textId="77777777" w:rsidR="002741AA" w:rsidRDefault="002741AA" w:rsidP="002741AA">
      <w:pPr>
        <w:spacing w:line="360" w:lineRule="auto"/>
        <w:jc w:val="right"/>
        <w:rPr>
          <w:rFonts w:cs="Arial"/>
          <w:sz w:val="22"/>
          <w:szCs w:val="22"/>
        </w:rPr>
      </w:pPr>
      <w:r>
        <w:rPr>
          <w:rFonts w:cs="Arial"/>
          <w:sz w:val="22"/>
          <w:szCs w:val="22"/>
        </w:rPr>
        <w:t>Warszawa, dnia …………………</w:t>
      </w:r>
    </w:p>
    <w:p w14:paraId="480A2F62" w14:textId="77777777" w:rsidR="002741AA" w:rsidRDefault="002741AA" w:rsidP="002741AA">
      <w:pPr>
        <w:spacing w:line="360" w:lineRule="auto"/>
        <w:rPr>
          <w:rFonts w:cs="Arial"/>
          <w:sz w:val="16"/>
          <w:szCs w:val="16"/>
        </w:rPr>
      </w:pPr>
    </w:p>
    <w:p w14:paraId="49C89060" w14:textId="77777777" w:rsidR="002741AA" w:rsidRDefault="002741AA" w:rsidP="002741AA">
      <w:pPr>
        <w:spacing w:line="360" w:lineRule="auto"/>
        <w:rPr>
          <w:rFonts w:cs="Arial"/>
          <w:sz w:val="22"/>
          <w:szCs w:val="22"/>
        </w:rPr>
      </w:pPr>
      <w:r>
        <w:rPr>
          <w:rFonts w:cs="Arial"/>
          <w:bCs/>
          <w:sz w:val="22"/>
          <w:szCs w:val="22"/>
        </w:rPr>
        <w:t>Komisja w składzie</w:t>
      </w:r>
      <w:r>
        <w:rPr>
          <w:rFonts w:cs="Arial"/>
          <w:bCs/>
          <w:sz w:val="22"/>
          <w:szCs w:val="22"/>
          <w:vertAlign w:val="superscript"/>
        </w:rPr>
        <w:t>1)</w:t>
      </w:r>
      <w:r>
        <w:rPr>
          <w:rFonts w:cs="Arial"/>
          <w:bCs/>
          <w:sz w:val="22"/>
          <w:szCs w:val="22"/>
        </w:rPr>
        <w:t>:</w:t>
      </w:r>
    </w:p>
    <w:p w14:paraId="2E57A18C" w14:textId="1CA927A3" w:rsidR="002741AA" w:rsidRDefault="002741AA" w:rsidP="00B14591">
      <w:pPr>
        <w:numPr>
          <w:ilvl w:val="0"/>
          <w:numId w:val="29"/>
        </w:numPr>
        <w:tabs>
          <w:tab w:val="num" w:pos="284"/>
        </w:tabs>
        <w:spacing w:line="360" w:lineRule="auto"/>
        <w:ind w:hanging="720"/>
        <w:rPr>
          <w:rFonts w:cs="Arial"/>
          <w:sz w:val="22"/>
          <w:szCs w:val="22"/>
        </w:rPr>
      </w:pPr>
      <w:r>
        <w:rPr>
          <w:rFonts w:cs="Arial"/>
          <w:sz w:val="22"/>
          <w:szCs w:val="22"/>
        </w:rPr>
        <w:t>………………………………………………………………………………………………………...</w:t>
      </w:r>
    </w:p>
    <w:p w14:paraId="72DD3632" w14:textId="6D3B729F" w:rsidR="002741AA" w:rsidRDefault="002741AA" w:rsidP="00B14591">
      <w:pPr>
        <w:numPr>
          <w:ilvl w:val="0"/>
          <w:numId w:val="29"/>
        </w:numPr>
        <w:tabs>
          <w:tab w:val="num" w:pos="284"/>
        </w:tabs>
        <w:spacing w:line="360" w:lineRule="auto"/>
        <w:ind w:hanging="720"/>
        <w:rPr>
          <w:rFonts w:cs="Arial"/>
          <w:sz w:val="22"/>
          <w:szCs w:val="22"/>
        </w:rPr>
      </w:pPr>
      <w:r>
        <w:rPr>
          <w:rFonts w:cs="Arial"/>
          <w:sz w:val="22"/>
          <w:szCs w:val="22"/>
        </w:rPr>
        <w:t>………………………………………………………………………………………………………...</w:t>
      </w:r>
    </w:p>
    <w:p w14:paraId="2B75212A" w14:textId="77777777" w:rsidR="002741AA" w:rsidRDefault="002741AA" w:rsidP="002741AA">
      <w:pPr>
        <w:spacing w:line="360" w:lineRule="auto"/>
        <w:rPr>
          <w:rFonts w:cs="Arial"/>
          <w:sz w:val="22"/>
          <w:szCs w:val="22"/>
        </w:rPr>
      </w:pPr>
      <w:r>
        <w:rPr>
          <w:rFonts w:cs="Arial"/>
          <w:sz w:val="22"/>
          <w:szCs w:val="22"/>
        </w:rPr>
        <w:t xml:space="preserve">przy udziale wykonawcy: </w:t>
      </w:r>
    </w:p>
    <w:p w14:paraId="47860B9E" w14:textId="5CB68685" w:rsidR="002741AA" w:rsidRDefault="002741AA" w:rsidP="002741AA">
      <w:pPr>
        <w:spacing w:line="360" w:lineRule="auto"/>
        <w:rPr>
          <w:rFonts w:cs="Arial"/>
          <w:sz w:val="22"/>
          <w:szCs w:val="22"/>
        </w:rPr>
      </w:pPr>
      <w:r>
        <w:rPr>
          <w:rFonts w:cs="Arial"/>
          <w:sz w:val="22"/>
          <w:szCs w:val="22"/>
        </w:rPr>
        <w:t>…………………………………………………………………………………………………………....</w:t>
      </w:r>
    </w:p>
    <w:p w14:paraId="7C78918C" w14:textId="615392B4" w:rsidR="002741AA" w:rsidRDefault="002741AA" w:rsidP="002741AA">
      <w:pPr>
        <w:spacing w:line="360" w:lineRule="auto"/>
        <w:rPr>
          <w:rFonts w:cs="Arial"/>
          <w:sz w:val="22"/>
          <w:szCs w:val="22"/>
        </w:rPr>
      </w:pPr>
      <w:r>
        <w:rPr>
          <w:rFonts w:cs="Arial"/>
          <w:sz w:val="22"/>
          <w:szCs w:val="22"/>
        </w:rPr>
        <w:t>…………………………………………………………………………………………………………....</w:t>
      </w:r>
    </w:p>
    <w:p w14:paraId="3874B04E" w14:textId="5E2FDCEE" w:rsidR="002741AA" w:rsidRDefault="002741AA" w:rsidP="002741AA">
      <w:pPr>
        <w:spacing w:line="360" w:lineRule="auto"/>
        <w:rPr>
          <w:rFonts w:cs="Arial"/>
          <w:sz w:val="22"/>
          <w:szCs w:val="22"/>
        </w:rPr>
      </w:pPr>
      <w:r>
        <w:rPr>
          <w:rFonts w:cs="Arial"/>
          <w:sz w:val="22"/>
          <w:szCs w:val="22"/>
        </w:rPr>
        <w:t>…………………………………………………………………………………………………………....</w:t>
      </w:r>
    </w:p>
    <w:p w14:paraId="6F9C7155" w14:textId="01C2A5C2" w:rsidR="002741AA" w:rsidRDefault="002741AA" w:rsidP="002741AA">
      <w:pPr>
        <w:spacing w:line="360" w:lineRule="auto"/>
        <w:rPr>
          <w:rFonts w:cs="Arial"/>
          <w:sz w:val="22"/>
          <w:szCs w:val="22"/>
        </w:rPr>
      </w:pPr>
      <w:r>
        <w:rPr>
          <w:rFonts w:cs="Arial"/>
          <w:sz w:val="22"/>
          <w:szCs w:val="22"/>
        </w:rPr>
        <w:t>dokonała odbioru dokumentacji/usługi</w:t>
      </w:r>
      <w:r>
        <w:rPr>
          <w:rFonts w:cs="Arial"/>
          <w:bCs/>
          <w:sz w:val="22"/>
          <w:szCs w:val="22"/>
          <w:vertAlign w:val="superscript"/>
        </w:rPr>
        <w:t>2)</w:t>
      </w:r>
      <w:r>
        <w:rPr>
          <w:rFonts w:cs="Arial"/>
          <w:sz w:val="22"/>
          <w:szCs w:val="22"/>
        </w:rPr>
        <w:t xml:space="preserve"> …........………….……...……….……… dotyczącej zadania  numer ………………………… pn.: </w:t>
      </w:r>
    </w:p>
    <w:p w14:paraId="5FB4B147" w14:textId="235DB35C" w:rsidR="002741AA" w:rsidRDefault="002741AA" w:rsidP="002741AA">
      <w:pPr>
        <w:spacing w:line="360" w:lineRule="auto"/>
        <w:rPr>
          <w:rFonts w:cs="Arial"/>
          <w:b/>
          <w:sz w:val="22"/>
          <w:szCs w:val="22"/>
        </w:rPr>
      </w:pPr>
      <w:r>
        <w:rPr>
          <w:rFonts w:cs="Arial"/>
          <w:sz w:val="22"/>
          <w:szCs w:val="22"/>
        </w:rPr>
        <w:t>…………………………………………………………………………………………………………………………………………………………………………………………………………………...........</w:t>
      </w:r>
    </w:p>
    <w:p w14:paraId="3201E41C" w14:textId="77777777" w:rsidR="002741AA" w:rsidRDefault="002741AA" w:rsidP="002741AA">
      <w:pPr>
        <w:spacing w:line="360" w:lineRule="auto"/>
        <w:rPr>
          <w:rFonts w:cs="Arial"/>
          <w:sz w:val="22"/>
          <w:szCs w:val="22"/>
        </w:rPr>
      </w:pPr>
      <w:r>
        <w:rPr>
          <w:rFonts w:cs="Arial"/>
          <w:sz w:val="22"/>
          <w:szCs w:val="22"/>
        </w:rPr>
        <w:t xml:space="preserve">złożonej do Miejskiego Przedsiębiorstwa Wodociągów i Kanalizacji w m.st. Warszawie S.A. </w:t>
      </w:r>
      <w:r>
        <w:rPr>
          <w:rFonts w:cs="Arial"/>
          <w:sz w:val="22"/>
          <w:szCs w:val="22"/>
        </w:rPr>
        <w:br/>
        <w:t>w dniu ……………………./wykonanej w okresie</w:t>
      </w:r>
      <w:r>
        <w:rPr>
          <w:rFonts w:cs="Arial"/>
          <w:bCs/>
          <w:sz w:val="22"/>
          <w:szCs w:val="22"/>
          <w:vertAlign w:val="superscript"/>
        </w:rPr>
        <w:t>3)</w:t>
      </w:r>
      <w:r>
        <w:rPr>
          <w:rFonts w:cs="Arial"/>
          <w:sz w:val="22"/>
          <w:szCs w:val="22"/>
        </w:rPr>
        <w:t>: …………………………………..</w:t>
      </w:r>
    </w:p>
    <w:p w14:paraId="0D98CE8E" w14:textId="0FFCE1F7" w:rsidR="002741AA" w:rsidRDefault="002741AA" w:rsidP="002741AA">
      <w:pPr>
        <w:spacing w:line="360" w:lineRule="auto"/>
        <w:rPr>
          <w:rFonts w:ascii="Times New Roman" w:hAnsi="Times New Roman"/>
          <w:sz w:val="24"/>
        </w:rPr>
      </w:pPr>
      <w:r>
        <w:rPr>
          <w:rFonts w:cs="Arial"/>
          <w:sz w:val="22"/>
          <w:szCs w:val="22"/>
        </w:rPr>
        <w:t>Materiały zostały wykonane zgodnie z umową/zleceniem</w:t>
      </w:r>
      <w:r>
        <w:rPr>
          <w:rFonts w:cs="Arial"/>
          <w:bCs/>
          <w:sz w:val="22"/>
          <w:szCs w:val="22"/>
          <w:vertAlign w:val="superscript"/>
        </w:rPr>
        <w:t>3)</w:t>
      </w:r>
      <w:r>
        <w:rPr>
          <w:rFonts w:cs="Arial"/>
          <w:sz w:val="22"/>
          <w:szCs w:val="22"/>
        </w:rPr>
        <w:t xml:space="preserve"> nr ………………. z dnia …………...przez</w:t>
      </w:r>
      <w:r>
        <w:t xml:space="preserve"> </w:t>
      </w:r>
      <w:r>
        <w:rPr>
          <w:rFonts w:cs="Arial"/>
          <w:sz w:val="22"/>
          <w:szCs w:val="22"/>
        </w:rPr>
        <w:t>wykonawcę: ………………………………………………………………………………………………………….</w:t>
      </w:r>
    </w:p>
    <w:p w14:paraId="3A38E2E5" w14:textId="79CA2B42" w:rsidR="002741AA" w:rsidRDefault="002741AA" w:rsidP="002741AA">
      <w:pPr>
        <w:spacing w:line="360" w:lineRule="auto"/>
        <w:rPr>
          <w:rFonts w:cs="Arial"/>
          <w:sz w:val="22"/>
          <w:szCs w:val="22"/>
        </w:rPr>
      </w:pPr>
      <w:r>
        <w:rPr>
          <w:rFonts w:cs="Arial"/>
          <w:sz w:val="22"/>
          <w:szCs w:val="22"/>
        </w:rPr>
        <w:t>…………………………………………………………………………………………………………....</w:t>
      </w:r>
    </w:p>
    <w:p w14:paraId="336545B5" w14:textId="20626505" w:rsidR="002741AA" w:rsidRDefault="002741AA" w:rsidP="002741AA">
      <w:pPr>
        <w:spacing w:line="360" w:lineRule="auto"/>
        <w:rPr>
          <w:rFonts w:cs="Arial"/>
          <w:sz w:val="22"/>
          <w:szCs w:val="22"/>
        </w:rPr>
      </w:pPr>
      <w:r>
        <w:rPr>
          <w:rFonts w:cs="Arial"/>
          <w:sz w:val="22"/>
          <w:szCs w:val="22"/>
        </w:rPr>
        <w:t>…………………………………………………………………………………………………………....</w:t>
      </w:r>
    </w:p>
    <w:p w14:paraId="4F2FF46A" w14:textId="77777777" w:rsidR="002741AA" w:rsidRDefault="002741AA" w:rsidP="002741AA">
      <w:pPr>
        <w:spacing w:line="360" w:lineRule="auto"/>
        <w:rPr>
          <w:rFonts w:cs="Arial"/>
          <w:sz w:val="22"/>
          <w:szCs w:val="22"/>
        </w:rPr>
      </w:pPr>
      <w:r>
        <w:rPr>
          <w:rFonts w:cs="Arial"/>
          <w:sz w:val="22"/>
          <w:szCs w:val="22"/>
        </w:rPr>
        <w:t>zgodnie z wymaganiami zamawiającego i obowiązującymi przepisami.</w:t>
      </w:r>
    </w:p>
    <w:p w14:paraId="7DC0612B" w14:textId="77777777" w:rsidR="002741AA" w:rsidRDefault="002741AA" w:rsidP="00B14591">
      <w:pPr>
        <w:numPr>
          <w:ilvl w:val="0"/>
          <w:numId w:val="30"/>
        </w:numPr>
        <w:spacing w:line="360" w:lineRule="auto"/>
        <w:rPr>
          <w:rFonts w:cs="Arial"/>
          <w:sz w:val="22"/>
          <w:szCs w:val="22"/>
        </w:rPr>
      </w:pPr>
      <w:r>
        <w:rPr>
          <w:rFonts w:cs="Arial"/>
          <w:sz w:val="22"/>
          <w:szCs w:val="22"/>
        </w:rPr>
        <w:t>Dokumentację/usługę wykonano/nie wykonano</w:t>
      </w:r>
      <w:r>
        <w:rPr>
          <w:rFonts w:cs="Arial"/>
          <w:bCs/>
          <w:sz w:val="22"/>
          <w:szCs w:val="22"/>
          <w:vertAlign w:val="superscript"/>
        </w:rPr>
        <w:t>3)</w:t>
      </w:r>
      <w:r>
        <w:rPr>
          <w:rFonts w:cs="Arial"/>
          <w:sz w:val="22"/>
          <w:szCs w:val="22"/>
        </w:rPr>
        <w:t xml:space="preserve"> w terminie zgodnie z umową/zleceniem</w:t>
      </w:r>
      <w:r>
        <w:rPr>
          <w:rFonts w:cs="Arial"/>
          <w:bCs/>
          <w:sz w:val="22"/>
          <w:szCs w:val="22"/>
          <w:vertAlign w:val="superscript"/>
        </w:rPr>
        <w:t>3)</w:t>
      </w:r>
      <w:r>
        <w:rPr>
          <w:rFonts w:cs="Arial"/>
          <w:sz w:val="22"/>
          <w:szCs w:val="22"/>
        </w:rPr>
        <w:t xml:space="preserve"> </w:t>
      </w:r>
      <w:r>
        <w:rPr>
          <w:rFonts w:cs="Arial"/>
          <w:sz w:val="22"/>
          <w:szCs w:val="22"/>
        </w:rPr>
        <w:br/>
        <w:t xml:space="preserve">nr ……………………….z dnia ................................... </w:t>
      </w:r>
    </w:p>
    <w:p w14:paraId="585CA695" w14:textId="77777777" w:rsidR="002741AA" w:rsidRDefault="002741AA" w:rsidP="00B14591">
      <w:pPr>
        <w:numPr>
          <w:ilvl w:val="0"/>
          <w:numId w:val="30"/>
        </w:numPr>
        <w:spacing w:line="360" w:lineRule="auto"/>
        <w:rPr>
          <w:rFonts w:cs="Arial"/>
          <w:sz w:val="22"/>
          <w:szCs w:val="22"/>
        </w:rPr>
      </w:pPr>
      <w:r>
        <w:rPr>
          <w:rFonts w:cs="Arial"/>
          <w:sz w:val="22"/>
          <w:szCs w:val="22"/>
        </w:rPr>
        <w:t>Wartość dokumentacji/usługi</w:t>
      </w:r>
      <w:r>
        <w:rPr>
          <w:rFonts w:cs="Arial"/>
          <w:bCs/>
          <w:sz w:val="22"/>
          <w:szCs w:val="22"/>
          <w:vertAlign w:val="superscript"/>
        </w:rPr>
        <w:t>3)</w:t>
      </w:r>
      <w:r>
        <w:rPr>
          <w:rFonts w:cs="Arial"/>
          <w:sz w:val="22"/>
          <w:szCs w:val="22"/>
        </w:rPr>
        <w:t xml:space="preserve"> przyjętej niniejszym protokołem: …………….. </w:t>
      </w:r>
    </w:p>
    <w:p w14:paraId="756F749F" w14:textId="77777777" w:rsidR="002741AA" w:rsidRDefault="002741AA" w:rsidP="00B14591">
      <w:pPr>
        <w:numPr>
          <w:ilvl w:val="0"/>
          <w:numId w:val="30"/>
        </w:numPr>
        <w:spacing w:line="360" w:lineRule="auto"/>
        <w:rPr>
          <w:rFonts w:cs="Arial"/>
          <w:sz w:val="22"/>
          <w:szCs w:val="22"/>
        </w:rPr>
      </w:pPr>
      <w:r>
        <w:rPr>
          <w:rFonts w:cs="Arial"/>
          <w:sz w:val="22"/>
          <w:szCs w:val="22"/>
        </w:rPr>
        <w:t>Uwagi i zalecenia:</w:t>
      </w:r>
    </w:p>
    <w:p w14:paraId="4FD9F770" w14:textId="4CDFE2AB" w:rsidR="002741AA" w:rsidRDefault="002741AA" w:rsidP="002741AA">
      <w:pPr>
        <w:spacing w:line="360" w:lineRule="auto"/>
        <w:ind w:left="426"/>
        <w:rPr>
          <w:rFonts w:cs="Arial"/>
          <w:sz w:val="22"/>
          <w:szCs w:val="22"/>
        </w:rPr>
      </w:pPr>
      <w:r>
        <w:rPr>
          <w:rFonts w:cs="Arial"/>
          <w:sz w:val="22"/>
          <w:szCs w:val="22"/>
        </w:rPr>
        <w:t>………………………………………………………………………………………………………</w:t>
      </w:r>
    </w:p>
    <w:p w14:paraId="77F6714E" w14:textId="5BEA76E4" w:rsidR="002741AA" w:rsidRDefault="002741AA" w:rsidP="002741AA">
      <w:pPr>
        <w:spacing w:line="360" w:lineRule="auto"/>
        <w:ind w:left="426"/>
        <w:rPr>
          <w:rFonts w:cs="Arial"/>
          <w:sz w:val="16"/>
          <w:szCs w:val="16"/>
        </w:rPr>
      </w:pPr>
      <w:r>
        <w:rPr>
          <w:rFonts w:cs="Arial"/>
          <w:sz w:val="22"/>
          <w:szCs w:val="22"/>
        </w:rPr>
        <w:t>………………………………………………………………………………………………………</w:t>
      </w:r>
    </w:p>
    <w:p w14:paraId="4465B393" w14:textId="77777777" w:rsidR="002741AA" w:rsidRDefault="002741AA" w:rsidP="002741AA">
      <w:pPr>
        <w:tabs>
          <w:tab w:val="left" w:pos="6096"/>
        </w:tabs>
        <w:spacing w:line="360" w:lineRule="auto"/>
        <w:rPr>
          <w:rFonts w:cs="Arial"/>
          <w:sz w:val="22"/>
          <w:szCs w:val="22"/>
        </w:rPr>
      </w:pPr>
    </w:p>
    <w:p w14:paraId="0CA6DA29" w14:textId="77777777" w:rsidR="002741AA" w:rsidRDefault="002741AA" w:rsidP="002741AA">
      <w:pPr>
        <w:tabs>
          <w:tab w:val="left" w:pos="6096"/>
        </w:tabs>
        <w:spacing w:line="360" w:lineRule="auto"/>
        <w:rPr>
          <w:rFonts w:cs="Arial"/>
          <w:sz w:val="22"/>
          <w:szCs w:val="22"/>
        </w:rPr>
      </w:pPr>
      <w:r>
        <w:rPr>
          <w:rFonts w:cs="Arial"/>
          <w:sz w:val="22"/>
          <w:szCs w:val="22"/>
        </w:rPr>
        <w:t xml:space="preserve">Podpisy komisji: </w:t>
      </w:r>
      <w:r>
        <w:rPr>
          <w:rFonts w:cs="Arial"/>
          <w:sz w:val="22"/>
          <w:szCs w:val="22"/>
        </w:rPr>
        <w:tab/>
        <w:t>Wykonawca:</w:t>
      </w:r>
    </w:p>
    <w:p w14:paraId="780BFC81" w14:textId="77777777" w:rsidR="002741AA" w:rsidRDefault="002741AA" w:rsidP="002741AA">
      <w:pPr>
        <w:spacing w:line="360" w:lineRule="auto"/>
        <w:rPr>
          <w:rFonts w:cs="Arial"/>
          <w:sz w:val="22"/>
          <w:szCs w:val="22"/>
        </w:rPr>
      </w:pPr>
    </w:p>
    <w:p w14:paraId="7EE2E81B" w14:textId="77777777" w:rsidR="002741AA" w:rsidRDefault="002741AA" w:rsidP="00B14591">
      <w:pPr>
        <w:numPr>
          <w:ilvl w:val="0"/>
          <w:numId w:val="31"/>
        </w:numPr>
        <w:spacing w:line="600" w:lineRule="auto"/>
        <w:ind w:left="284" w:hanging="284"/>
        <w:rPr>
          <w:rFonts w:cs="Arial"/>
          <w:sz w:val="22"/>
          <w:szCs w:val="22"/>
        </w:rPr>
      </w:pPr>
      <w:r>
        <w:rPr>
          <w:rFonts w:cs="Arial"/>
          <w:sz w:val="22"/>
          <w:szCs w:val="22"/>
        </w:rPr>
        <w:t>………………………………………</w:t>
      </w:r>
      <w:r>
        <w:rPr>
          <w:rFonts w:cs="Arial"/>
          <w:sz w:val="22"/>
          <w:szCs w:val="22"/>
        </w:rPr>
        <w:tab/>
      </w:r>
      <w:r>
        <w:rPr>
          <w:rFonts w:cs="Arial"/>
          <w:sz w:val="22"/>
          <w:szCs w:val="22"/>
        </w:rPr>
        <w:tab/>
      </w:r>
      <w:r>
        <w:rPr>
          <w:rFonts w:cs="Arial"/>
          <w:sz w:val="22"/>
          <w:szCs w:val="22"/>
        </w:rPr>
        <w:tab/>
        <w:t>………...…………………….</w:t>
      </w:r>
    </w:p>
    <w:p w14:paraId="61EF4EC4" w14:textId="77777777" w:rsidR="002741AA" w:rsidRDefault="002741AA" w:rsidP="00B14591">
      <w:pPr>
        <w:numPr>
          <w:ilvl w:val="0"/>
          <w:numId w:val="31"/>
        </w:numPr>
        <w:spacing w:line="600" w:lineRule="auto"/>
        <w:ind w:left="284" w:hanging="284"/>
        <w:rPr>
          <w:rFonts w:cs="Arial"/>
          <w:sz w:val="22"/>
          <w:szCs w:val="22"/>
        </w:rPr>
      </w:pPr>
      <w:r>
        <w:rPr>
          <w:rFonts w:cs="Arial"/>
          <w:sz w:val="22"/>
          <w:szCs w:val="22"/>
        </w:rPr>
        <w:t>………………………………………</w:t>
      </w:r>
    </w:p>
    <w:p w14:paraId="34AD91E4" w14:textId="77777777" w:rsidR="002741AA" w:rsidRDefault="002741AA" w:rsidP="002741AA">
      <w:pPr>
        <w:rPr>
          <w:rFonts w:cs="Arial"/>
          <w:sz w:val="22"/>
          <w:szCs w:val="22"/>
        </w:rPr>
      </w:pPr>
    </w:p>
    <w:p w14:paraId="42E9D628" w14:textId="77777777" w:rsidR="00D46CDB" w:rsidRDefault="00D46CDB" w:rsidP="002741AA">
      <w:pPr>
        <w:rPr>
          <w:rFonts w:cs="Arial"/>
          <w:b/>
          <w:i/>
          <w:color w:val="0070C0"/>
          <w:sz w:val="22"/>
          <w:szCs w:val="22"/>
        </w:rPr>
        <w:sectPr w:rsidR="00D46CDB" w:rsidSect="008212AB">
          <w:pgSz w:w="11906" w:h="16838" w:code="9"/>
          <w:pgMar w:top="1418" w:right="1418" w:bottom="1418" w:left="1440" w:header="709" w:footer="709" w:gutter="0"/>
          <w:cols w:space="708"/>
          <w:docGrid w:linePitch="360"/>
        </w:sectPr>
      </w:pPr>
    </w:p>
    <w:p w14:paraId="1FC98823" w14:textId="77777777" w:rsidR="00D46CDB" w:rsidRPr="002B7153" w:rsidRDefault="00D46CDB" w:rsidP="00D46CDB">
      <w:pPr>
        <w:ind w:left="5664" w:firstLine="708"/>
        <w:jc w:val="right"/>
        <w:rPr>
          <w:rFonts w:cs="Arial"/>
          <w:b/>
          <w:color w:val="0070C0"/>
          <w:sz w:val="22"/>
          <w:szCs w:val="22"/>
        </w:rPr>
      </w:pPr>
      <w:r w:rsidRPr="002B7153">
        <w:rPr>
          <w:rFonts w:cs="Arial"/>
          <w:b/>
          <w:i/>
          <w:color w:val="0070C0"/>
          <w:sz w:val="22"/>
          <w:szCs w:val="22"/>
        </w:rPr>
        <w:lastRenderedPageBreak/>
        <w:t>Załącznik Nr</w:t>
      </w:r>
      <w:r>
        <w:rPr>
          <w:rFonts w:cs="Arial"/>
          <w:b/>
          <w:i/>
          <w:color w:val="0070C0"/>
          <w:sz w:val="22"/>
          <w:szCs w:val="22"/>
        </w:rPr>
        <w:t xml:space="preserve"> 5</w:t>
      </w:r>
      <w:r w:rsidRPr="002B7153">
        <w:rPr>
          <w:rFonts w:cs="Arial"/>
          <w:b/>
          <w:i/>
          <w:color w:val="0070C0"/>
          <w:sz w:val="22"/>
          <w:szCs w:val="22"/>
        </w:rPr>
        <w:t xml:space="preserve"> do SWZ</w:t>
      </w:r>
    </w:p>
    <w:p w14:paraId="117864C2" w14:textId="77777777" w:rsidR="00D46CDB" w:rsidRPr="002B7153" w:rsidRDefault="00D46CDB" w:rsidP="00D46CDB">
      <w:pPr>
        <w:pStyle w:val="Tytu"/>
        <w:ind w:left="360"/>
        <w:rPr>
          <w:rFonts w:ascii="Tahoma" w:hAnsi="Tahoma" w:cs="Tahoma"/>
          <w:color w:val="0070C0"/>
        </w:rPr>
      </w:pPr>
      <w:r w:rsidRPr="002B7153">
        <w:rPr>
          <w:noProof/>
          <w:color w:val="0070C0"/>
        </w:rPr>
        <mc:AlternateContent>
          <mc:Choice Requires="wps">
            <w:drawing>
              <wp:anchor distT="0" distB="0" distL="114300" distR="114300" simplePos="0" relativeHeight="251668480" behindDoc="0" locked="0" layoutInCell="1" allowOverlap="1" wp14:anchorId="31090818" wp14:editId="42885AC8">
                <wp:simplePos x="0" y="0"/>
                <wp:positionH relativeFrom="page">
                  <wp:posOffset>1028700</wp:posOffset>
                </wp:positionH>
                <wp:positionV relativeFrom="paragraph">
                  <wp:posOffset>113665</wp:posOffset>
                </wp:positionV>
                <wp:extent cx="2012315" cy="960755"/>
                <wp:effectExtent l="9525" t="7620" r="6985" b="12700"/>
                <wp:wrapNone/>
                <wp:docPr id="9"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2315" cy="960755"/>
                        </a:xfrm>
                        <a:prstGeom prst="roundRect">
                          <a:avLst>
                            <a:gd name="adj" fmla="val 16667"/>
                          </a:avLst>
                        </a:prstGeom>
                        <a:noFill/>
                        <a:ln w="317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w16="http://schemas.microsoft.com/office/word/2018/wordml" xmlns:w16cex="http://schemas.microsoft.com/office/word/2018/wordml/cex" xmlns:oel="http://schemas.microsoft.com/office/2019/extlst">
                              <a:solidFill>
                                <a:srgbClr val="FFFFFF"/>
                              </a:solidFill>
                            </a14:hiddenFill>
                          </a:ext>
                        </a:extLst>
                      </wps:spPr>
                      <wps:txbx>
                        <w:txbxContent>
                          <w:p w14:paraId="047B0129" w14:textId="77777777" w:rsidR="00AA612A" w:rsidRDefault="00AA612A" w:rsidP="00D46CDB"/>
                          <w:p w14:paraId="7DE82D93" w14:textId="77777777" w:rsidR="00AA612A" w:rsidRDefault="00AA612A" w:rsidP="00D46CDB">
                            <w:pPr>
                              <w:rPr>
                                <w:sz w:val="12"/>
                              </w:rPr>
                            </w:pPr>
                          </w:p>
                          <w:p w14:paraId="4F295CA2" w14:textId="77777777" w:rsidR="00AA612A" w:rsidRDefault="00AA612A" w:rsidP="00D46CDB">
                            <w:pPr>
                              <w:rPr>
                                <w:sz w:val="12"/>
                              </w:rPr>
                            </w:pPr>
                          </w:p>
                          <w:p w14:paraId="00D392FD" w14:textId="77777777" w:rsidR="00AA612A" w:rsidRDefault="00AA612A" w:rsidP="00D46CDB">
                            <w:pPr>
                              <w:rPr>
                                <w:sz w:val="12"/>
                              </w:rPr>
                            </w:pPr>
                          </w:p>
                          <w:p w14:paraId="4FBAA91C" w14:textId="77777777" w:rsidR="00AA612A" w:rsidRDefault="00AA612A" w:rsidP="00D46CDB">
                            <w:pPr>
                              <w:rPr>
                                <w:sz w:val="12"/>
                              </w:rPr>
                            </w:pPr>
                          </w:p>
                          <w:p w14:paraId="46F66FAA" w14:textId="77777777" w:rsidR="00AA612A" w:rsidRDefault="00AA612A" w:rsidP="00D46CDB">
                            <w:pPr>
                              <w:rPr>
                                <w:sz w:val="12"/>
                              </w:rPr>
                            </w:pPr>
                          </w:p>
                          <w:p w14:paraId="77269F8D" w14:textId="77777777" w:rsidR="00AA612A" w:rsidRDefault="00AA612A" w:rsidP="00D46CDB">
                            <w:pPr>
                              <w:jc w:val="center"/>
                              <w:rPr>
                                <w:rFonts w:ascii="Tahoma" w:hAnsi="Tahoma"/>
                                <w:sz w:val="16"/>
                              </w:rPr>
                            </w:pPr>
                            <w:r>
                              <w:rPr>
                                <w:rFonts w:ascii="Tahoma" w:hAnsi="Tahoma"/>
                                <w:sz w:val="16"/>
                              </w:rPr>
                              <w:t>piecz</w:t>
                            </w:r>
                            <w:r>
                              <w:rPr>
                                <w:rFonts w:ascii="Lucida Grande" w:hAnsi="Lucida Grande" w:cs="Lucida Grande"/>
                                <w:sz w:val="16"/>
                              </w:rPr>
                              <w:t>ęć Wykonawcy</w:t>
                            </w:r>
                          </w:p>
                          <w:p w14:paraId="1FC3D96A" w14:textId="77777777" w:rsidR="00AA612A" w:rsidRDefault="00AA612A" w:rsidP="00D46CDB"/>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1090818" id="AutoShape 37" o:spid="_x0000_s1028" style="position:absolute;left:0;text-align:left;margin-left:81pt;margin-top:8.95pt;width:158.45pt;height:75.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" filled="f" strokeweight=".25pt">
                <v:textbox inset="1pt,1pt,1pt,1pt">
                  <w:txbxContent>
                    <w:p w14:paraId="047B0129" w14:textId="77777777" w:rsidR="00AA612A" w:rsidRDefault="00AA612A" w:rsidP="00D46CDB"/>
                    <w:p w14:paraId="7DE82D93" w14:textId="77777777" w:rsidR="00AA612A" w:rsidRDefault="00AA612A" w:rsidP="00D46CDB">
                      <w:pPr>
                        <w:rPr>
                          <w:sz w:val="12"/>
                        </w:rPr>
                      </w:pPr>
                    </w:p>
                    <w:p w14:paraId="4F295CA2" w14:textId="77777777" w:rsidR="00AA612A" w:rsidRDefault="00AA612A" w:rsidP="00D46CDB">
                      <w:pPr>
                        <w:rPr>
                          <w:sz w:val="12"/>
                        </w:rPr>
                      </w:pPr>
                    </w:p>
                    <w:p w14:paraId="00D392FD" w14:textId="77777777" w:rsidR="00AA612A" w:rsidRDefault="00AA612A" w:rsidP="00D46CDB">
                      <w:pPr>
                        <w:rPr>
                          <w:sz w:val="12"/>
                        </w:rPr>
                      </w:pPr>
                    </w:p>
                    <w:p w14:paraId="4FBAA91C" w14:textId="77777777" w:rsidR="00AA612A" w:rsidRDefault="00AA612A" w:rsidP="00D46CDB">
                      <w:pPr>
                        <w:rPr>
                          <w:sz w:val="12"/>
                        </w:rPr>
                      </w:pPr>
                    </w:p>
                    <w:p w14:paraId="46F66FAA" w14:textId="77777777" w:rsidR="00AA612A" w:rsidRDefault="00AA612A" w:rsidP="00D46CDB">
                      <w:pPr>
                        <w:rPr>
                          <w:sz w:val="12"/>
                        </w:rPr>
                      </w:pPr>
                    </w:p>
                    <w:p w14:paraId="77269F8D" w14:textId="77777777" w:rsidR="00AA612A" w:rsidRDefault="00AA612A" w:rsidP="00D46CDB">
                      <w:pPr>
                        <w:jc w:val="center"/>
                        <w:rPr>
                          <w:rFonts w:ascii="Tahoma" w:hAnsi="Tahoma"/>
                          <w:sz w:val="16"/>
                        </w:rPr>
                      </w:pPr>
                      <w:r>
                        <w:rPr>
                          <w:rFonts w:ascii="Tahoma" w:hAnsi="Tahoma"/>
                          <w:sz w:val="16"/>
                        </w:rPr>
                        <w:t>piecz</w:t>
                      </w:r>
                      <w:r>
                        <w:rPr>
                          <w:rFonts w:ascii="Lucida Grande" w:hAnsi="Lucida Grande" w:cs="Lucida Grande"/>
                          <w:sz w:val="16"/>
                        </w:rPr>
                        <w:t>ęć Wykonawcy</w:t>
                      </w:r>
                    </w:p>
                    <w:p w14:paraId="1FC3D96A" w14:textId="77777777" w:rsidR="00AA612A" w:rsidRDefault="00AA612A" w:rsidP="00D46CDB"/>
                  </w:txbxContent>
                </v:textbox>
                <w10:wrap anchorx="page"/>
              </v:roundrect>
            </w:pict>
          </mc:Fallback>
        </mc:AlternateContent>
      </w:r>
    </w:p>
    <w:p w14:paraId="52BE293D" w14:textId="77777777" w:rsidR="00D46CDB" w:rsidRPr="002B7153" w:rsidRDefault="00D46CDB" w:rsidP="00D46CDB">
      <w:pPr>
        <w:rPr>
          <w:rFonts w:ascii="Tahoma" w:hAnsi="Tahoma" w:cs="Tahoma"/>
          <w:color w:val="0070C0"/>
        </w:rPr>
      </w:pPr>
    </w:p>
    <w:p w14:paraId="6440DCEE" w14:textId="77777777" w:rsidR="00D46CDB" w:rsidRPr="002B7153" w:rsidRDefault="00D46CDB" w:rsidP="00D46CDB">
      <w:pPr>
        <w:rPr>
          <w:rFonts w:ascii="Tahoma" w:hAnsi="Tahoma" w:cs="Tahoma"/>
          <w:color w:val="0070C0"/>
        </w:rPr>
      </w:pPr>
    </w:p>
    <w:p w14:paraId="27687326" w14:textId="77777777" w:rsidR="00D46CDB" w:rsidRPr="002B7153" w:rsidRDefault="00D46CDB" w:rsidP="00D46CDB">
      <w:pPr>
        <w:rPr>
          <w:rFonts w:ascii="Tahoma" w:hAnsi="Tahoma" w:cs="Tahoma"/>
          <w:color w:val="0070C0"/>
        </w:rPr>
      </w:pPr>
    </w:p>
    <w:p w14:paraId="6D1646BA" w14:textId="77777777" w:rsidR="00D46CDB" w:rsidRPr="002B7153" w:rsidRDefault="00D46CDB" w:rsidP="00D46CDB">
      <w:pPr>
        <w:jc w:val="center"/>
        <w:rPr>
          <w:rFonts w:ascii="Tahoma" w:hAnsi="Tahoma" w:cs="Tahoma"/>
          <w:b/>
          <w:color w:val="0070C0"/>
        </w:rPr>
      </w:pPr>
    </w:p>
    <w:p w14:paraId="0AA44A2E" w14:textId="77777777" w:rsidR="00D46CDB" w:rsidRPr="002B7153" w:rsidRDefault="00D46CDB" w:rsidP="00D46CDB">
      <w:pPr>
        <w:rPr>
          <w:rFonts w:ascii="Tahoma" w:hAnsi="Tahoma" w:cs="Tahoma"/>
          <w:color w:val="0070C0"/>
        </w:rPr>
      </w:pPr>
    </w:p>
    <w:p w14:paraId="5BBE7CE2" w14:textId="77777777" w:rsidR="00D46CDB" w:rsidRPr="002B7153" w:rsidRDefault="00D46CDB" w:rsidP="00D46CDB">
      <w:pPr>
        <w:pStyle w:val="Nagwek4"/>
        <w:spacing w:line="240" w:lineRule="auto"/>
        <w:ind w:left="720"/>
        <w:rPr>
          <w:rFonts w:ascii="Tahoma" w:hAnsi="Tahoma" w:cs="Tahoma"/>
          <w:color w:val="0070C0"/>
          <w:spacing w:val="100"/>
          <w:sz w:val="24"/>
        </w:rPr>
      </w:pPr>
      <w:r w:rsidRPr="002B7153">
        <w:rPr>
          <w:rFonts w:ascii="Tahoma" w:hAnsi="Tahoma" w:cs="Tahoma"/>
          <w:color w:val="0070C0"/>
          <w:spacing w:val="100"/>
          <w:sz w:val="24"/>
        </w:rPr>
        <w:t>WYKAZ</w:t>
      </w:r>
    </w:p>
    <w:p w14:paraId="35C9D074" w14:textId="77777777" w:rsidR="00D46CDB" w:rsidRPr="002B7153" w:rsidRDefault="00D46CDB" w:rsidP="00D46CDB">
      <w:pPr>
        <w:pStyle w:val="Listanumerowana"/>
        <w:numPr>
          <w:ilvl w:val="0"/>
          <w:numId w:val="0"/>
        </w:numPr>
        <w:tabs>
          <w:tab w:val="num" w:pos="1477"/>
        </w:tabs>
        <w:spacing w:before="0"/>
        <w:ind w:left="360"/>
        <w:rPr>
          <w:rFonts w:cs="Arial"/>
          <w:color w:val="0070C0"/>
          <w:sz w:val="20"/>
        </w:rPr>
      </w:pPr>
    </w:p>
    <w:p w14:paraId="1A4ED0A1" w14:textId="535AD646" w:rsidR="00D46CDB" w:rsidRPr="002B7153" w:rsidRDefault="00D46CDB" w:rsidP="00D46CDB">
      <w:pPr>
        <w:pStyle w:val="Listanumerowana"/>
        <w:numPr>
          <w:ilvl w:val="0"/>
          <w:numId w:val="0"/>
        </w:numPr>
        <w:tabs>
          <w:tab w:val="num" w:pos="1477"/>
        </w:tabs>
        <w:spacing w:before="0"/>
        <w:ind w:left="360"/>
        <w:rPr>
          <w:rFonts w:cs="Arial"/>
          <w:color w:val="0070C0"/>
          <w:sz w:val="20"/>
        </w:rPr>
      </w:pPr>
      <w:r w:rsidRPr="002B7153">
        <w:rPr>
          <w:rFonts w:cs="Arial"/>
          <w:color w:val="0070C0"/>
          <w:sz w:val="20"/>
        </w:rPr>
        <w:t xml:space="preserve">wykonanych usług w zakresie niezbędnym do wykazania spełniania warunku wiedzy i doświadczenia (określonego </w:t>
      </w:r>
      <w:r w:rsidRPr="001F0C66">
        <w:rPr>
          <w:rFonts w:cs="Arial"/>
          <w:color w:val="FF0000"/>
          <w:sz w:val="20"/>
        </w:rPr>
        <w:t>w</w:t>
      </w:r>
      <w:r w:rsidRPr="001F0C66">
        <w:rPr>
          <w:rFonts w:cs="Arial"/>
          <w:bCs/>
          <w:color w:val="FF0000"/>
          <w:sz w:val="20"/>
        </w:rPr>
        <w:t xml:space="preserve"> pkt 7.1</w:t>
      </w:r>
      <w:r>
        <w:rPr>
          <w:rFonts w:cs="Arial"/>
          <w:bCs/>
          <w:color w:val="FF0000"/>
          <w:sz w:val="20"/>
        </w:rPr>
        <w:t>.4</w:t>
      </w:r>
      <w:r w:rsidRPr="001F0C66">
        <w:rPr>
          <w:rFonts w:cs="Arial"/>
          <w:bCs/>
          <w:color w:val="FF0000"/>
          <w:sz w:val="20"/>
        </w:rPr>
        <w:t>.</w:t>
      </w:r>
      <w:r w:rsidR="00112918">
        <w:rPr>
          <w:rFonts w:cs="Arial"/>
          <w:bCs/>
          <w:color w:val="FF0000"/>
          <w:sz w:val="20"/>
        </w:rPr>
        <w:t xml:space="preserve"> </w:t>
      </w:r>
      <w:r>
        <w:rPr>
          <w:rFonts w:cs="Arial"/>
          <w:bCs/>
          <w:color w:val="FF0000"/>
          <w:sz w:val="20"/>
        </w:rPr>
        <w:t xml:space="preserve">i </w:t>
      </w:r>
      <w:r w:rsidRPr="001F0C66">
        <w:rPr>
          <w:rFonts w:cs="Arial"/>
          <w:bCs/>
          <w:color w:val="FF0000"/>
          <w:sz w:val="20"/>
        </w:rPr>
        <w:t xml:space="preserve"> 7.1</w:t>
      </w:r>
      <w:r>
        <w:rPr>
          <w:rFonts w:cs="Arial"/>
          <w:bCs/>
          <w:color w:val="FF0000"/>
          <w:sz w:val="20"/>
        </w:rPr>
        <w:t>.5</w:t>
      </w:r>
      <w:r w:rsidRPr="001F0C66">
        <w:rPr>
          <w:rFonts w:cs="Arial"/>
          <w:bCs/>
          <w:color w:val="FF0000"/>
          <w:sz w:val="20"/>
        </w:rPr>
        <w:t>. SWZ</w:t>
      </w:r>
      <w:r w:rsidRPr="002B7153">
        <w:rPr>
          <w:rFonts w:cs="Arial"/>
          <w:bCs/>
          <w:color w:val="0070C0"/>
          <w:sz w:val="20"/>
        </w:rPr>
        <w:t>)</w:t>
      </w:r>
      <w:r w:rsidRPr="002B7153">
        <w:rPr>
          <w:rFonts w:cs="Arial"/>
          <w:b/>
          <w:color w:val="0070C0"/>
          <w:sz w:val="20"/>
        </w:rPr>
        <w:t xml:space="preserve"> </w:t>
      </w:r>
      <w:r w:rsidRPr="001F0C66">
        <w:rPr>
          <w:rFonts w:cs="Arial"/>
          <w:color w:val="FF0000"/>
          <w:sz w:val="20"/>
        </w:rPr>
        <w:t xml:space="preserve">w okresie ostatnich 3 lat </w:t>
      </w:r>
      <w:r w:rsidRPr="002B7153">
        <w:rPr>
          <w:rFonts w:cs="Arial"/>
          <w:i/>
          <w:color w:val="0070C0"/>
          <w:sz w:val="20"/>
        </w:rPr>
        <w:t>(</w:t>
      </w:r>
      <w:r w:rsidRPr="00EF4906">
        <w:rPr>
          <w:rFonts w:cs="Arial"/>
          <w:i/>
          <w:color w:val="0070C0"/>
          <w:sz w:val="20"/>
        </w:rPr>
        <w:t xml:space="preserve">przed </w:t>
      </w:r>
      <w:r>
        <w:rPr>
          <w:rFonts w:cs="Arial"/>
          <w:i/>
          <w:color w:val="0070C0"/>
          <w:sz w:val="20"/>
        </w:rPr>
        <w:t>upływem terminu składania ofert</w:t>
      </w:r>
      <w:r w:rsidRPr="002B7153">
        <w:rPr>
          <w:rFonts w:cs="Arial"/>
          <w:i/>
          <w:color w:val="0070C0"/>
          <w:sz w:val="20"/>
        </w:rPr>
        <w:t>)</w:t>
      </w:r>
      <w:r w:rsidRPr="002B7153">
        <w:rPr>
          <w:rFonts w:cs="Arial"/>
          <w:color w:val="0070C0"/>
          <w:sz w:val="20"/>
        </w:rPr>
        <w:t>, a jeżeli okres prowadzonej działalności jest krótszy, w tym okresie,</w:t>
      </w:r>
      <w:r w:rsidRPr="002B7153">
        <w:rPr>
          <w:rFonts w:cs="Arial"/>
          <w:bCs/>
          <w:color w:val="0070C0"/>
          <w:sz w:val="20"/>
        </w:rPr>
        <w:t xml:space="preserve"> </w:t>
      </w:r>
      <w:r w:rsidRPr="002B7153">
        <w:rPr>
          <w:rFonts w:cs="Arial"/>
          <w:color w:val="0070C0"/>
          <w:sz w:val="20"/>
        </w:rPr>
        <w:t>z podaniem ich</w:t>
      </w:r>
      <w:r>
        <w:rPr>
          <w:rFonts w:cs="Arial"/>
          <w:color w:val="0070C0"/>
          <w:sz w:val="20"/>
        </w:rPr>
        <w:t> </w:t>
      </w:r>
      <w:r w:rsidRPr="002B7153">
        <w:rPr>
          <w:rFonts w:cs="Arial"/>
          <w:color w:val="0070C0"/>
          <w:sz w:val="20"/>
        </w:rPr>
        <w:t>wartości i przedmiotu, dat wykonania i odbiorców</w:t>
      </w:r>
      <w:r w:rsidRPr="002B7153">
        <w:rPr>
          <w:rFonts w:cs="Arial"/>
          <w:bCs/>
          <w:color w:val="0070C0"/>
          <w:sz w:val="20"/>
        </w:rPr>
        <w:t>.</w:t>
      </w:r>
    </w:p>
    <w:p w14:paraId="5CA665D6" w14:textId="77777777" w:rsidR="00D46CDB" w:rsidRPr="002B7153" w:rsidRDefault="00D46CDB" w:rsidP="00D46CDB">
      <w:pPr>
        <w:tabs>
          <w:tab w:val="left" w:pos="4860"/>
        </w:tabs>
        <w:rPr>
          <w:rFonts w:cs="Arial"/>
          <w:color w:val="0070C0"/>
          <w:szCs w:val="20"/>
        </w:rPr>
      </w:pPr>
    </w:p>
    <w:p w14:paraId="769DA92B" w14:textId="77777777" w:rsidR="00D46CDB" w:rsidRPr="002B7153" w:rsidRDefault="00D46CDB" w:rsidP="00D46CDB">
      <w:pPr>
        <w:tabs>
          <w:tab w:val="left" w:pos="4860"/>
        </w:tabs>
        <w:rPr>
          <w:rFonts w:cs="Arial"/>
          <w:color w:val="0070C0"/>
          <w:szCs w:val="20"/>
        </w:rPr>
      </w:pPr>
    </w:p>
    <w:tbl>
      <w:tblPr>
        <w:tblW w:w="1260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9"/>
        <w:gridCol w:w="1409"/>
        <w:gridCol w:w="2551"/>
        <w:gridCol w:w="1843"/>
        <w:gridCol w:w="1132"/>
        <w:gridCol w:w="1134"/>
        <w:gridCol w:w="994"/>
        <w:gridCol w:w="1559"/>
        <w:gridCol w:w="1560"/>
      </w:tblGrid>
      <w:tr w:rsidR="00D46CDB" w:rsidRPr="002B7153" w14:paraId="4D6B870B" w14:textId="77777777" w:rsidTr="00D46CDB">
        <w:trPr>
          <w:cantSplit/>
          <w:trHeight w:val="600"/>
          <w:jc w:val="center"/>
        </w:trPr>
        <w:tc>
          <w:tcPr>
            <w:tcW w:w="419" w:type="dxa"/>
            <w:vMerge w:val="restart"/>
            <w:tcBorders>
              <w:top w:val="single" w:sz="12" w:space="0" w:color="auto"/>
              <w:left w:val="single" w:sz="12" w:space="0" w:color="auto"/>
              <w:bottom w:val="single" w:sz="6" w:space="0" w:color="auto"/>
              <w:right w:val="single" w:sz="6" w:space="0" w:color="auto"/>
            </w:tcBorders>
            <w:shd w:val="clear" w:color="auto" w:fill="F2F2F2"/>
            <w:vAlign w:val="center"/>
          </w:tcPr>
          <w:p w14:paraId="196FBC14" w14:textId="77777777" w:rsidR="00D46CDB" w:rsidRPr="002B7153" w:rsidRDefault="00D46CDB" w:rsidP="00D46CDB">
            <w:pPr>
              <w:jc w:val="center"/>
              <w:rPr>
                <w:b/>
                <w:color w:val="0070C0"/>
                <w:sz w:val="16"/>
                <w:szCs w:val="16"/>
              </w:rPr>
            </w:pPr>
            <w:proofErr w:type="spellStart"/>
            <w:r w:rsidRPr="002B7153">
              <w:rPr>
                <w:b/>
                <w:color w:val="0070C0"/>
                <w:sz w:val="16"/>
                <w:szCs w:val="16"/>
              </w:rPr>
              <w:t>L.p</w:t>
            </w:r>
            <w:proofErr w:type="spellEnd"/>
          </w:p>
        </w:tc>
        <w:tc>
          <w:tcPr>
            <w:tcW w:w="1409" w:type="dxa"/>
            <w:vMerge w:val="restart"/>
            <w:tcBorders>
              <w:top w:val="single" w:sz="12" w:space="0" w:color="auto"/>
              <w:left w:val="single" w:sz="6" w:space="0" w:color="auto"/>
              <w:bottom w:val="single" w:sz="6" w:space="0" w:color="auto"/>
              <w:right w:val="single" w:sz="6" w:space="0" w:color="auto"/>
            </w:tcBorders>
            <w:shd w:val="clear" w:color="auto" w:fill="F2F2F2"/>
            <w:vAlign w:val="center"/>
          </w:tcPr>
          <w:p w14:paraId="6E8EFCA4" w14:textId="77777777" w:rsidR="00D46CDB" w:rsidRPr="002B7153" w:rsidRDefault="00D46CDB" w:rsidP="00D46CDB">
            <w:pPr>
              <w:jc w:val="center"/>
              <w:rPr>
                <w:b/>
                <w:color w:val="0070C0"/>
                <w:sz w:val="16"/>
                <w:szCs w:val="16"/>
              </w:rPr>
            </w:pPr>
            <w:r w:rsidRPr="002B7153">
              <w:rPr>
                <w:b/>
                <w:color w:val="0070C0"/>
                <w:sz w:val="16"/>
                <w:szCs w:val="16"/>
              </w:rPr>
              <w:t>Nazwa usługi</w:t>
            </w:r>
          </w:p>
        </w:tc>
        <w:tc>
          <w:tcPr>
            <w:tcW w:w="2551" w:type="dxa"/>
            <w:vMerge w:val="restart"/>
            <w:tcBorders>
              <w:top w:val="single" w:sz="12" w:space="0" w:color="auto"/>
              <w:left w:val="single" w:sz="6" w:space="0" w:color="auto"/>
              <w:right w:val="single" w:sz="6" w:space="0" w:color="auto"/>
            </w:tcBorders>
            <w:shd w:val="clear" w:color="auto" w:fill="F2F2F2"/>
            <w:vAlign w:val="center"/>
          </w:tcPr>
          <w:p w14:paraId="7E7F1450" w14:textId="77777777" w:rsidR="00D46CDB" w:rsidRPr="002B7153" w:rsidRDefault="00D46CDB" w:rsidP="00D46CDB">
            <w:pPr>
              <w:jc w:val="center"/>
              <w:rPr>
                <w:b/>
                <w:color w:val="0070C0"/>
                <w:sz w:val="16"/>
                <w:szCs w:val="16"/>
              </w:rPr>
            </w:pPr>
            <w:r w:rsidRPr="002B7153">
              <w:rPr>
                <w:b/>
                <w:color w:val="0070C0"/>
                <w:sz w:val="16"/>
                <w:szCs w:val="16"/>
              </w:rPr>
              <w:t>Przedmiot usługi.</w:t>
            </w:r>
          </w:p>
          <w:p w14:paraId="6C3B4143" w14:textId="77777777" w:rsidR="00D46CDB" w:rsidRPr="002B7153" w:rsidRDefault="00D46CDB" w:rsidP="00D46CDB">
            <w:pPr>
              <w:jc w:val="center"/>
              <w:rPr>
                <w:b/>
                <w:color w:val="0070C0"/>
                <w:sz w:val="18"/>
                <w:szCs w:val="18"/>
              </w:rPr>
            </w:pPr>
            <w:r w:rsidRPr="002B7153">
              <w:rPr>
                <w:b/>
                <w:color w:val="0070C0"/>
                <w:sz w:val="16"/>
                <w:szCs w:val="16"/>
              </w:rPr>
              <w:t>Opis wykonanych usług oraz inne dane wymagane w ramach warunku udziału w postępowaniu</w:t>
            </w:r>
          </w:p>
        </w:tc>
        <w:tc>
          <w:tcPr>
            <w:tcW w:w="1843" w:type="dxa"/>
            <w:vMerge w:val="restart"/>
            <w:tcBorders>
              <w:top w:val="single" w:sz="12" w:space="0" w:color="auto"/>
              <w:left w:val="single" w:sz="6" w:space="0" w:color="auto"/>
              <w:right w:val="single" w:sz="6" w:space="0" w:color="auto"/>
            </w:tcBorders>
            <w:shd w:val="clear" w:color="auto" w:fill="F2F2F2"/>
            <w:vAlign w:val="center"/>
          </w:tcPr>
          <w:p w14:paraId="38439F73" w14:textId="77777777" w:rsidR="00D46CDB" w:rsidRPr="002B7153" w:rsidRDefault="00D46CDB" w:rsidP="00D46CDB">
            <w:pPr>
              <w:jc w:val="center"/>
              <w:rPr>
                <w:rFonts w:cs="Arial"/>
                <w:b/>
                <w:color w:val="0070C0"/>
                <w:sz w:val="16"/>
                <w:szCs w:val="16"/>
              </w:rPr>
            </w:pPr>
            <w:r w:rsidRPr="002B7153">
              <w:rPr>
                <w:rFonts w:cs="Arial"/>
                <w:b/>
                <w:color w:val="0070C0"/>
                <w:sz w:val="16"/>
                <w:szCs w:val="16"/>
              </w:rPr>
              <w:t>Wartość usług w PLN bez podatku VAT</w:t>
            </w:r>
          </w:p>
        </w:tc>
        <w:tc>
          <w:tcPr>
            <w:tcW w:w="2266" w:type="dxa"/>
            <w:gridSpan w:val="2"/>
            <w:tcBorders>
              <w:top w:val="single" w:sz="12" w:space="0" w:color="auto"/>
              <w:left w:val="single" w:sz="4" w:space="0" w:color="auto"/>
              <w:bottom w:val="single" w:sz="4" w:space="0" w:color="auto"/>
              <w:right w:val="single" w:sz="4" w:space="0" w:color="auto"/>
            </w:tcBorders>
            <w:shd w:val="clear" w:color="auto" w:fill="F2F2F2"/>
            <w:vAlign w:val="center"/>
          </w:tcPr>
          <w:p w14:paraId="1548DF37" w14:textId="77777777" w:rsidR="00D46CDB" w:rsidRPr="002B7153" w:rsidRDefault="00D46CDB" w:rsidP="00D46CDB">
            <w:pPr>
              <w:jc w:val="center"/>
              <w:rPr>
                <w:b/>
                <w:color w:val="0070C0"/>
                <w:sz w:val="16"/>
                <w:szCs w:val="16"/>
              </w:rPr>
            </w:pPr>
            <w:r w:rsidRPr="002B7153">
              <w:rPr>
                <w:b/>
                <w:color w:val="0070C0"/>
                <w:sz w:val="16"/>
                <w:szCs w:val="16"/>
              </w:rPr>
              <w:t>Data wykonania</w:t>
            </w:r>
          </w:p>
        </w:tc>
        <w:tc>
          <w:tcPr>
            <w:tcW w:w="994" w:type="dxa"/>
            <w:vMerge w:val="restart"/>
            <w:tcBorders>
              <w:top w:val="single" w:sz="12" w:space="0" w:color="auto"/>
              <w:left w:val="single" w:sz="4" w:space="0" w:color="auto"/>
              <w:bottom w:val="single" w:sz="6" w:space="0" w:color="auto"/>
              <w:right w:val="single" w:sz="4" w:space="0" w:color="auto"/>
            </w:tcBorders>
            <w:shd w:val="clear" w:color="auto" w:fill="F2F2F2"/>
            <w:vAlign w:val="center"/>
          </w:tcPr>
          <w:p w14:paraId="27A7EBB1" w14:textId="77777777" w:rsidR="00D46CDB" w:rsidRPr="002B7153" w:rsidRDefault="00D46CDB" w:rsidP="00D46CDB">
            <w:pPr>
              <w:jc w:val="center"/>
              <w:rPr>
                <w:b/>
                <w:color w:val="0070C0"/>
                <w:sz w:val="16"/>
                <w:szCs w:val="16"/>
              </w:rPr>
            </w:pPr>
            <w:r w:rsidRPr="002B7153">
              <w:rPr>
                <w:b/>
                <w:color w:val="0070C0"/>
                <w:sz w:val="16"/>
                <w:szCs w:val="16"/>
              </w:rPr>
              <w:t>Miejsce wykonania</w:t>
            </w:r>
          </w:p>
        </w:tc>
        <w:tc>
          <w:tcPr>
            <w:tcW w:w="1559" w:type="dxa"/>
            <w:vMerge w:val="restart"/>
            <w:tcBorders>
              <w:top w:val="single" w:sz="12" w:space="0" w:color="auto"/>
              <w:left w:val="single" w:sz="4" w:space="0" w:color="auto"/>
              <w:bottom w:val="single" w:sz="6" w:space="0" w:color="auto"/>
              <w:right w:val="single" w:sz="4" w:space="0" w:color="auto"/>
            </w:tcBorders>
            <w:shd w:val="clear" w:color="auto" w:fill="F2F2F2"/>
            <w:vAlign w:val="center"/>
          </w:tcPr>
          <w:p w14:paraId="7009AD4E" w14:textId="77777777" w:rsidR="00D46CDB" w:rsidRPr="002B7153" w:rsidRDefault="00D46CDB" w:rsidP="00D46CDB">
            <w:pPr>
              <w:jc w:val="center"/>
              <w:rPr>
                <w:b/>
                <w:color w:val="0070C0"/>
                <w:sz w:val="16"/>
                <w:szCs w:val="16"/>
              </w:rPr>
            </w:pPr>
            <w:r w:rsidRPr="002B7153">
              <w:rPr>
                <w:b/>
                <w:color w:val="0070C0"/>
                <w:sz w:val="16"/>
                <w:szCs w:val="16"/>
              </w:rPr>
              <w:t>Podmiot, na rzecz którego usługi zostały wykonane (odbiorca)</w:t>
            </w:r>
          </w:p>
          <w:p w14:paraId="3E4A7888" w14:textId="77777777" w:rsidR="00D46CDB" w:rsidRPr="002B7153" w:rsidRDefault="00D46CDB" w:rsidP="00D46CDB">
            <w:pPr>
              <w:jc w:val="center"/>
              <w:rPr>
                <w:b/>
                <w:color w:val="0070C0"/>
                <w:sz w:val="16"/>
                <w:szCs w:val="16"/>
              </w:rPr>
            </w:pPr>
            <w:r w:rsidRPr="002B7153">
              <w:rPr>
                <w:b/>
                <w:color w:val="0070C0"/>
                <w:sz w:val="16"/>
                <w:szCs w:val="16"/>
              </w:rPr>
              <w:t>(nazwa, adres, nr telefonu do kontaktu)</w:t>
            </w:r>
          </w:p>
        </w:tc>
        <w:tc>
          <w:tcPr>
            <w:tcW w:w="1560" w:type="dxa"/>
            <w:vMerge w:val="restart"/>
            <w:tcBorders>
              <w:top w:val="single" w:sz="12" w:space="0" w:color="auto"/>
              <w:left w:val="single" w:sz="4" w:space="0" w:color="auto"/>
              <w:right w:val="single" w:sz="6" w:space="0" w:color="auto"/>
            </w:tcBorders>
            <w:shd w:val="clear" w:color="auto" w:fill="F2F2F2"/>
            <w:vAlign w:val="center"/>
          </w:tcPr>
          <w:p w14:paraId="49FEC229" w14:textId="77777777" w:rsidR="00D46CDB" w:rsidRPr="002B7153" w:rsidRDefault="00D46CDB" w:rsidP="00D46CDB">
            <w:pPr>
              <w:jc w:val="center"/>
              <w:rPr>
                <w:b/>
                <w:color w:val="0070C0"/>
                <w:sz w:val="16"/>
                <w:szCs w:val="16"/>
                <w:vertAlign w:val="superscript"/>
              </w:rPr>
            </w:pPr>
            <w:r w:rsidRPr="002B7153">
              <w:rPr>
                <w:b/>
                <w:color w:val="0070C0"/>
                <w:sz w:val="16"/>
                <w:szCs w:val="16"/>
              </w:rPr>
              <w:t>Nazwa Wykonawcy</w:t>
            </w:r>
          </w:p>
        </w:tc>
      </w:tr>
      <w:tr w:rsidR="00D46CDB" w:rsidRPr="002B7153" w14:paraId="6F566C45" w14:textId="77777777" w:rsidTr="00D46CDB">
        <w:trPr>
          <w:cantSplit/>
          <w:trHeight w:val="630"/>
          <w:jc w:val="center"/>
        </w:trPr>
        <w:tc>
          <w:tcPr>
            <w:tcW w:w="419" w:type="dxa"/>
            <w:vMerge/>
            <w:tcBorders>
              <w:left w:val="single" w:sz="12" w:space="0" w:color="auto"/>
              <w:bottom w:val="single" w:sz="6" w:space="0" w:color="auto"/>
              <w:right w:val="single" w:sz="6" w:space="0" w:color="auto"/>
            </w:tcBorders>
          </w:tcPr>
          <w:p w14:paraId="31289D45" w14:textId="77777777" w:rsidR="00D46CDB" w:rsidRPr="002B7153" w:rsidRDefault="00D46CDB" w:rsidP="00D46CDB"/>
        </w:tc>
        <w:tc>
          <w:tcPr>
            <w:tcW w:w="1409" w:type="dxa"/>
            <w:vMerge/>
            <w:tcBorders>
              <w:left w:val="single" w:sz="6" w:space="0" w:color="auto"/>
              <w:bottom w:val="single" w:sz="6" w:space="0" w:color="auto"/>
              <w:right w:val="single" w:sz="6" w:space="0" w:color="auto"/>
            </w:tcBorders>
          </w:tcPr>
          <w:p w14:paraId="7E262599" w14:textId="77777777" w:rsidR="00D46CDB" w:rsidRPr="002B7153" w:rsidRDefault="00D46CDB" w:rsidP="00D46CDB"/>
        </w:tc>
        <w:tc>
          <w:tcPr>
            <w:tcW w:w="2551" w:type="dxa"/>
            <w:vMerge/>
            <w:tcBorders>
              <w:left w:val="single" w:sz="6" w:space="0" w:color="auto"/>
              <w:bottom w:val="single" w:sz="6" w:space="0" w:color="auto"/>
              <w:right w:val="single" w:sz="6" w:space="0" w:color="auto"/>
            </w:tcBorders>
          </w:tcPr>
          <w:p w14:paraId="187D4E01" w14:textId="77777777" w:rsidR="00D46CDB" w:rsidRPr="002B7153" w:rsidRDefault="00D46CDB" w:rsidP="00D46CDB"/>
        </w:tc>
        <w:tc>
          <w:tcPr>
            <w:tcW w:w="1843" w:type="dxa"/>
            <w:vMerge/>
            <w:tcBorders>
              <w:left w:val="single" w:sz="6" w:space="0" w:color="auto"/>
              <w:bottom w:val="single" w:sz="6" w:space="0" w:color="auto"/>
              <w:right w:val="single" w:sz="6" w:space="0" w:color="auto"/>
            </w:tcBorders>
          </w:tcPr>
          <w:p w14:paraId="1A2633BD" w14:textId="77777777" w:rsidR="00D46CDB" w:rsidRPr="002B7153" w:rsidRDefault="00D46CDB" w:rsidP="00D46CDB"/>
        </w:tc>
        <w:tc>
          <w:tcPr>
            <w:tcW w:w="1132" w:type="dxa"/>
            <w:tcBorders>
              <w:top w:val="single" w:sz="4" w:space="0" w:color="auto"/>
              <w:left w:val="single" w:sz="4" w:space="0" w:color="auto"/>
              <w:bottom w:val="single" w:sz="6" w:space="0" w:color="auto"/>
              <w:right w:val="single" w:sz="4" w:space="0" w:color="auto"/>
            </w:tcBorders>
            <w:shd w:val="clear" w:color="auto" w:fill="F2F2F2"/>
            <w:vAlign w:val="center"/>
          </w:tcPr>
          <w:p w14:paraId="469B960D" w14:textId="77777777" w:rsidR="00D46CDB" w:rsidRPr="002B7153" w:rsidRDefault="00D46CDB" w:rsidP="00D46CDB">
            <w:pPr>
              <w:pStyle w:val="Tekstkomentarza"/>
              <w:jc w:val="center"/>
              <w:rPr>
                <w:b/>
                <w:color w:val="0070C0"/>
                <w:sz w:val="16"/>
                <w:szCs w:val="16"/>
              </w:rPr>
            </w:pPr>
            <w:r w:rsidRPr="002B7153">
              <w:rPr>
                <w:b/>
                <w:color w:val="0070C0"/>
                <w:sz w:val="16"/>
                <w:szCs w:val="16"/>
              </w:rPr>
              <w:t>początek (data)</w:t>
            </w:r>
          </w:p>
        </w:tc>
        <w:tc>
          <w:tcPr>
            <w:tcW w:w="1134" w:type="dxa"/>
            <w:tcBorders>
              <w:top w:val="single" w:sz="4" w:space="0" w:color="auto"/>
              <w:left w:val="single" w:sz="4" w:space="0" w:color="auto"/>
              <w:bottom w:val="single" w:sz="6" w:space="0" w:color="auto"/>
              <w:right w:val="single" w:sz="4" w:space="0" w:color="auto"/>
            </w:tcBorders>
            <w:shd w:val="clear" w:color="auto" w:fill="F2F2F2"/>
            <w:vAlign w:val="center"/>
          </w:tcPr>
          <w:p w14:paraId="59D859FF" w14:textId="77777777" w:rsidR="00D46CDB" w:rsidRPr="002B7153" w:rsidRDefault="00D46CDB" w:rsidP="00D46CDB">
            <w:pPr>
              <w:pStyle w:val="Tekstkomentarza"/>
              <w:jc w:val="center"/>
              <w:rPr>
                <w:b/>
                <w:color w:val="0070C0"/>
                <w:sz w:val="16"/>
                <w:szCs w:val="16"/>
              </w:rPr>
            </w:pPr>
            <w:r w:rsidRPr="002B7153">
              <w:rPr>
                <w:b/>
                <w:color w:val="0070C0"/>
                <w:sz w:val="16"/>
                <w:szCs w:val="16"/>
              </w:rPr>
              <w:t>zakończenie (data)</w:t>
            </w:r>
          </w:p>
        </w:tc>
        <w:tc>
          <w:tcPr>
            <w:tcW w:w="994" w:type="dxa"/>
            <w:vMerge/>
            <w:tcBorders>
              <w:left w:val="single" w:sz="4" w:space="0" w:color="auto"/>
              <w:bottom w:val="single" w:sz="6" w:space="0" w:color="auto"/>
              <w:right w:val="single" w:sz="4" w:space="0" w:color="auto"/>
            </w:tcBorders>
          </w:tcPr>
          <w:p w14:paraId="5C016D58" w14:textId="77777777" w:rsidR="00D46CDB" w:rsidRPr="002B7153" w:rsidRDefault="00D46CDB" w:rsidP="00D46CDB">
            <w:pPr>
              <w:pStyle w:val="Tekstkomentarza"/>
            </w:pPr>
          </w:p>
        </w:tc>
        <w:tc>
          <w:tcPr>
            <w:tcW w:w="1559" w:type="dxa"/>
            <w:vMerge/>
            <w:tcBorders>
              <w:left w:val="single" w:sz="4" w:space="0" w:color="auto"/>
              <w:bottom w:val="single" w:sz="6" w:space="0" w:color="auto"/>
              <w:right w:val="single" w:sz="4" w:space="0" w:color="auto"/>
            </w:tcBorders>
          </w:tcPr>
          <w:p w14:paraId="3DCC9D6A" w14:textId="77777777" w:rsidR="00D46CDB" w:rsidRPr="002B7153" w:rsidRDefault="00D46CDB" w:rsidP="00D46CDB"/>
        </w:tc>
        <w:tc>
          <w:tcPr>
            <w:tcW w:w="1560" w:type="dxa"/>
            <w:vMerge/>
            <w:tcBorders>
              <w:left w:val="single" w:sz="4" w:space="0" w:color="auto"/>
              <w:bottom w:val="single" w:sz="6" w:space="0" w:color="auto"/>
              <w:right w:val="single" w:sz="6" w:space="0" w:color="auto"/>
            </w:tcBorders>
          </w:tcPr>
          <w:p w14:paraId="6DBFBA2E" w14:textId="77777777" w:rsidR="00D46CDB" w:rsidRPr="002B7153" w:rsidRDefault="00D46CDB" w:rsidP="00D46CDB"/>
        </w:tc>
      </w:tr>
      <w:tr w:rsidR="00D46CDB" w:rsidRPr="002B7153" w14:paraId="4D3B4B9A" w14:textId="77777777" w:rsidTr="00D46CDB">
        <w:trPr>
          <w:cantSplit/>
          <w:jc w:val="center"/>
        </w:trPr>
        <w:tc>
          <w:tcPr>
            <w:tcW w:w="419" w:type="dxa"/>
            <w:tcBorders>
              <w:top w:val="single" w:sz="6" w:space="0" w:color="auto"/>
              <w:left w:val="single" w:sz="12" w:space="0" w:color="auto"/>
              <w:bottom w:val="single" w:sz="6" w:space="0" w:color="auto"/>
              <w:right w:val="single" w:sz="6" w:space="0" w:color="auto"/>
            </w:tcBorders>
          </w:tcPr>
          <w:p w14:paraId="6184931E" w14:textId="77777777" w:rsidR="00D46CDB" w:rsidRPr="002B7153" w:rsidRDefault="00D46CDB" w:rsidP="00D46CDB"/>
          <w:p w14:paraId="360CD013" w14:textId="77777777" w:rsidR="00D46CDB" w:rsidRPr="002B7153" w:rsidRDefault="00D46CDB" w:rsidP="00D46CDB"/>
        </w:tc>
        <w:tc>
          <w:tcPr>
            <w:tcW w:w="1409" w:type="dxa"/>
            <w:tcBorders>
              <w:top w:val="single" w:sz="6" w:space="0" w:color="auto"/>
              <w:left w:val="single" w:sz="6" w:space="0" w:color="auto"/>
              <w:bottom w:val="single" w:sz="6" w:space="0" w:color="auto"/>
              <w:right w:val="single" w:sz="6" w:space="0" w:color="auto"/>
            </w:tcBorders>
          </w:tcPr>
          <w:p w14:paraId="24972B24" w14:textId="77777777" w:rsidR="00D46CDB" w:rsidRPr="002B7153" w:rsidRDefault="00D46CDB" w:rsidP="00D46CDB"/>
        </w:tc>
        <w:tc>
          <w:tcPr>
            <w:tcW w:w="2551" w:type="dxa"/>
            <w:tcBorders>
              <w:top w:val="single" w:sz="6" w:space="0" w:color="auto"/>
              <w:left w:val="single" w:sz="6" w:space="0" w:color="auto"/>
              <w:bottom w:val="single" w:sz="6" w:space="0" w:color="auto"/>
              <w:right w:val="single" w:sz="6" w:space="0" w:color="auto"/>
            </w:tcBorders>
          </w:tcPr>
          <w:p w14:paraId="565ECD6F" w14:textId="77777777" w:rsidR="00D46CDB" w:rsidRPr="002B7153" w:rsidRDefault="00D46CDB" w:rsidP="00D46CDB"/>
        </w:tc>
        <w:tc>
          <w:tcPr>
            <w:tcW w:w="1843" w:type="dxa"/>
            <w:tcBorders>
              <w:top w:val="single" w:sz="6" w:space="0" w:color="auto"/>
              <w:left w:val="single" w:sz="6" w:space="0" w:color="auto"/>
              <w:bottom w:val="single" w:sz="6" w:space="0" w:color="auto"/>
              <w:right w:val="single" w:sz="6" w:space="0" w:color="auto"/>
            </w:tcBorders>
          </w:tcPr>
          <w:p w14:paraId="0DFBEE7F" w14:textId="77777777" w:rsidR="00D46CDB" w:rsidRPr="002B7153" w:rsidRDefault="00D46CDB" w:rsidP="00D46CDB"/>
        </w:tc>
        <w:tc>
          <w:tcPr>
            <w:tcW w:w="1132" w:type="dxa"/>
            <w:tcBorders>
              <w:top w:val="single" w:sz="6" w:space="0" w:color="auto"/>
              <w:left w:val="single" w:sz="4" w:space="0" w:color="auto"/>
              <w:bottom w:val="single" w:sz="6" w:space="0" w:color="auto"/>
              <w:right w:val="single" w:sz="4" w:space="0" w:color="auto"/>
            </w:tcBorders>
          </w:tcPr>
          <w:p w14:paraId="14F94971" w14:textId="77777777" w:rsidR="00D46CDB" w:rsidRPr="002B7153" w:rsidRDefault="00D46CDB" w:rsidP="00D46CDB"/>
        </w:tc>
        <w:tc>
          <w:tcPr>
            <w:tcW w:w="1134" w:type="dxa"/>
            <w:tcBorders>
              <w:top w:val="single" w:sz="6" w:space="0" w:color="auto"/>
              <w:left w:val="single" w:sz="4" w:space="0" w:color="auto"/>
              <w:bottom w:val="single" w:sz="6" w:space="0" w:color="auto"/>
              <w:right w:val="single" w:sz="4" w:space="0" w:color="auto"/>
            </w:tcBorders>
          </w:tcPr>
          <w:p w14:paraId="3A833C95" w14:textId="77777777" w:rsidR="00D46CDB" w:rsidRPr="002B7153" w:rsidRDefault="00D46CDB" w:rsidP="00D46CDB"/>
        </w:tc>
        <w:tc>
          <w:tcPr>
            <w:tcW w:w="994" w:type="dxa"/>
            <w:tcBorders>
              <w:top w:val="single" w:sz="6" w:space="0" w:color="auto"/>
              <w:left w:val="single" w:sz="4" w:space="0" w:color="auto"/>
              <w:bottom w:val="single" w:sz="6" w:space="0" w:color="auto"/>
              <w:right w:val="single" w:sz="4" w:space="0" w:color="auto"/>
            </w:tcBorders>
          </w:tcPr>
          <w:p w14:paraId="57B7F360" w14:textId="77777777" w:rsidR="00D46CDB" w:rsidRPr="002B7153" w:rsidRDefault="00D46CDB" w:rsidP="00D46CDB"/>
        </w:tc>
        <w:tc>
          <w:tcPr>
            <w:tcW w:w="1559" w:type="dxa"/>
            <w:tcBorders>
              <w:top w:val="single" w:sz="6" w:space="0" w:color="auto"/>
              <w:left w:val="single" w:sz="4" w:space="0" w:color="auto"/>
              <w:bottom w:val="single" w:sz="6" w:space="0" w:color="auto"/>
              <w:right w:val="single" w:sz="4" w:space="0" w:color="auto"/>
            </w:tcBorders>
          </w:tcPr>
          <w:p w14:paraId="47007C25" w14:textId="77777777" w:rsidR="00D46CDB" w:rsidRPr="002B7153" w:rsidRDefault="00D46CDB" w:rsidP="00D46CDB"/>
        </w:tc>
        <w:tc>
          <w:tcPr>
            <w:tcW w:w="1560" w:type="dxa"/>
            <w:tcBorders>
              <w:top w:val="single" w:sz="6" w:space="0" w:color="auto"/>
              <w:left w:val="single" w:sz="4" w:space="0" w:color="auto"/>
              <w:bottom w:val="single" w:sz="6" w:space="0" w:color="auto"/>
              <w:right w:val="single" w:sz="6" w:space="0" w:color="auto"/>
            </w:tcBorders>
          </w:tcPr>
          <w:p w14:paraId="78A78236" w14:textId="77777777" w:rsidR="00D46CDB" w:rsidRPr="002B7153" w:rsidRDefault="00D46CDB" w:rsidP="00D46CDB"/>
        </w:tc>
      </w:tr>
      <w:tr w:rsidR="00D46CDB" w:rsidRPr="002B7153" w14:paraId="7FEACAF6" w14:textId="77777777" w:rsidTr="00D46CDB">
        <w:trPr>
          <w:cantSplit/>
          <w:jc w:val="center"/>
        </w:trPr>
        <w:tc>
          <w:tcPr>
            <w:tcW w:w="419" w:type="dxa"/>
            <w:tcBorders>
              <w:top w:val="single" w:sz="6" w:space="0" w:color="auto"/>
              <w:left w:val="single" w:sz="12" w:space="0" w:color="auto"/>
              <w:bottom w:val="single" w:sz="6" w:space="0" w:color="auto"/>
              <w:right w:val="single" w:sz="6" w:space="0" w:color="auto"/>
            </w:tcBorders>
          </w:tcPr>
          <w:p w14:paraId="76D021B1" w14:textId="77777777" w:rsidR="00D46CDB" w:rsidRPr="002B7153" w:rsidRDefault="00D46CDB" w:rsidP="00D46CDB"/>
          <w:p w14:paraId="29A97FD5" w14:textId="77777777" w:rsidR="00D46CDB" w:rsidRPr="002B7153" w:rsidRDefault="00D46CDB" w:rsidP="00D46CDB"/>
        </w:tc>
        <w:tc>
          <w:tcPr>
            <w:tcW w:w="1409" w:type="dxa"/>
            <w:tcBorders>
              <w:top w:val="single" w:sz="6" w:space="0" w:color="auto"/>
              <w:left w:val="single" w:sz="6" w:space="0" w:color="auto"/>
              <w:bottom w:val="single" w:sz="6" w:space="0" w:color="auto"/>
              <w:right w:val="single" w:sz="6" w:space="0" w:color="auto"/>
            </w:tcBorders>
          </w:tcPr>
          <w:p w14:paraId="6699E405" w14:textId="77777777" w:rsidR="00D46CDB" w:rsidRPr="002B7153" w:rsidRDefault="00D46CDB" w:rsidP="00D46CDB"/>
        </w:tc>
        <w:tc>
          <w:tcPr>
            <w:tcW w:w="2551" w:type="dxa"/>
            <w:tcBorders>
              <w:top w:val="single" w:sz="6" w:space="0" w:color="auto"/>
              <w:left w:val="single" w:sz="6" w:space="0" w:color="auto"/>
              <w:bottom w:val="single" w:sz="6" w:space="0" w:color="auto"/>
              <w:right w:val="single" w:sz="6" w:space="0" w:color="auto"/>
            </w:tcBorders>
          </w:tcPr>
          <w:p w14:paraId="38CD8542" w14:textId="77777777" w:rsidR="00D46CDB" w:rsidRPr="002B7153" w:rsidRDefault="00D46CDB" w:rsidP="00D46CDB"/>
        </w:tc>
        <w:tc>
          <w:tcPr>
            <w:tcW w:w="1843" w:type="dxa"/>
            <w:tcBorders>
              <w:top w:val="single" w:sz="6" w:space="0" w:color="auto"/>
              <w:left w:val="single" w:sz="6" w:space="0" w:color="auto"/>
              <w:bottom w:val="single" w:sz="6" w:space="0" w:color="auto"/>
              <w:right w:val="single" w:sz="6" w:space="0" w:color="auto"/>
            </w:tcBorders>
          </w:tcPr>
          <w:p w14:paraId="3F7E0EF7" w14:textId="77777777" w:rsidR="00D46CDB" w:rsidRPr="002B7153" w:rsidRDefault="00D46CDB" w:rsidP="00D46CDB"/>
        </w:tc>
        <w:tc>
          <w:tcPr>
            <w:tcW w:w="1132" w:type="dxa"/>
            <w:tcBorders>
              <w:top w:val="single" w:sz="6" w:space="0" w:color="auto"/>
              <w:left w:val="single" w:sz="4" w:space="0" w:color="auto"/>
              <w:bottom w:val="single" w:sz="6" w:space="0" w:color="auto"/>
              <w:right w:val="single" w:sz="4" w:space="0" w:color="auto"/>
            </w:tcBorders>
          </w:tcPr>
          <w:p w14:paraId="6210F956" w14:textId="77777777" w:rsidR="00D46CDB" w:rsidRPr="002B7153" w:rsidRDefault="00D46CDB" w:rsidP="00D46CDB"/>
        </w:tc>
        <w:tc>
          <w:tcPr>
            <w:tcW w:w="1134" w:type="dxa"/>
            <w:tcBorders>
              <w:top w:val="single" w:sz="6" w:space="0" w:color="auto"/>
              <w:left w:val="single" w:sz="4" w:space="0" w:color="auto"/>
              <w:bottom w:val="single" w:sz="6" w:space="0" w:color="auto"/>
              <w:right w:val="single" w:sz="4" w:space="0" w:color="auto"/>
            </w:tcBorders>
          </w:tcPr>
          <w:p w14:paraId="403A4FC1" w14:textId="77777777" w:rsidR="00D46CDB" w:rsidRPr="002B7153" w:rsidRDefault="00D46CDB" w:rsidP="00D46CDB"/>
        </w:tc>
        <w:tc>
          <w:tcPr>
            <w:tcW w:w="994" w:type="dxa"/>
            <w:tcBorders>
              <w:top w:val="single" w:sz="6" w:space="0" w:color="auto"/>
              <w:left w:val="single" w:sz="4" w:space="0" w:color="auto"/>
              <w:bottom w:val="single" w:sz="6" w:space="0" w:color="auto"/>
              <w:right w:val="single" w:sz="4" w:space="0" w:color="auto"/>
            </w:tcBorders>
          </w:tcPr>
          <w:p w14:paraId="18126E17" w14:textId="77777777" w:rsidR="00D46CDB" w:rsidRPr="002B7153" w:rsidRDefault="00D46CDB" w:rsidP="00D46CDB"/>
        </w:tc>
        <w:tc>
          <w:tcPr>
            <w:tcW w:w="1559" w:type="dxa"/>
            <w:tcBorders>
              <w:top w:val="single" w:sz="6" w:space="0" w:color="auto"/>
              <w:left w:val="single" w:sz="4" w:space="0" w:color="auto"/>
              <w:bottom w:val="single" w:sz="6" w:space="0" w:color="auto"/>
              <w:right w:val="single" w:sz="4" w:space="0" w:color="auto"/>
            </w:tcBorders>
          </w:tcPr>
          <w:p w14:paraId="16162D11" w14:textId="77777777" w:rsidR="00D46CDB" w:rsidRPr="002B7153" w:rsidRDefault="00D46CDB" w:rsidP="00D46CDB"/>
        </w:tc>
        <w:tc>
          <w:tcPr>
            <w:tcW w:w="1560" w:type="dxa"/>
            <w:tcBorders>
              <w:top w:val="single" w:sz="6" w:space="0" w:color="auto"/>
              <w:left w:val="single" w:sz="4" w:space="0" w:color="auto"/>
              <w:bottom w:val="single" w:sz="6" w:space="0" w:color="auto"/>
              <w:right w:val="single" w:sz="6" w:space="0" w:color="auto"/>
            </w:tcBorders>
          </w:tcPr>
          <w:p w14:paraId="6BCBAE4E" w14:textId="77777777" w:rsidR="00D46CDB" w:rsidRPr="002B7153" w:rsidRDefault="00D46CDB" w:rsidP="00D46CDB"/>
        </w:tc>
      </w:tr>
      <w:tr w:rsidR="00D46CDB" w:rsidRPr="002B7153" w14:paraId="6386E757" w14:textId="77777777" w:rsidTr="00D46CDB">
        <w:trPr>
          <w:cantSplit/>
          <w:jc w:val="center"/>
        </w:trPr>
        <w:tc>
          <w:tcPr>
            <w:tcW w:w="419" w:type="dxa"/>
            <w:tcBorders>
              <w:top w:val="single" w:sz="6" w:space="0" w:color="auto"/>
              <w:left w:val="single" w:sz="12" w:space="0" w:color="auto"/>
              <w:bottom w:val="single" w:sz="6" w:space="0" w:color="auto"/>
              <w:right w:val="single" w:sz="6" w:space="0" w:color="auto"/>
            </w:tcBorders>
          </w:tcPr>
          <w:p w14:paraId="6D793D78" w14:textId="77777777" w:rsidR="00D46CDB" w:rsidRPr="002B7153" w:rsidRDefault="00D46CDB" w:rsidP="00D46CDB"/>
          <w:p w14:paraId="5F381968" w14:textId="77777777" w:rsidR="00D46CDB" w:rsidRPr="002B7153" w:rsidRDefault="00D46CDB" w:rsidP="00D46CDB"/>
        </w:tc>
        <w:tc>
          <w:tcPr>
            <w:tcW w:w="1409" w:type="dxa"/>
            <w:tcBorders>
              <w:top w:val="single" w:sz="6" w:space="0" w:color="auto"/>
              <w:left w:val="single" w:sz="6" w:space="0" w:color="auto"/>
              <w:bottom w:val="single" w:sz="6" w:space="0" w:color="auto"/>
              <w:right w:val="single" w:sz="6" w:space="0" w:color="auto"/>
            </w:tcBorders>
          </w:tcPr>
          <w:p w14:paraId="06338B84" w14:textId="77777777" w:rsidR="00D46CDB" w:rsidRPr="002B7153" w:rsidRDefault="00D46CDB" w:rsidP="00D46CDB"/>
        </w:tc>
        <w:tc>
          <w:tcPr>
            <w:tcW w:w="2551" w:type="dxa"/>
            <w:tcBorders>
              <w:top w:val="single" w:sz="6" w:space="0" w:color="auto"/>
              <w:left w:val="single" w:sz="6" w:space="0" w:color="auto"/>
              <w:bottom w:val="single" w:sz="6" w:space="0" w:color="auto"/>
              <w:right w:val="single" w:sz="6" w:space="0" w:color="auto"/>
            </w:tcBorders>
          </w:tcPr>
          <w:p w14:paraId="027C0D8A" w14:textId="77777777" w:rsidR="00D46CDB" w:rsidRPr="002B7153" w:rsidRDefault="00D46CDB" w:rsidP="00D46CDB"/>
        </w:tc>
        <w:tc>
          <w:tcPr>
            <w:tcW w:w="1843" w:type="dxa"/>
            <w:tcBorders>
              <w:top w:val="single" w:sz="6" w:space="0" w:color="auto"/>
              <w:left w:val="single" w:sz="6" w:space="0" w:color="auto"/>
              <w:bottom w:val="single" w:sz="6" w:space="0" w:color="auto"/>
              <w:right w:val="single" w:sz="6" w:space="0" w:color="auto"/>
            </w:tcBorders>
          </w:tcPr>
          <w:p w14:paraId="6C201EA7" w14:textId="77777777" w:rsidR="00D46CDB" w:rsidRPr="002B7153" w:rsidRDefault="00D46CDB" w:rsidP="00D46CDB"/>
        </w:tc>
        <w:tc>
          <w:tcPr>
            <w:tcW w:w="1132" w:type="dxa"/>
            <w:tcBorders>
              <w:top w:val="single" w:sz="6" w:space="0" w:color="auto"/>
              <w:left w:val="single" w:sz="4" w:space="0" w:color="auto"/>
              <w:bottom w:val="single" w:sz="6" w:space="0" w:color="auto"/>
              <w:right w:val="single" w:sz="4" w:space="0" w:color="auto"/>
            </w:tcBorders>
          </w:tcPr>
          <w:p w14:paraId="2744DD5D" w14:textId="77777777" w:rsidR="00D46CDB" w:rsidRPr="002B7153" w:rsidRDefault="00D46CDB" w:rsidP="00D46CDB"/>
        </w:tc>
        <w:tc>
          <w:tcPr>
            <w:tcW w:w="1134" w:type="dxa"/>
            <w:tcBorders>
              <w:top w:val="single" w:sz="6" w:space="0" w:color="auto"/>
              <w:left w:val="single" w:sz="4" w:space="0" w:color="auto"/>
              <w:bottom w:val="single" w:sz="6" w:space="0" w:color="auto"/>
              <w:right w:val="single" w:sz="4" w:space="0" w:color="auto"/>
            </w:tcBorders>
          </w:tcPr>
          <w:p w14:paraId="17ED0A89" w14:textId="77777777" w:rsidR="00D46CDB" w:rsidRPr="002B7153" w:rsidRDefault="00D46CDB" w:rsidP="00D46CDB"/>
        </w:tc>
        <w:tc>
          <w:tcPr>
            <w:tcW w:w="994" w:type="dxa"/>
            <w:tcBorders>
              <w:top w:val="single" w:sz="6" w:space="0" w:color="auto"/>
              <w:left w:val="single" w:sz="4" w:space="0" w:color="auto"/>
              <w:bottom w:val="single" w:sz="6" w:space="0" w:color="auto"/>
              <w:right w:val="single" w:sz="4" w:space="0" w:color="auto"/>
            </w:tcBorders>
          </w:tcPr>
          <w:p w14:paraId="7BB9E3C3" w14:textId="77777777" w:rsidR="00D46CDB" w:rsidRPr="002B7153" w:rsidRDefault="00D46CDB" w:rsidP="00D46CDB"/>
        </w:tc>
        <w:tc>
          <w:tcPr>
            <w:tcW w:w="1559" w:type="dxa"/>
            <w:tcBorders>
              <w:top w:val="single" w:sz="6" w:space="0" w:color="auto"/>
              <w:left w:val="single" w:sz="4" w:space="0" w:color="auto"/>
              <w:bottom w:val="single" w:sz="6" w:space="0" w:color="auto"/>
              <w:right w:val="single" w:sz="4" w:space="0" w:color="auto"/>
            </w:tcBorders>
          </w:tcPr>
          <w:p w14:paraId="2563A04F" w14:textId="77777777" w:rsidR="00D46CDB" w:rsidRPr="002B7153" w:rsidRDefault="00D46CDB" w:rsidP="00D46CDB"/>
        </w:tc>
        <w:tc>
          <w:tcPr>
            <w:tcW w:w="1560" w:type="dxa"/>
            <w:tcBorders>
              <w:top w:val="single" w:sz="6" w:space="0" w:color="auto"/>
              <w:left w:val="single" w:sz="4" w:space="0" w:color="auto"/>
              <w:bottom w:val="single" w:sz="6" w:space="0" w:color="auto"/>
              <w:right w:val="single" w:sz="6" w:space="0" w:color="auto"/>
            </w:tcBorders>
          </w:tcPr>
          <w:p w14:paraId="7A09C2E6" w14:textId="77777777" w:rsidR="00D46CDB" w:rsidRPr="002B7153" w:rsidRDefault="00D46CDB" w:rsidP="00D46CDB"/>
        </w:tc>
      </w:tr>
      <w:tr w:rsidR="00D46CDB" w:rsidRPr="002B7153" w14:paraId="36C6458E" w14:textId="77777777" w:rsidTr="00D46CDB">
        <w:trPr>
          <w:cantSplit/>
          <w:trHeight w:val="584"/>
          <w:jc w:val="center"/>
        </w:trPr>
        <w:tc>
          <w:tcPr>
            <w:tcW w:w="419" w:type="dxa"/>
            <w:tcBorders>
              <w:top w:val="single" w:sz="6" w:space="0" w:color="auto"/>
              <w:left w:val="single" w:sz="12" w:space="0" w:color="auto"/>
              <w:bottom w:val="single" w:sz="6" w:space="0" w:color="auto"/>
              <w:right w:val="single" w:sz="6" w:space="0" w:color="auto"/>
            </w:tcBorders>
          </w:tcPr>
          <w:p w14:paraId="4965E320" w14:textId="77777777" w:rsidR="00D46CDB" w:rsidRPr="002B7153" w:rsidRDefault="00D46CDB" w:rsidP="00D46CDB"/>
        </w:tc>
        <w:tc>
          <w:tcPr>
            <w:tcW w:w="1409" w:type="dxa"/>
            <w:tcBorders>
              <w:top w:val="single" w:sz="6" w:space="0" w:color="auto"/>
              <w:left w:val="single" w:sz="6" w:space="0" w:color="auto"/>
              <w:bottom w:val="single" w:sz="6" w:space="0" w:color="auto"/>
              <w:right w:val="single" w:sz="6" w:space="0" w:color="auto"/>
            </w:tcBorders>
          </w:tcPr>
          <w:p w14:paraId="64C71964" w14:textId="77777777" w:rsidR="00D46CDB" w:rsidRPr="002B7153" w:rsidRDefault="00D46CDB" w:rsidP="00D46CDB"/>
        </w:tc>
        <w:tc>
          <w:tcPr>
            <w:tcW w:w="2551" w:type="dxa"/>
            <w:tcBorders>
              <w:top w:val="single" w:sz="6" w:space="0" w:color="auto"/>
              <w:left w:val="single" w:sz="6" w:space="0" w:color="auto"/>
              <w:bottom w:val="single" w:sz="6" w:space="0" w:color="auto"/>
              <w:right w:val="single" w:sz="6" w:space="0" w:color="auto"/>
            </w:tcBorders>
          </w:tcPr>
          <w:p w14:paraId="4525F834" w14:textId="77777777" w:rsidR="00D46CDB" w:rsidRPr="002B7153" w:rsidRDefault="00D46CDB" w:rsidP="00D46CDB"/>
        </w:tc>
        <w:tc>
          <w:tcPr>
            <w:tcW w:w="1843" w:type="dxa"/>
            <w:tcBorders>
              <w:top w:val="single" w:sz="6" w:space="0" w:color="auto"/>
              <w:left w:val="single" w:sz="6" w:space="0" w:color="auto"/>
              <w:bottom w:val="single" w:sz="6" w:space="0" w:color="auto"/>
              <w:right w:val="single" w:sz="6" w:space="0" w:color="auto"/>
            </w:tcBorders>
          </w:tcPr>
          <w:p w14:paraId="5CAFCBCA" w14:textId="77777777" w:rsidR="00D46CDB" w:rsidRPr="002B7153" w:rsidRDefault="00D46CDB" w:rsidP="00D46CDB"/>
        </w:tc>
        <w:tc>
          <w:tcPr>
            <w:tcW w:w="1132" w:type="dxa"/>
            <w:tcBorders>
              <w:top w:val="single" w:sz="6" w:space="0" w:color="auto"/>
              <w:left w:val="single" w:sz="4" w:space="0" w:color="auto"/>
              <w:bottom w:val="single" w:sz="6" w:space="0" w:color="auto"/>
              <w:right w:val="single" w:sz="4" w:space="0" w:color="auto"/>
            </w:tcBorders>
          </w:tcPr>
          <w:p w14:paraId="5F29E99C" w14:textId="77777777" w:rsidR="00D46CDB" w:rsidRPr="002B7153" w:rsidRDefault="00D46CDB" w:rsidP="00D46CDB"/>
        </w:tc>
        <w:tc>
          <w:tcPr>
            <w:tcW w:w="1134" w:type="dxa"/>
            <w:tcBorders>
              <w:top w:val="single" w:sz="6" w:space="0" w:color="auto"/>
              <w:left w:val="single" w:sz="4" w:space="0" w:color="auto"/>
              <w:bottom w:val="single" w:sz="6" w:space="0" w:color="auto"/>
              <w:right w:val="single" w:sz="4" w:space="0" w:color="auto"/>
            </w:tcBorders>
          </w:tcPr>
          <w:p w14:paraId="65F3EEB8" w14:textId="77777777" w:rsidR="00D46CDB" w:rsidRPr="002B7153" w:rsidRDefault="00D46CDB" w:rsidP="00D46CDB"/>
        </w:tc>
        <w:tc>
          <w:tcPr>
            <w:tcW w:w="994" w:type="dxa"/>
            <w:tcBorders>
              <w:top w:val="single" w:sz="6" w:space="0" w:color="auto"/>
              <w:left w:val="single" w:sz="4" w:space="0" w:color="auto"/>
              <w:bottom w:val="single" w:sz="6" w:space="0" w:color="auto"/>
              <w:right w:val="single" w:sz="4" w:space="0" w:color="auto"/>
            </w:tcBorders>
          </w:tcPr>
          <w:p w14:paraId="5A19FC02" w14:textId="77777777" w:rsidR="00D46CDB" w:rsidRPr="002B7153" w:rsidRDefault="00D46CDB" w:rsidP="00D46CDB"/>
        </w:tc>
        <w:tc>
          <w:tcPr>
            <w:tcW w:w="1559" w:type="dxa"/>
            <w:tcBorders>
              <w:top w:val="single" w:sz="6" w:space="0" w:color="auto"/>
              <w:left w:val="single" w:sz="4" w:space="0" w:color="auto"/>
              <w:bottom w:val="single" w:sz="6" w:space="0" w:color="auto"/>
              <w:right w:val="single" w:sz="4" w:space="0" w:color="auto"/>
            </w:tcBorders>
          </w:tcPr>
          <w:p w14:paraId="31E5B989" w14:textId="77777777" w:rsidR="00D46CDB" w:rsidRPr="002B7153" w:rsidRDefault="00D46CDB" w:rsidP="00D46CDB"/>
        </w:tc>
        <w:tc>
          <w:tcPr>
            <w:tcW w:w="1560" w:type="dxa"/>
            <w:tcBorders>
              <w:top w:val="single" w:sz="6" w:space="0" w:color="auto"/>
              <w:left w:val="single" w:sz="4" w:space="0" w:color="auto"/>
              <w:bottom w:val="single" w:sz="6" w:space="0" w:color="auto"/>
              <w:right w:val="single" w:sz="6" w:space="0" w:color="auto"/>
            </w:tcBorders>
          </w:tcPr>
          <w:p w14:paraId="550B8A52" w14:textId="77777777" w:rsidR="00D46CDB" w:rsidRPr="002B7153" w:rsidRDefault="00D46CDB" w:rsidP="00D46CDB"/>
        </w:tc>
      </w:tr>
    </w:tbl>
    <w:p w14:paraId="6F672349" w14:textId="77777777" w:rsidR="00D46CDB" w:rsidRPr="002B7153" w:rsidRDefault="00D46CDB" w:rsidP="00D46CDB">
      <w:pPr>
        <w:tabs>
          <w:tab w:val="left" w:pos="4860"/>
        </w:tabs>
        <w:rPr>
          <w:rFonts w:cs="Arial"/>
          <w:color w:val="0070C0"/>
          <w:szCs w:val="20"/>
        </w:rPr>
      </w:pPr>
    </w:p>
    <w:p w14:paraId="62C1AB64" w14:textId="77777777" w:rsidR="00D46CDB" w:rsidRPr="002B7153" w:rsidRDefault="00D46CDB" w:rsidP="00D46CDB">
      <w:pPr>
        <w:pStyle w:val="Standardowy0"/>
        <w:jc w:val="both"/>
        <w:rPr>
          <w:rFonts w:ascii="Arial" w:hAnsi="Arial" w:cs="Arial"/>
          <w:sz w:val="20"/>
        </w:rPr>
      </w:pPr>
      <w:r w:rsidRPr="002B7153">
        <w:rPr>
          <w:rFonts w:ascii="Arial" w:hAnsi="Arial" w:cs="Arial"/>
          <w:sz w:val="20"/>
        </w:rPr>
        <w:t>Wykonawca jest zobowiązany załączyć dokumenty potwierdzające, że usługi te zostały wykonane należycie</w:t>
      </w:r>
      <w:r>
        <w:rPr>
          <w:rFonts w:ascii="Arial" w:hAnsi="Arial" w:cs="Arial"/>
          <w:sz w:val="20"/>
        </w:rPr>
        <w:t>.</w:t>
      </w:r>
    </w:p>
    <w:p w14:paraId="3AD90F8B" w14:textId="77777777" w:rsidR="00D46CDB" w:rsidRPr="002B7153" w:rsidRDefault="00D46CDB" w:rsidP="00D46CDB">
      <w:pPr>
        <w:pStyle w:val="Standardowy0"/>
        <w:jc w:val="both"/>
        <w:rPr>
          <w:rFonts w:ascii="Arial" w:hAnsi="Arial" w:cs="Arial"/>
          <w:sz w:val="20"/>
        </w:rPr>
      </w:pPr>
    </w:p>
    <w:p w14:paraId="343616C5" w14:textId="77777777" w:rsidR="00D46CDB" w:rsidRPr="002B7153" w:rsidRDefault="00D46CDB" w:rsidP="00D46CDB">
      <w:pPr>
        <w:pStyle w:val="Standardowy0"/>
        <w:jc w:val="both"/>
        <w:rPr>
          <w:rFonts w:ascii="Arial" w:hAnsi="Arial" w:cs="Arial"/>
          <w:sz w:val="20"/>
        </w:rPr>
      </w:pPr>
    </w:p>
    <w:p w14:paraId="1A146427" w14:textId="77777777" w:rsidR="00D46CDB" w:rsidRPr="002B7153" w:rsidRDefault="00D46CDB" w:rsidP="00D46CDB">
      <w:pPr>
        <w:pStyle w:val="Standardowy0"/>
        <w:jc w:val="both"/>
        <w:rPr>
          <w:rFonts w:ascii="Arial" w:hAnsi="Arial" w:cs="Arial"/>
          <w:sz w:val="20"/>
        </w:rPr>
      </w:pPr>
    </w:p>
    <w:p w14:paraId="1B52E4D1" w14:textId="77777777" w:rsidR="00D46CDB" w:rsidRPr="002B7153" w:rsidRDefault="00D46CDB" w:rsidP="00D46CDB">
      <w:pPr>
        <w:pStyle w:val="Standardowy0"/>
        <w:ind w:left="1785" w:firstLine="357"/>
        <w:jc w:val="both"/>
        <w:rPr>
          <w:rFonts w:ascii="Arial" w:hAnsi="Arial" w:cs="Arial"/>
          <w:sz w:val="16"/>
          <w:szCs w:val="16"/>
        </w:rPr>
      </w:pPr>
      <w:r w:rsidRPr="002B7153">
        <w:rPr>
          <w:rFonts w:ascii="Arial" w:hAnsi="Arial" w:cs="Arial"/>
          <w:sz w:val="20"/>
        </w:rPr>
        <w:t xml:space="preserve">…..…………........... </w:t>
      </w:r>
      <w:r w:rsidRPr="002B7153">
        <w:rPr>
          <w:rFonts w:ascii="Arial" w:hAnsi="Arial" w:cs="Arial"/>
          <w:sz w:val="16"/>
          <w:szCs w:val="16"/>
        </w:rPr>
        <w:t>dnia ....................................                                           …………………………………………………</w:t>
      </w:r>
    </w:p>
    <w:p w14:paraId="5620E5B0" w14:textId="77777777" w:rsidR="00D46CDB" w:rsidRPr="002B7153" w:rsidRDefault="00D46CDB" w:rsidP="00D46CDB">
      <w:pPr>
        <w:tabs>
          <w:tab w:val="center" w:pos="6840"/>
        </w:tabs>
        <w:rPr>
          <w:rFonts w:cs="Arial"/>
          <w:i/>
          <w:sz w:val="16"/>
          <w:szCs w:val="16"/>
        </w:rPr>
      </w:pPr>
      <w:r w:rsidRPr="002B7153">
        <w:rPr>
          <w:rFonts w:cs="Arial"/>
          <w:i/>
          <w:sz w:val="16"/>
          <w:szCs w:val="16"/>
        </w:rPr>
        <w:tab/>
      </w:r>
      <w:r w:rsidRPr="002B7153">
        <w:rPr>
          <w:rFonts w:cs="Arial"/>
          <w:i/>
          <w:sz w:val="16"/>
          <w:szCs w:val="16"/>
        </w:rPr>
        <w:tab/>
      </w:r>
      <w:r w:rsidRPr="002B7153">
        <w:rPr>
          <w:rFonts w:cs="Arial"/>
          <w:i/>
          <w:sz w:val="16"/>
          <w:szCs w:val="16"/>
        </w:rPr>
        <w:tab/>
      </w:r>
      <w:r w:rsidRPr="002B7153">
        <w:rPr>
          <w:rFonts w:cs="Arial"/>
          <w:i/>
          <w:sz w:val="16"/>
          <w:szCs w:val="16"/>
        </w:rPr>
        <w:tab/>
        <w:t xml:space="preserve"> podpis osoby uprawnionej do składania oświadczeń</w:t>
      </w:r>
    </w:p>
    <w:p w14:paraId="471880E1" w14:textId="77777777" w:rsidR="00D46CDB" w:rsidRPr="002B7153" w:rsidRDefault="00D46CDB" w:rsidP="00D46CDB">
      <w:pPr>
        <w:tabs>
          <w:tab w:val="center" w:pos="6840"/>
        </w:tabs>
        <w:rPr>
          <w:rFonts w:cs="Arial"/>
          <w:i/>
          <w:sz w:val="16"/>
          <w:szCs w:val="16"/>
        </w:rPr>
      </w:pPr>
      <w:r w:rsidRPr="002B7153">
        <w:rPr>
          <w:rFonts w:cs="Arial"/>
          <w:sz w:val="16"/>
          <w:szCs w:val="16"/>
        </w:rPr>
        <w:t xml:space="preserve"> </w:t>
      </w:r>
      <w:r w:rsidRPr="002B7153">
        <w:rPr>
          <w:rFonts w:cs="Arial"/>
          <w:sz w:val="16"/>
          <w:szCs w:val="16"/>
        </w:rPr>
        <w:tab/>
      </w:r>
      <w:r w:rsidRPr="002B7153">
        <w:rPr>
          <w:rFonts w:cs="Arial"/>
          <w:sz w:val="16"/>
          <w:szCs w:val="16"/>
        </w:rPr>
        <w:tab/>
      </w:r>
      <w:r w:rsidRPr="002B7153">
        <w:rPr>
          <w:rFonts w:cs="Arial"/>
          <w:sz w:val="16"/>
          <w:szCs w:val="16"/>
        </w:rPr>
        <w:tab/>
      </w:r>
      <w:r w:rsidRPr="002B7153">
        <w:rPr>
          <w:rFonts w:cs="Arial"/>
          <w:sz w:val="16"/>
          <w:szCs w:val="16"/>
        </w:rPr>
        <w:tab/>
      </w:r>
      <w:r w:rsidRPr="002B7153">
        <w:rPr>
          <w:rFonts w:cs="Arial"/>
          <w:sz w:val="16"/>
          <w:szCs w:val="16"/>
        </w:rPr>
        <w:tab/>
      </w:r>
      <w:r w:rsidRPr="002B7153">
        <w:rPr>
          <w:rFonts w:cs="Arial"/>
          <w:sz w:val="16"/>
          <w:szCs w:val="16"/>
        </w:rPr>
        <w:tab/>
      </w:r>
      <w:r w:rsidRPr="002B7153">
        <w:rPr>
          <w:rFonts w:cs="Arial"/>
          <w:sz w:val="16"/>
          <w:szCs w:val="16"/>
        </w:rPr>
        <w:tab/>
      </w:r>
      <w:r w:rsidRPr="002B7153">
        <w:rPr>
          <w:rFonts w:cs="Arial"/>
          <w:i/>
          <w:sz w:val="16"/>
          <w:szCs w:val="16"/>
        </w:rPr>
        <w:t>w imieniu Wykonawcy</w:t>
      </w:r>
    </w:p>
    <w:p w14:paraId="12151FD1" w14:textId="77777777" w:rsidR="00D46CDB" w:rsidRPr="002B7153" w:rsidRDefault="00D46CDB" w:rsidP="00D46CDB">
      <w:pPr>
        <w:tabs>
          <w:tab w:val="left" w:pos="4860"/>
        </w:tabs>
        <w:rPr>
          <w:rFonts w:cs="Arial"/>
          <w:color w:val="0070C0"/>
          <w:szCs w:val="20"/>
        </w:rPr>
      </w:pPr>
    </w:p>
    <w:p w14:paraId="4F7253DD" w14:textId="77777777" w:rsidR="00D46CDB" w:rsidRDefault="00D46CDB" w:rsidP="00605E09">
      <w:pPr>
        <w:rPr>
          <w:rFonts w:cs="Arial"/>
          <w:b/>
          <w:szCs w:val="20"/>
        </w:rPr>
        <w:sectPr w:rsidR="00D46CDB" w:rsidSect="00D46CDB">
          <w:pgSz w:w="16838" w:h="11906" w:orient="landscape" w:code="9"/>
          <w:pgMar w:top="1440" w:right="1418" w:bottom="1418" w:left="1418" w:header="709" w:footer="709" w:gutter="0"/>
          <w:cols w:space="708"/>
          <w:docGrid w:linePitch="360"/>
        </w:sectPr>
      </w:pPr>
    </w:p>
    <w:p w14:paraId="7008354D" w14:textId="77777777" w:rsidR="00D46CDB" w:rsidRPr="002B7153" w:rsidRDefault="00D46CDB" w:rsidP="00D46CDB">
      <w:pPr>
        <w:pStyle w:val="Nagwek4"/>
        <w:jc w:val="right"/>
        <w:rPr>
          <w:rFonts w:cs="Arial"/>
          <w:b w:val="0"/>
        </w:rPr>
      </w:pPr>
      <w:r w:rsidRPr="002B7153">
        <w:rPr>
          <w:rFonts w:cs="Arial"/>
          <w:i/>
          <w:color w:val="0070C0"/>
          <w:szCs w:val="22"/>
        </w:rPr>
        <w:lastRenderedPageBreak/>
        <w:t xml:space="preserve">Załącznik Nr </w:t>
      </w:r>
      <w:r>
        <w:rPr>
          <w:rFonts w:cs="Arial"/>
          <w:i/>
          <w:color w:val="0070C0"/>
          <w:szCs w:val="22"/>
        </w:rPr>
        <w:t>6</w:t>
      </w:r>
      <w:r w:rsidRPr="002B7153">
        <w:rPr>
          <w:rFonts w:cs="Arial"/>
          <w:i/>
          <w:color w:val="0070C0"/>
          <w:szCs w:val="22"/>
        </w:rPr>
        <w:t xml:space="preserve"> do SWZ</w:t>
      </w:r>
    </w:p>
    <w:p w14:paraId="05F1BA05" w14:textId="77777777" w:rsidR="00D46CDB" w:rsidRPr="002B7153" w:rsidRDefault="00D46CDB" w:rsidP="00D46CDB">
      <w:pPr>
        <w:pStyle w:val="Nagwek4"/>
        <w:rPr>
          <w:rFonts w:cs="Arial"/>
          <w:b w:val="0"/>
        </w:rPr>
      </w:pPr>
    </w:p>
    <w:p w14:paraId="257A0CC9" w14:textId="77777777" w:rsidR="00D46CDB" w:rsidRPr="002B7153" w:rsidRDefault="00D46CDB" w:rsidP="00D46CDB">
      <w:pPr>
        <w:pStyle w:val="Nagwek4"/>
        <w:rPr>
          <w:rFonts w:cs="Arial"/>
          <w:sz w:val="24"/>
          <w:lang w:eastAsia="x-none"/>
        </w:rPr>
      </w:pPr>
      <w:r w:rsidRPr="002B7153">
        <w:rPr>
          <w:rFonts w:cs="Arial"/>
          <w:sz w:val="24"/>
          <w:lang w:eastAsia="x-none"/>
        </w:rPr>
        <w:t>Wykaz osób</w:t>
      </w:r>
    </w:p>
    <w:p w14:paraId="564952FC" w14:textId="77777777" w:rsidR="00D46CDB" w:rsidRPr="002B7153" w:rsidRDefault="00D46CDB" w:rsidP="00D46CDB">
      <w:pPr>
        <w:jc w:val="left"/>
        <w:rPr>
          <w:rFonts w:cs="Arial"/>
          <w:sz w:val="24"/>
          <w:lang w:eastAsia="x-none"/>
        </w:rPr>
      </w:pPr>
    </w:p>
    <w:p w14:paraId="560170D3" w14:textId="77777777" w:rsidR="00D46CDB" w:rsidRPr="002B7153" w:rsidRDefault="00D46CDB" w:rsidP="00D46CDB">
      <w:pPr>
        <w:jc w:val="left"/>
        <w:rPr>
          <w:rFonts w:cs="Arial"/>
          <w:szCs w:val="20"/>
        </w:rPr>
      </w:pPr>
      <w:r w:rsidRPr="002B7153">
        <w:rPr>
          <w:rFonts w:cs="Arial"/>
          <w:szCs w:val="20"/>
        </w:rPr>
        <w:t>Nazwa i siedziba Wykonawcy:</w:t>
      </w:r>
      <w:r w:rsidRPr="002B7153">
        <w:rPr>
          <w:rFonts w:cs="Arial"/>
          <w:szCs w:val="20"/>
        </w:rPr>
        <w:br/>
        <w:t xml:space="preserve"> .........................................................................................................…………………………………………</w:t>
      </w:r>
    </w:p>
    <w:p w14:paraId="10524258" w14:textId="77777777" w:rsidR="00D46CDB" w:rsidRPr="002B7153" w:rsidRDefault="00D46CDB" w:rsidP="00D46CDB">
      <w:pPr>
        <w:jc w:val="left"/>
        <w:rPr>
          <w:rFonts w:cs="Arial"/>
          <w:szCs w:val="20"/>
        </w:rPr>
      </w:pPr>
    </w:p>
    <w:p w14:paraId="3EC7EED4" w14:textId="77777777" w:rsidR="00D46CDB" w:rsidRPr="002B7153" w:rsidRDefault="00D46CDB" w:rsidP="00D46CDB">
      <w:pPr>
        <w:jc w:val="left"/>
        <w:rPr>
          <w:rFonts w:cs="Arial"/>
          <w:szCs w:val="20"/>
        </w:rPr>
      </w:pPr>
      <w:r w:rsidRPr="002B7153">
        <w:rPr>
          <w:rFonts w:cs="Arial"/>
          <w:szCs w:val="20"/>
        </w:rPr>
        <w:t>………………………………………………………………………………………………………………………</w:t>
      </w:r>
    </w:p>
    <w:p w14:paraId="17221216" w14:textId="77777777" w:rsidR="00D46CDB" w:rsidRPr="002B7153" w:rsidRDefault="00D46CDB" w:rsidP="00D46CDB">
      <w:pPr>
        <w:jc w:val="right"/>
        <w:rPr>
          <w:rFonts w:cs="Arial"/>
          <w:b/>
          <w:szCs w:val="20"/>
          <w:lang w:eastAsia="en-US"/>
        </w:rPr>
      </w:pPr>
    </w:p>
    <w:p w14:paraId="111C8C05" w14:textId="77777777" w:rsidR="00D46CDB" w:rsidRPr="002B7153" w:rsidRDefault="00D46CDB" w:rsidP="00D46CDB">
      <w:pPr>
        <w:numPr>
          <w:ilvl w:val="12"/>
          <w:numId w:val="0"/>
        </w:numPr>
        <w:jc w:val="center"/>
        <w:rPr>
          <w:rFonts w:cs="Arial"/>
          <w:szCs w:val="20"/>
          <w:lang w:eastAsia="en-US"/>
        </w:rPr>
      </w:pPr>
      <w:r w:rsidRPr="002B7153">
        <w:rPr>
          <w:rFonts w:cs="Arial"/>
          <w:b/>
          <w:szCs w:val="20"/>
          <w:lang w:eastAsia="en-US"/>
        </w:rPr>
        <w:t>OŚWIADCZAM(Y), ŻE:</w:t>
      </w:r>
    </w:p>
    <w:p w14:paraId="0F344DDF" w14:textId="77777777" w:rsidR="00D46CDB" w:rsidRPr="002B7153" w:rsidRDefault="00D46CDB" w:rsidP="00D46CDB">
      <w:pPr>
        <w:widowControl w:val="0"/>
        <w:rPr>
          <w:rFonts w:cs="Arial"/>
          <w:sz w:val="18"/>
          <w:szCs w:val="18"/>
        </w:rPr>
      </w:pPr>
      <w:r w:rsidRPr="002B7153">
        <w:rPr>
          <w:rFonts w:cs="Arial"/>
          <w:sz w:val="18"/>
          <w:szCs w:val="18"/>
        </w:rPr>
        <w:t>w realizacji niniejszego zamówienia będą uczestniczyć następujące osoby</w:t>
      </w:r>
      <w:r w:rsidRPr="002B7153">
        <w:rPr>
          <w:rFonts w:cs="Arial"/>
          <w:szCs w:val="20"/>
        </w:rPr>
        <w:t xml:space="preserve"> spełniające określone w SWZ wymagania</w:t>
      </w:r>
      <w:r w:rsidRPr="002B7153">
        <w:rPr>
          <w:rFonts w:cs="Arial"/>
          <w:sz w:val="18"/>
          <w:szCs w:val="18"/>
        </w:rPr>
        <w:t>:</w:t>
      </w:r>
    </w:p>
    <w:p w14:paraId="649C2460" w14:textId="77777777" w:rsidR="00D46CDB" w:rsidRPr="002B7153" w:rsidRDefault="00D46CDB" w:rsidP="00D46CDB">
      <w:pPr>
        <w:widowControl w:val="0"/>
        <w:rPr>
          <w:rFonts w:cs="Arial"/>
          <w:sz w:val="18"/>
          <w:szCs w:val="18"/>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3"/>
        <w:gridCol w:w="1701"/>
        <w:gridCol w:w="2268"/>
        <w:gridCol w:w="3969"/>
      </w:tblGrid>
      <w:tr w:rsidR="00D46CDB" w:rsidRPr="002B7153" w14:paraId="70761AEA" w14:textId="77777777" w:rsidTr="00D46CDB">
        <w:trPr>
          <w:trHeight w:val="623"/>
        </w:trPr>
        <w:tc>
          <w:tcPr>
            <w:tcW w:w="567" w:type="dxa"/>
          </w:tcPr>
          <w:p w14:paraId="552C51D6" w14:textId="77777777" w:rsidR="00D46CDB" w:rsidRPr="002B7153" w:rsidRDefault="00D46CDB" w:rsidP="00D46CDB">
            <w:pPr>
              <w:widowControl w:val="0"/>
              <w:jc w:val="center"/>
              <w:rPr>
                <w:rFonts w:cs="Arial"/>
                <w:b/>
                <w:sz w:val="14"/>
                <w:szCs w:val="14"/>
              </w:rPr>
            </w:pPr>
          </w:p>
          <w:p w14:paraId="204C6C37" w14:textId="77777777" w:rsidR="00D46CDB" w:rsidRPr="002B7153" w:rsidRDefault="00D46CDB" w:rsidP="00D46CDB">
            <w:pPr>
              <w:widowControl w:val="0"/>
              <w:jc w:val="center"/>
              <w:rPr>
                <w:rFonts w:cs="Arial"/>
                <w:b/>
                <w:sz w:val="14"/>
                <w:szCs w:val="14"/>
              </w:rPr>
            </w:pPr>
            <w:r w:rsidRPr="002B7153">
              <w:rPr>
                <w:rFonts w:cs="Arial"/>
                <w:b/>
                <w:sz w:val="14"/>
                <w:szCs w:val="14"/>
              </w:rPr>
              <w:t>L.p.</w:t>
            </w:r>
          </w:p>
        </w:tc>
        <w:tc>
          <w:tcPr>
            <w:tcW w:w="1843" w:type="dxa"/>
          </w:tcPr>
          <w:p w14:paraId="2EE03BEB" w14:textId="77777777" w:rsidR="00D46CDB" w:rsidRPr="002B7153" w:rsidRDefault="00D46CDB" w:rsidP="00D46CDB">
            <w:pPr>
              <w:widowControl w:val="0"/>
              <w:spacing w:before="120"/>
              <w:jc w:val="center"/>
              <w:rPr>
                <w:rFonts w:cs="Arial"/>
                <w:b/>
                <w:sz w:val="14"/>
                <w:szCs w:val="14"/>
              </w:rPr>
            </w:pPr>
            <w:r w:rsidRPr="002B7153">
              <w:rPr>
                <w:rFonts w:cs="Arial"/>
                <w:b/>
                <w:sz w:val="14"/>
                <w:szCs w:val="14"/>
              </w:rPr>
              <w:t>Imię i nazwisko</w:t>
            </w:r>
          </w:p>
        </w:tc>
        <w:tc>
          <w:tcPr>
            <w:tcW w:w="1701" w:type="dxa"/>
          </w:tcPr>
          <w:p w14:paraId="6B677A37" w14:textId="77777777" w:rsidR="00D46CDB" w:rsidRPr="002B7153" w:rsidRDefault="00D46CDB" w:rsidP="00D46CDB">
            <w:pPr>
              <w:widowControl w:val="0"/>
              <w:spacing w:before="120"/>
              <w:jc w:val="center"/>
              <w:rPr>
                <w:rFonts w:cs="Arial"/>
                <w:b/>
                <w:sz w:val="14"/>
                <w:szCs w:val="14"/>
              </w:rPr>
            </w:pPr>
            <w:r w:rsidRPr="002B7153">
              <w:rPr>
                <w:rFonts w:cs="Arial"/>
                <w:b/>
                <w:sz w:val="14"/>
                <w:szCs w:val="14"/>
              </w:rPr>
              <w:t>Proponowana funkcja w przedmiotowym postępowaniu</w:t>
            </w:r>
          </w:p>
        </w:tc>
        <w:tc>
          <w:tcPr>
            <w:tcW w:w="2268" w:type="dxa"/>
          </w:tcPr>
          <w:p w14:paraId="7BC873A2" w14:textId="77777777" w:rsidR="00D46CDB" w:rsidRPr="002B7153" w:rsidRDefault="00D46CDB" w:rsidP="00D46CDB">
            <w:pPr>
              <w:widowControl w:val="0"/>
              <w:spacing w:before="120"/>
              <w:jc w:val="center"/>
              <w:rPr>
                <w:rFonts w:cs="Arial"/>
                <w:b/>
                <w:sz w:val="14"/>
                <w:szCs w:val="14"/>
              </w:rPr>
            </w:pPr>
            <w:r w:rsidRPr="002B7153">
              <w:rPr>
                <w:rFonts w:cs="Arial"/>
                <w:b/>
                <w:sz w:val="14"/>
                <w:szCs w:val="14"/>
              </w:rPr>
              <w:t>Kwalifikacje / Uprawnienia</w:t>
            </w:r>
          </w:p>
        </w:tc>
        <w:tc>
          <w:tcPr>
            <w:tcW w:w="3969" w:type="dxa"/>
          </w:tcPr>
          <w:p w14:paraId="5408FE2B" w14:textId="77777777" w:rsidR="00D46CDB" w:rsidRPr="002B7153" w:rsidRDefault="00D46CDB" w:rsidP="00D46CDB">
            <w:pPr>
              <w:widowControl w:val="0"/>
              <w:jc w:val="center"/>
              <w:rPr>
                <w:rFonts w:cs="Arial"/>
                <w:b/>
                <w:sz w:val="14"/>
                <w:szCs w:val="14"/>
              </w:rPr>
            </w:pPr>
          </w:p>
          <w:p w14:paraId="780B9C3F" w14:textId="77777777" w:rsidR="00D46CDB" w:rsidRPr="002B7153" w:rsidRDefault="00D46CDB" w:rsidP="00D46CDB">
            <w:pPr>
              <w:widowControl w:val="0"/>
              <w:jc w:val="center"/>
              <w:rPr>
                <w:rFonts w:cs="Arial"/>
                <w:b/>
                <w:sz w:val="14"/>
                <w:szCs w:val="14"/>
              </w:rPr>
            </w:pPr>
            <w:r w:rsidRPr="002B7153">
              <w:rPr>
                <w:rFonts w:cs="Arial"/>
                <w:b/>
                <w:sz w:val="14"/>
                <w:szCs w:val="14"/>
              </w:rPr>
              <w:t>Informacja o podstawie do dysponowania  osobami</w:t>
            </w:r>
          </w:p>
        </w:tc>
      </w:tr>
      <w:tr w:rsidR="00D46CDB" w:rsidRPr="002B7153" w14:paraId="602DDF37" w14:textId="77777777" w:rsidTr="00D46CDB">
        <w:trPr>
          <w:trHeight w:val="1418"/>
        </w:trPr>
        <w:tc>
          <w:tcPr>
            <w:tcW w:w="567" w:type="dxa"/>
          </w:tcPr>
          <w:p w14:paraId="7DF370ED" w14:textId="77777777" w:rsidR="00D46CDB" w:rsidRPr="002B7153" w:rsidRDefault="00D46CDB" w:rsidP="00D46CDB">
            <w:pPr>
              <w:widowControl w:val="0"/>
              <w:spacing w:before="240" w:after="240"/>
              <w:rPr>
                <w:rFonts w:cs="Arial"/>
                <w:sz w:val="18"/>
                <w:szCs w:val="18"/>
              </w:rPr>
            </w:pPr>
          </w:p>
          <w:p w14:paraId="7F401FEA" w14:textId="77777777" w:rsidR="00D46CDB" w:rsidRPr="002B7153" w:rsidRDefault="00D46CDB" w:rsidP="00D46CDB">
            <w:pPr>
              <w:widowControl w:val="0"/>
              <w:spacing w:before="240" w:after="240"/>
              <w:rPr>
                <w:rFonts w:cs="Arial"/>
                <w:sz w:val="18"/>
                <w:szCs w:val="18"/>
              </w:rPr>
            </w:pPr>
            <w:r w:rsidRPr="002B7153">
              <w:rPr>
                <w:rFonts w:cs="Arial"/>
                <w:sz w:val="18"/>
                <w:szCs w:val="18"/>
              </w:rPr>
              <w:t>1.</w:t>
            </w:r>
          </w:p>
        </w:tc>
        <w:tc>
          <w:tcPr>
            <w:tcW w:w="1843" w:type="dxa"/>
          </w:tcPr>
          <w:p w14:paraId="5A1562E5" w14:textId="77777777" w:rsidR="00D46CDB" w:rsidRPr="002B7153" w:rsidRDefault="00D46CDB" w:rsidP="00D46CDB">
            <w:pPr>
              <w:widowControl w:val="0"/>
              <w:spacing w:before="240" w:after="240"/>
              <w:rPr>
                <w:rFonts w:cs="Arial"/>
                <w:sz w:val="14"/>
                <w:szCs w:val="14"/>
              </w:rPr>
            </w:pPr>
          </w:p>
        </w:tc>
        <w:tc>
          <w:tcPr>
            <w:tcW w:w="1701" w:type="dxa"/>
            <w:vAlign w:val="center"/>
          </w:tcPr>
          <w:p w14:paraId="017FD405" w14:textId="77777777" w:rsidR="00D46CDB" w:rsidRPr="002B7153" w:rsidRDefault="00D46CDB" w:rsidP="00D46CDB">
            <w:pPr>
              <w:widowControl w:val="0"/>
              <w:jc w:val="center"/>
              <w:rPr>
                <w:rFonts w:cs="Arial"/>
                <w:bCs/>
                <w:color w:val="0070C0"/>
                <w:sz w:val="18"/>
                <w:szCs w:val="18"/>
              </w:rPr>
            </w:pPr>
          </w:p>
        </w:tc>
        <w:tc>
          <w:tcPr>
            <w:tcW w:w="2268" w:type="dxa"/>
            <w:vAlign w:val="center"/>
          </w:tcPr>
          <w:p w14:paraId="1FF57BB7" w14:textId="77777777" w:rsidR="00465A15" w:rsidRDefault="00D46CDB" w:rsidP="00D46CDB">
            <w:pPr>
              <w:widowControl w:val="0"/>
              <w:jc w:val="center"/>
              <w:rPr>
                <w:rFonts w:cs="Arial"/>
                <w:color w:val="0070C0"/>
                <w:sz w:val="16"/>
                <w:szCs w:val="16"/>
                <w:lang w:eastAsia="en-US"/>
              </w:rPr>
            </w:pPr>
            <w:r w:rsidRPr="002B7153">
              <w:rPr>
                <w:rFonts w:cs="Arial"/>
                <w:color w:val="0070C0"/>
                <w:sz w:val="16"/>
                <w:szCs w:val="16"/>
                <w:lang w:eastAsia="en-US"/>
              </w:rPr>
              <w:t xml:space="preserve">Posiada uprawnienia </w:t>
            </w:r>
          </w:p>
          <w:p w14:paraId="2797E24A" w14:textId="77777777" w:rsidR="00D46CDB" w:rsidRDefault="00D46CDB" w:rsidP="00D46CDB">
            <w:pPr>
              <w:widowControl w:val="0"/>
              <w:jc w:val="center"/>
              <w:rPr>
                <w:rFonts w:cs="Arial"/>
                <w:color w:val="FF0000"/>
                <w:sz w:val="16"/>
                <w:szCs w:val="16"/>
                <w:lang w:eastAsia="en-US"/>
              </w:rPr>
            </w:pPr>
            <w:r w:rsidRPr="002B7153">
              <w:rPr>
                <w:rFonts w:cs="Arial"/>
                <w:color w:val="0070C0"/>
                <w:sz w:val="16"/>
                <w:szCs w:val="16"/>
                <w:lang w:eastAsia="en-US"/>
              </w:rPr>
              <w:t xml:space="preserve">określone </w:t>
            </w:r>
            <w:r w:rsidRPr="0087481E">
              <w:rPr>
                <w:rFonts w:cs="Arial"/>
                <w:color w:val="FF0000"/>
                <w:sz w:val="16"/>
                <w:szCs w:val="16"/>
                <w:lang w:eastAsia="en-US"/>
              </w:rPr>
              <w:t>w 7.1.</w:t>
            </w:r>
            <w:r>
              <w:rPr>
                <w:rFonts w:cs="Arial"/>
                <w:color w:val="FF0000"/>
                <w:sz w:val="16"/>
                <w:szCs w:val="16"/>
                <w:lang w:eastAsia="en-US"/>
              </w:rPr>
              <w:t>6</w:t>
            </w:r>
            <w:r w:rsidRPr="0087481E">
              <w:rPr>
                <w:rFonts w:cs="Arial"/>
                <w:color w:val="FF0000"/>
                <w:sz w:val="16"/>
                <w:szCs w:val="16"/>
                <w:lang w:eastAsia="en-US"/>
              </w:rPr>
              <w:t xml:space="preserve"> SWZ</w:t>
            </w:r>
          </w:p>
          <w:p w14:paraId="08D108D1" w14:textId="77777777" w:rsidR="00465A15" w:rsidRDefault="00465A15" w:rsidP="00D46CDB">
            <w:pPr>
              <w:widowControl w:val="0"/>
              <w:jc w:val="center"/>
              <w:rPr>
                <w:rFonts w:ascii="Times New Roman" w:hAnsi="Times New Roman"/>
                <w:color w:val="0070C0"/>
                <w:sz w:val="16"/>
                <w:szCs w:val="16"/>
              </w:rPr>
            </w:pPr>
          </w:p>
          <w:p w14:paraId="564BE02D" w14:textId="77777777" w:rsidR="00465A15" w:rsidRPr="002B7153" w:rsidRDefault="00465A15" w:rsidP="00D46CDB">
            <w:pPr>
              <w:widowControl w:val="0"/>
              <w:jc w:val="center"/>
              <w:rPr>
                <w:rFonts w:ascii="Times New Roman" w:hAnsi="Times New Roman"/>
                <w:color w:val="0070C0"/>
                <w:sz w:val="16"/>
                <w:szCs w:val="16"/>
              </w:rPr>
            </w:pPr>
            <w:r>
              <w:rPr>
                <w:rFonts w:ascii="Times New Roman" w:hAnsi="Times New Roman"/>
                <w:color w:val="0070C0"/>
                <w:sz w:val="16"/>
                <w:szCs w:val="16"/>
              </w:rPr>
              <w:t>Kategoria……………….</w:t>
            </w:r>
          </w:p>
        </w:tc>
        <w:tc>
          <w:tcPr>
            <w:tcW w:w="3969" w:type="dxa"/>
          </w:tcPr>
          <w:p w14:paraId="37E400EB" w14:textId="77777777" w:rsidR="00D46CDB" w:rsidRPr="002B7153" w:rsidRDefault="00D46CDB" w:rsidP="00D46CDB">
            <w:pPr>
              <w:widowControl w:val="0"/>
              <w:rPr>
                <w:rFonts w:cs="Arial"/>
                <w:sz w:val="16"/>
                <w:szCs w:val="16"/>
              </w:rPr>
            </w:pPr>
            <w:r w:rsidRPr="002B7153">
              <w:rPr>
                <w:rFonts w:cs="Arial"/>
                <w:sz w:val="16"/>
                <w:szCs w:val="16"/>
              </w:rPr>
              <w:t>Dysponuję wskazaną osobą na podstawie ……………………………………………………………………………………………………………………….</w:t>
            </w:r>
          </w:p>
          <w:p w14:paraId="4103FC01" w14:textId="77777777" w:rsidR="00D46CDB" w:rsidRPr="002B7153" w:rsidRDefault="00D46CDB" w:rsidP="00D46CDB">
            <w:pPr>
              <w:widowControl w:val="0"/>
              <w:rPr>
                <w:rFonts w:cs="Arial"/>
                <w:sz w:val="16"/>
                <w:szCs w:val="16"/>
              </w:rPr>
            </w:pPr>
            <w:r w:rsidRPr="002B7153">
              <w:rPr>
                <w:rFonts w:cs="Arial"/>
                <w:sz w:val="16"/>
                <w:szCs w:val="16"/>
              </w:rPr>
              <w:t>(</w:t>
            </w:r>
            <w:r w:rsidRPr="002B7153">
              <w:rPr>
                <w:rFonts w:cs="Arial"/>
                <w:i/>
                <w:sz w:val="16"/>
                <w:szCs w:val="16"/>
              </w:rPr>
              <w:t>należy uzupełnić, np. umowa o pracę lub zlecenie</w:t>
            </w:r>
            <w:r w:rsidRPr="002B7153">
              <w:rPr>
                <w:rFonts w:cs="Arial"/>
                <w:sz w:val="16"/>
                <w:szCs w:val="16"/>
              </w:rPr>
              <w:t>)</w:t>
            </w:r>
          </w:p>
          <w:p w14:paraId="50E79AE3" w14:textId="77777777" w:rsidR="00D46CDB" w:rsidRPr="002B7153" w:rsidRDefault="00D46CDB" w:rsidP="00D46CDB">
            <w:pPr>
              <w:widowControl w:val="0"/>
              <w:rPr>
                <w:rFonts w:cs="Arial"/>
                <w:b/>
                <w:sz w:val="16"/>
                <w:szCs w:val="16"/>
              </w:rPr>
            </w:pPr>
          </w:p>
        </w:tc>
      </w:tr>
      <w:tr w:rsidR="00465A15" w:rsidRPr="002B7153" w14:paraId="0A02CEC4" w14:textId="77777777" w:rsidTr="00D46CDB">
        <w:trPr>
          <w:trHeight w:val="1418"/>
        </w:trPr>
        <w:tc>
          <w:tcPr>
            <w:tcW w:w="567" w:type="dxa"/>
          </w:tcPr>
          <w:p w14:paraId="5AD91845" w14:textId="77777777" w:rsidR="00465A15" w:rsidRPr="002B7153" w:rsidRDefault="00465A15" w:rsidP="00465A15">
            <w:pPr>
              <w:widowControl w:val="0"/>
              <w:spacing w:before="240" w:after="240"/>
              <w:rPr>
                <w:rFonts w:cs="Arial"/>
                <w:sz w:val="18"/>
                <w:szCs w:val="18"/>
              </w:rPr>
            </w:pPr>
          </w:p>
        </w:tc>
        <w:tc>
          <w:tcPr>
            <w:tcW w:w="1843" w:type="dxa"/>
          </w:tcPr>
          <w:p w14:paraId="5585005B" w14:textId="77777777" w:rsidR="00465A15" w:rsidRPr="002B7153" w:rsidRDefault="00465A15" w:rsidP="00465A15">
            <w:pPr>
              <w:widowControl w:val="0"/>
              <w:spacing w:before="240" w:after="240"/>
              <w:rPr>
                <w:rFonts w:cs="Arial"/>
                <w:sz w:val="14"/>
                <w:szCs w:val="14"/>
              </w:rPr>
            </w:pPr>
          </w:p>
        </w:tc>
        <w:tc>
          <w:tcPr>
            <w:tcW w:w="1701" w:type="dxa"/>
            <w:vAlign w:val="center"/>
          </w:tcPr>
          <w:p w14:paraId="6A6B9579" w14:textId="77777777" w:rsidR="00465A15" w:rsidRPr="002B7153" w:rsidRDefault="00465A15" w:rsidP="00465A15">
            <w:pPr>
              <w:widowControl w:val="0"/>
              <w:jc w:val="center"/>
              <w:rPr>
                <w:rFonts w:cs="Arial"/>
                <w:bCs/>
                <w:color w:val="0070C0"/>
                <w:sz w:val="18"/>
                <w:szCs w:val="18"/>
              </w:rPr>
            </w:pPr>
          </w:p>
        </w:tc>
        <w:tc>
          <w:tcPr>
            <w:tcW w:w="2268" w:type="dxa"/>
            <w:vAlign w:val="center"/>
          </w:tcPr>
          <w:p w14:paraId="3C522ACF" w14:textId="77777777" w:rsidR="00465A15" w:rsidRDefault="00465A15" w:rsidP="00465A15">
            <w:pPr>
              <w:widowControl w:val="0"/>
              <w:jc w:val="center"/>
              <w:rPr>
                <w:rFonts w:cs="Arial"/>
                <w:color w:val="0070C0"/>
                <w:sz w:val="16"/>
                <w:szCs w:val="16"/>
                <w:lang w:eastAsia="en-US"/>
              </w:rPr>
            </w:pPr>
            <w:r w:rsidRPr="002B7153">
              <w:rPr>
                <w:rFonts w:cs="Arial"/>
                <w:color w:val="0070C0"/>
                <w:sz w:val="16"/>
                <w:szCs w:val="16"/>
                <w:lang w:eastAsia="en-US"/>
              </w:rPr>
              <w:t xml:space="preserve">Posiada uprawnienia </w:t>
            </w:r>
          </w:p>
          <w:p w14:paraId="37411799" w14:textId="77777777" w:rsidR="00465A15" w:rsidRDefault="00465A15" w:rsidP="00465A15">
            <w:pPr>
              <w:widowControl w:val="0"/>
              <w:jc w:val="center"/>
              <w:rPr>
                <w:rFonts w:cs="Arial"/>
                <w:color w:val="FF0000"/>
                <w:sz w:val="16"/>
                <w:szCs w:val="16"/>
                <w:lang w:eastAsia="en-US"/>
              </w:rPr>
            </w:pPr>
            <w:r w:rsidRPr="002B7153">
              <w:rPr>
                <w:rFonts w:cs="Arial"/>
                <w:color w:val="0070C0"/>
                <w:sz w:val="16"/>
                <w:szCs w:val="16"/>
                <w:lang w:eastAsia="en-US"/>
              </w:rPr>
              <w:t xml:space="preserve">określone </w:t>
            </w:r>
            <w:r w:rsidRPr="0087481E">
              <w:rPr>
                <w:rFonts w:cs="Arial"/>
                <w:color w:val="FF0000"/>
                <w:sz w:val="16"/>
                <w:szCs w:val="16"/>
                <w:lang w:eastAsia="en-US"/>
              </w:rPr>
              <w:t>w 7.1.</w:t>
            </w:r>
            <w:r>
              <w:rPr>
                <w:rFonts w:cs="Arial"/>
                <w:color w:val="FF0000"/>
                <w:sz w:val="16"/>
                <w:szCs w:val="16"/>
                <w:lang w:eastAsia="en-US"/>
              </w:rPr>
              <w:t>6</w:t>
            </w:r>
            <w:r w:rsidRPr="0087481E">
              <w:rPr>
                <w:rFonts w:cs="Arial"/>
                <w:color w:val="FF0000"/>
                <w:sz w:val="16"/>
                <w:szCs w:val="16"/>
                <w:lang w:eastAsia="en-US"/>
              </w:rPr>
              <w:t xml:space="preserve"> SWZ</w:t>
            </w:r>
          </w:p>
          <w:p w14:paraId="57331E99" w14:textId="77777777" w:rsidR="00465A15" w:rsidRDefault="00465A15" w:rsidP="00465A15">
            <w:pPr>
              <w:widowControl w:val="0"/>
              <w:jc w:val="center"/>
              <w:rPr>
                <w:rFonts w:ascii="Times New Roman" w:hAnsi="Times New Roman"/>
                <w:color w:val="0070C0"/>
                <w:sz w:val="16"/>
                <w:szCs w:val="16"/>
              </w:rPr>
            </w:pPr>
          </w:p>
          <w:p w14:paraId="5F29C180" w14:textId="77777777" w:rsidR="00465A15" w:rsidRPr="002B7153" w:rsidRDefault="00465A15" w:rsidP="00465A15">
            <w:pPr>
              <w:widowControl w:val="0"/>
              <w:jc w:val="center"/>
              <w:rPr>
                <w:rFonts w:cs="Arial"/>
                <w:color w:val="0070C0"/>
                <w:sz w:val="16"/>
                <w:szCs w:val="16"/>
                <w:lang w:eastAsia="en-US"/>
              </w:rPr>
            </w:pPr>
            <w:r>
              <w:rPr>
                <w:rFonts w:ascii="Times New Roman" w:hAnsi="Times New Roman"/>
                <w:color w:val="0070C0"/>
                <w:sz w:val="16"/>
                <w:szCs w:val="16"/>
              </w:rPr>
              <w:t>Kategoria……………….</w:t>
            </w:r>
          </w:p>
        </w:tc>
        <w:tc>
          <w:tcPr>
            <w:tcW w:w="3969" w:type="dxa"/>
          </w:tcPr>
          <w:p w14:paraId="5FF1373F" w14:textId="77777777" w:rsidR="00465A15" w:rsidRPr="002B7153" w:rsidRDefault="00465A15" w:rsidP="00465A15">
            <w:pPr>
              <w:widowControl w:val="0"/>
              <w:rPr>
                <w:rFonts w:cs="Arial"/>
                <w:sz w:val="16"/>
                <w:szCs w:val="16"/>
              </w:rPr>
            </w:pPr>
            <w:r w:rsidRPr="002B7153">
              <w:rPr>
                <w:rFonts w:cs="Arial"/>
                <w:sz w:val="16"/>
                <w:szCs w:val="16"/>
              </w:rPr>
              <w:t>Dysponuję wskazaną osobą na podstawie ……………………………………………………………………………………………………………………….</w:t>
            </w:r>
          </w:p>
          <w:p w14:paraId="43E14D5E" w14:textId="77777777" w:rsidR="00465A15" w:rsidRPr="002B7153" w:rsidRDefault="00465A15" w:rsidP="00465A15">
            <w:pPr>
              <w:widowControl w:val="0"/>
              <w:rPr>
                <w:rFonts w:cs="Arial"/>
                <w:sz w:val="16"/>
                <w:szCs w:val="16"/>
              </w:rPr>
            </w:pPr>
            <w:r w:rsidRPr="002B7153">
              <w:rPr>
                <w:rFonts w:cs="Arial"/>
                <w:sz w:val="16"/>
                <w:szCs w:val="16"/>
              </w:rPr>
              <w:t>(</w:t>
            </w:r>
            <w:r w:rsidRPr="002B7153">
              <w:rPr>
                <w:rFonts w:cs="Arial"/>
                <w:i/>
                <w:sz w:val="16"/>
                <w:szCs w:val="16"/>
              </w:rPr>
              <w:t>należy uzupełnić, np. umowa o pracę lub zlecenie</w:t>
            </w:r>
            <w:r w:rsidRPr="002B7153">
              <w:rPr>
                <w:rFonts w:cs="Arial"/>
                <w:sz w:val="16"/>
                <w:szCs w:val="16"/>
              </w:rPr>
              <w:t>)</w:t>
            </w:r>
          </w:p>
          <w:p w14:paraId="3561F50D" w14:textId="77777777" w:rsidR="00465A15" w:rsidRPr="002B7153" w:rsidRDefault="00465A15" w:rsidP="00465A15">
            <w:pPr>
              <w:widowControl w:val="0"/>
              <w:rPr>
                <w:rFonts w:cs="Arial"/>
                <w:sz w:val="16"/>
                <w:szCs w:val="16"/>
              </w:rPr>
            </w:pPr>
          </w:p>
        </w:tc>
      </w:tr>
    </w:tbl>
    <w:p w14:paraId="28C2DCEB" w14:textId="77777777" w:rsidR="00D46CDB" w:rsidRPr="002B7153" w:rsidRDefault="00D46CDB" w:rsidP="00D46CDB">
      <w:pPr>
        <w:rPr>
          <w:rFonts w:cs="Arial"/>
          <w:sz w:val="18"/>
          <w:szCs w:val="18"/>
          <w:lang w:eastAsia="en-US"/>
        </w:rPr>
      </w:pPr>
    </w:p>
    <w:p w14:paraId="56A1E130" w14:textId="77777777" w:rsidR="00D46CDB" w:rsidRPr="002B7153" w:rsidRDefault="00D46CDB" w:rsidP="00D46CDB">
      <w:pPr>
        <w:rPr>
          <w:rFonts w:cs="Arial"/>
          <w:i/>
          <w:sz w:val="18"/>
          <w:szCs w:val="18"/>
          <w:lang w:eastAsia="en-US"/>
        </w:rPr>
      </w:pPr>
      <w:r w:rsidRPr="002B7153">
        <w:rPr>
          <w:rFonts w:cs="Arial"/>
          <w:i/>
          <w:sz w:val="18"/>
          <w:szCs w:val="18"/>
          <w:lang w:eastAsia="en-US"/>
        </w:rPr>
        <w:t xml:space="preserve">Wykonawca przestawia informacje o osobach wskazanych do wykonania niniejszego zamówienia. Wykonawca na własną odpowiedzialność przedstawia te informacje, które uważa za istotne w świetle wymagań SWZ. Zaprezentowane informacje muszą precyzyjnie wskazywać wymagania określone przez Zamawiającego. </w:t>
      </w:r>
    </w:p>
    <w:p w14:paraId="1B48C2A9" w14:textId="77777777" w:rsidR="00D46CDB" w:rsidRPr="002B7153" w:rsidRDefault="00D46CDB" w:rsidP="00D46CDB">
      <w:pPr>
        <w:rPr>
          <w:rFonts w:cs="Arial"/>
          <w:i/>
          <w:sz w:val="18"/>
          <w:szCs w:val="18"/>
          <w:lang w:eastAsia="en-US"/>
        </w:rPr>
      </w:pPr>
    </w:p>
    <w:p w14:paraId="5160872A" w14:textId="77777777" w:rsidR="00D46CDB" w:rsidRPr="002B7153" w:rsidRDefault="00D46CDB" w:rsidP="00D46CDB">
      <w:pPr>
        <w:rPr>
          <w:rFonts w:cs="Arial"/>
          <w:i/>
          <w:sz w:val="18"/>
          <w:szCs w:val="18"/>
          <w:lang w:eastAsia="en-US"/>
        </w:rPr>
      </w:pPr>
    </w:p>
    <w:p w14:paraId="7F2E31D1" w14:textId="77777777" w:rsidR="00D46CDB" w:rsidRPr="002B7153" w:rsidRDefault="00D46CDB" w:rsidP="00D46CDB">
      <w:pPr>
        <w:pStyle w:val="Standardowy0"/>
        <w:jc w:val="both"/>
        <w:rPr>
          <w:rFonts w:ascii="Arial" w:hAnsi="Arial" w:cs="Arial"/>
          <w:sz w:val="20"/>
        </w:rPr>
      </w:pPr>
    </w:p>
    <w:p w14:paraId="2A3A1DC8" w14:textId="77777777" w:rsidR="00D46CDB" w:rsidRPr="002B7153" w:rsidRDefault="00D46CDB" w:rsidP="00D46CDB">
      <w:pPr>
        <w:pStyle w:val="Standardowy0"/>
        <w:jc w:val="both"/>
        <w:rPr>
          <w:rFonts w:ascii="Arial" w:hAnsi="Arial" w:cs="Arial"/>
          <w:sz w:val="20"/>
        </w:rPr>
      </w:pPr>
    </w:p>
    <w:p w14:paraId="12954911" w14:textId="77777777" w:rsidR="00D46CDB" w:rsidRPr="002B7153" w:rsidRDefault="00D46CDB" w:rsidP="00D46CDB">
      <w:pPr>
        <w:pStyle w:val="Standardowy0"/>
        <w:jc w:val="both"/>
        <w:rPr>
          <w:rFonts w:ascii="Arial" w:hAnsi="Arial" w:cs="Arial"/>
          <w:sz w:val="16"/>
          <w:szCs w:val="16"/>
        </w:rPr>
      </w:pPr>
      <w:r w:rsidRPr="002B7153">
        <w:rPr>
          <w:rFonts w:ascii="Arial" w:hAnsi="Arial" w:cs="Arial"/>
          <w:sz w:val="20"/>
        </w:rPr>
        <w:t xml:space="preserve">…..…………........... </w:t>
      </w:r>
      <w:r w:rsidRPr="002B7153">
        <w:rPr>
          <w:rFonts w:ascii="Arial" w:hAnsi="Arial" w:cs="Arial"/>
          <w:sz w:val="16"/>
          <w:szCs w:val="16"/>
        </w:rPr>
        <w:t>dnia ....................................                                           …………………………………………………</w:t>
      </w:r>
    </w:p>
    <w:p w14:paraId="0420C8A0" w14:textId="77777777" w:rsidR="00D46CDB" w:rsidRPr="002B7153" w:rsidRDefault="00D46CDB" w:rsidP="00D46CDB">
      <w:pPr>
        <w:tabs>
          <w:tab w:val="center" w:pos="6840"/>
        </w:tabs>
        <w:rPr>
          <w:rFonts w:cs="Arial"/>
          <w:i/>
          <w:sz w:val="16"/>
          <w:szCs w:val="16"/>
        </w:rPr>
      </w:pPr>
      <w:r w:rsidRPr="002B7153">
        <w:rPr>
          <w:rFonts w:cs="Arial"/>
          <w:i/>
          <w:sz w:val="16"/>
          <w:szCs w:val="16"/>
        </w:rPr>
        <w:tab/>
        <w:t xml:space="preserve"> podpis osoby uprawnionej do składania oświadczeń</w:t>
      </w:r>
    </w:p>
    <w:p w14:paraId="78BD657B" w14:textId="77777777" w:rsidR="00D46CDB" w:rsidRPr="002B7153" w:rsidRDefault="00D46CDB" w:rsidP="00D46CDB">
      <w:pPr>
        <w:tabs>
          <w:tab w:val="center" w:pos="6840"/>
        </w:tabs>
        <w:rPr>
          <w:rFonts w:cs="Arial"/>
          <w:i/>
          <w:sz w:val="16"/>
          <w:szCs w:val="16"/>
        </w:rPr>
      </w:pPr>
      <w:r w:rsidRPr="002B7153">
        <w:rPr>
          <w:rFonts w:cs="Arial"/>
          <w:sz w:val="16"/>
          <w:szCs w:val="16"/>
        </w:rPr>
        <w:t xml:space="preserve"> </w:t>
      </w:r>
      <w:r w:rsidRPr="002B7153">
        <w:rPr>
          <w:rFonts w:cs="Arial"/>
          <w:sz w:val="16"/>
          <w:szCs w:val="16"/>
        </w:rPr>
        <w:tab/>
      </w:r>
      <w:r w:rsidRPr="002B7153">
        <w:rPr>
          <w:rFonts w:cs="Arial"/>
          <w:i/>
          <w:sz w:val="16"/>
          <w:szCs w:val="16"/>
        </w:rPr>
        <w:t>w imieniu Wykonawcy</w:t>
      </w:r>
    </w:p>
    <w:p w14:paraId="14EB2B34" w14:textId="77777777" w:rsidR="00D46CDB" w:rsidRPr="00011FB6" w:rsidRDefault="00D46CDB" w:rsidP="00605E09">
      <w:pPr>
        <w:rPr>
          <w:rFonts w:cs="Arial"/>
          <w:b/>
          <w:szCs w:val="20"/>
        </w:rPr>
      </w:pPr>
    </w:p>
    <w:sectPr w:rsidR="00D46CDB" w:rsidRPr="00011FB6" w:rsidSect="008212AB">
      <w:pgSz w:w="11906" w:h="16838" w:code="9"/>
      <w:pgMar w:top="1418" w:right="1418" w:bottom="141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0411B" w14:textId="77777777" w:rsidR="00BE2B3D" w:rsidRDefault="00BE2B3D">
      <w:r>
        <w:separator/>
      </w:r>
    </w:p>
  </w:endnote>
  <w:endnote w:type="continuationSeparator" w:id="0">
    <w:p w14:paraId="649F3EF8" w14:textId="77777777" w:rsidR="00BE2B3D" w:rsidRDefault="00BE2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4854E3508Arial,Bold">
    <w:altName w:val="Calibri"/>
    <w:panose1 w:val="00000000000000000000"/>
    <w:charset w:val="EE"/>
    <w:family w:val="auto"/>
    <w:notTrueType/>
    <w:pitch w:val="default"/>
    <w:sig w:usb0="00000005" w:usb1="00000000" w:usb2="00000000" w:usb3="00000000" w:csb0="00000002" w:csb1="00000000"/>
  </w:font>
  <w:font w:name="491636Edb29Arial,Bold">
    <w:altName w:val="Calibri"/>
    <w:panose1 w:val="00000000000000000000"/>
    <w:charset w:val="EE"/>
    <w:family w:val="auto"/>
    <w:notTrueType/>
    <w:pitch w:val="default"/>
    <w:sig w:usb0="00000005" w:usb1="00000000" w:usb2="00000000" w:usb3="00000000" w:csb0="00000002" w:csb1="00000000"/>
  </w:font>
  <w:font w:name="Lucida Grande">
    <w:altName w:val="Segoe U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C6488" w14:textId="77777777" w:rsidR="00AA612A" w:rsidRDefault="00AA612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198EF3" w14:textId="77777777" w:rsidR="00AA612A" w:rsidRDefault="00AA612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EE0C6" w14:textId="77777777" w:rsidR="00AA612A" w:rsidRPr="00B450C7" w:rsidRDefault="00AA612A" w:rsidP="008125CA">
    <w:pPr>
      <w:pStyle w:val="Stopka"/>
      <w:ind w:right="360"/>
      <w:rPr>
        <w:rFonts w:cs="Arial"/>
        <w:sz w:val="16"/>
        <w:szCs w:val="16"/>
      </w:rPr>
    </w:pPr>
    <w:r w:rsidRPr="00524A0C">
      <w:rPr>
        <w:rFonts w:cs="Arial"/>
        <w:sz w:val="16"/>
        <w:szCs w:val="16"/>
      </w:rPr>
      <w:t xml:space="preserve">Miejskie Przedsiębiorstwo Wodociągów i </w:t>
    </w:r>
    <w:r w:rsidRPr="00B450C7">
      <w:rPr>
        <w:rFonts w:cs="Arial"/>
        <w:sz w:val="16"/>
        <w:szCs w:val="16"/>
      </w:rPr>
      <w:t>Kana</w:t>
    </w:r>
    <w:r>
      <w:rPr>
        <w:rFonts w:cs="Arial"/>
        <w:sz w:val="16"/>
        <w:szCs w:val="16"/>
      </w:rPr>
      <w:t>lizacji w m. st. Warszawie S.A.</w:t>
    </w:r>
  </w:p>
  <w:p w14:paraId="7051FF04" w14:textId="77777777" w:rsidR="00AA612A" w:rsidRDefault="00AA612A" w:rsidP="008125CA">
    <w:pPr>
      <w:pStyle w:val="Stopka"/>
      <w:ind w:right="-24"/>
      <w:rPr>
        <w:rFonts w:cs="Arial"/>
        <w:sz w:val="16"/>
        <w:szCs w:val="16"/>
      </w:rPr>
    </w:pPr>
    <w:r w:rsidRPr="00B450C7">
      <w:rPr>
        <w:rFonts w:cs="Arial"/>
        <w:sz w:val="16"/>
        <w:szCs w:val="16"/>
      </w:rPr>
      <w:t xml:space="preserve">Przetarg na ustanowienie dynamicznego systemu zakupów </w:t>
    </w:r>
  </w:p>
  <w:p w14:paraId="14B13CA9" w14:textId="77777777" w:rsidR="00AA612A" w:rsidRPr="0075609D" w:rsidRDefault="00AA612A" w:rsidP="00F56E73">
    <w:pPr>
      <w:pStyle w:val="Nagwek"/>
      <w:rPr>
        <w:szCs w:val="20"/>
      </w:rPr>
    </w:pPr>
    <w:r w:rsidRPr="00B450C7">
      <w:rPr>
        <w:b/>
        <w:sz w:val="16"/>
        <w:szCs w:val="16"/>
      </w:rPr>
      <w:tab/>
    </w:r>
    <w:r>
      <w:rPr>
        <w:b/>
        <w:sz w:val="16"/>
        <w:szCs w:val="16"/>
      </w:rPr>
      <w:tab/>
    </w:r>
    <w:r w:rsidRPr="00892ADD">
      <w:rPr>
        <w:rFonts w:ascii="Arial" w:hAnsi="Arial" w:cs="Arial"/>
        <w:b/>
        <w:sz w:val="16"/>
        <w:szCs w:val="16"/>
      </w:rPr>
      <w:t xml:space="preserve">Strona </w:t>
    </w:r>
    <w:r w:rsidRPr="00892ADD">
      <w:rPr>
        <w:rFonts w:ascii="Arial" w:hAnsi="Arial" w:cs="Arial"/>
        <w:b/>
        <w:sz w:val="16"/>
        <w:szCs w:val="16"/>
      </w:rPr>
      <w:fldChar w:fldCharType="begin"/>
    </w:r>
    <w:r w:rsidRPr="00892ADD">
      <w:rPr>
        <w:rFonts w:ascii="Arial" w:hAnsi="Arial" w:cs="Arial"/>
        <w:b/>
        <w:sz w:val="16"/>
        <w:szCs w:val="16"/>
      </w:rPr>
      <w:instrText xml:space="preserve"> PAGE </w:instrText>
    </w:r>
    <w:r w:rsidRPr="00892ADD">
      <w:rPr>
        <w:rFonts w:ascii="Arial" w:hAnsi="Arial" w:cs="Arial"/>
        <w:b/>
        <w:sz w:val="16"/>
        <w:szCs w:val="16"/>
      </w:rPr>
      <w:fldChar w:fldCharType="separate"/>
    </w:r>
    <w:r w:rsidR="00167ADC">
      <w:rPr>
        <w:rFonts w:ascii="Arial" w:hAnsi="Arial" w:cs="Arial"/>
        <w:b/>
        <w:noProof/>
        <w:sz w:val="16"/>
        <w:szCs w:val="16"/>
      </w:rPr>
      <w:t>21</w:t>
    </w:r>
    <w:r w:rsidRPr="00892ADD">
      <w:rPr>
        <w:rFonts w:ascii="Arial" w:hAnsi="Arial" w:cs="Arial"/>
        <w:b/>
        <w:sz w:val="16"/>
        <w:szCs w:val="16"/>
      </w:rPr>
      <w:fldChar w:fldCharType="end"/>
    </w:r>
    <w:r w:rsidRPr="00892ADD">
      <w:rPr>
        <w:rFonts w:ascii="Arial" w:hAnsi="Arial" w:cs="Arial"/>
        <w:b/>
        <w:sz w:val="16"/>
        <w:szCs w:val="16"/>
      </w:rPr>
      <w:t xml:space="preserve"> z </w:t>
    </w:r>
    <w:r w:rsidRPr="00892ADD">
      <w:rPr>
        <w:rFonts w:ascii="Arial" w:hAnsi="Arial" w:cs="Arial"/>
        <w:b/>
        <w:sz w:val="16"/>
        <w:szCs w:val="16"/>
      </w:rPr>
      <w:fldChar w:fldCharType="begin"/>
    </w:r>
    <w:r w:rsidRPr="00892ADD">
      <w:rPr>
        <w:rFonts w:ascii="Arial" w:hAnsi="Arial" w:cs="Arial"/>
        <w:b/>
        <w:sz w:val="16"/>
        <w:szCs w:val="16"/>
      </w:rPr>
      <w:instrText xml:space="preserve"> NUMPAGES </w:instrText>
    </w:r>
    <w:r w:rsidRPr="00892ADD">
      <w:rPr>
        <w:rFonts w:ascii="Arial" w:hAnsi="Arial" w:cs="Arial"/>
        <w:b/>
        <w:sz w:val="16"/>
        <w:szCs w:val="16"/>
      </w:rPr>
      <w:fldChar w:fldCharType="separate"/>
    </w:r>
    <w:r w:rsidR="00167ADC">
      <w:rPr>
        <w:rFonts w:ascii="Arial" w:hAnsi="Arial" w:cs="Arial"/>
        <w:b/>
        <w:noProof/>
        <w:sz w:val="16"/>
        <w:szCs w:val="16"/>
      </w:rPr>
      <w:t>21</w:t>
    </w:r>
    <w:r w:rsidRPr="00892ADD">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3EB477" w14:textId="77777777" w:rsidR="00BE2B3D" w:rsidRDefault="00BE2B3D">
      <w:r>
        <w:separator/>
      </w:r>
    </w:p>
  </w:footnote>
  <w:footnote w:type="continuationSeparator" w:id="0">
    <w:p w14:paraId="2AA78734" w14:textId="77777777" w:rsidR="00BE2B3D" w:rsidRDefault="00BE2B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C3F26" w14:textId="77777777" w:rsidR="00AA612A" w:rsidRPr="002E1C78" w:rsidRDefault="00AA612A" w:rsidP="001A5EC0">
    <w:pPr>
      <w:pStyle w:val="Nagwek"/>
      <w:rPr>
        <w:color w:val="0070C0"/>
      </w:rPr>
    </w:pPr>
    <w:r w:rsidRPr="00547589">
      <w:rPr>
        <w:rFonts w:ascii="Arial" w:hAnsi="Arial" w:cs="Arial"/>
        <w:b/>
        <w:bCs/>
        <w:color w:val="0070C0"/>
        <w:sz w:val="26"/>
        <w:szCs w:val="26"/>
      </w:rPr>
      <w:t xml:space="preserve">postępowanie nr </w:t>
    </w:r>
    <w:r w:rsidRPr="00EF2A3C">
      <w:rPr>
        <w:rFonts w:ascii="Arial" w:hAnsi="Arial" w:cs="Arial"/>
        <w:b/>
        <w:bCs/>
        <w:color w:val="0070C0"/>
        <w:sz w:val="26"/>
        <w:szCs w:val="26"/>
      </w:rPr>
      <w:t>00661/WS/PW/PZP-DRZ-WRI/U/2023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1477"/>
        </w:tabs>
        <w:ind w:left="1477" w:hanging="397"/>
      </w:pPr>
      <w:rPr>
        <w:rFonts w:ascii="Arial" w:hAnsi="Arial" w:cs="Times New Roman"/>
        <w:b w:val="0"/>
        <w:i w:val="0"/>
        <w:sz w:val="22"/>
        <w:szCs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rPr>
        <w:rFonts w:ascii="Arial" w:eastAsia="Times New Roman" w:hAnsi="Arial" w:cs="Arial"/>
      </w:rPr>
    </w:lvl>
  </w:abstractNum>
  <w:abstractNum w:abstractNumId="3" w15:restartNumberingAfterBreak="0">
    <w:nsid w:val="00000006"/>
    <w:multiLevelType w:val="multilevel"/>
    <w:tmpl w:val="00000006"/>
    <w:name w:val="WW8Num12"/>
    <w:lvl w:ilvl="0">
      <w:start w:val="1"/>
      <w:numFmt w:val="lowerLetter"/>
      <w:lvlText w:val="%1)"/>
      <w:lvlJc w:val="left"/>
      <w:pPr>
        <w:tabs>
          <w:tab w:val="num" w:pos="1191"/>
        </w:tabs>
        <w:ind w:left="1191" w:hanging="397"/>
      </w:pPr>
      <w:rPr>
        <w:rFonts w:ascii="Arial" w:hAnsi="Arial" w:cs="Times New Roman"/>
        <w:b w:val="0"/>
        <w:i w:val="0"/>
        <w:sz w:val="22"/>
        <w:szCs w:val="22"/>
      </w:rPr>
    </w:lvl>
    <w:lvl w:ilvl="1">
      <w:start w:val="1"/>
      <w:numFmt w:val="decimal"/>
      <w:lvlText w:val="%2."/>
      <w:lvlJc w:val="left"/>
      <w:pPr>
        <w:tabs>
          <w:tab w:val="num" w:pos="757"/>
        </w:tabs>
        <w:ind w:left="757" w:hanging="397"/>
      </w:pPr>
      <w:rPr>
        <w:rFonts w:ascii="Arial" w:hAnsi="Arial" w:cs="Arial"/>
        <w:b w:val="0"/>
        <w:i w:val="0"/>
        <w:sz w:val="22"/>
        <w:szCs w:val="22"/>
      </w:rPr>
    </w:lvl>
    <w:lvl w:ilvl="2">
      <w:start w:val="4"/>
      <w:numFmt w:val="decimal"/>
      <w:lvlText w:val="%3."/>
      <w:lvlJc w:val="left"/>
      <w:pPr>
        <w:tabs>
          <w:tab w:val="num" w:pos="1154"/>
        </w:tabs>
        <w:ind w:left="1154"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00000007"/>
    <w:multiLevelType w:val="multilevel"/>
    <w:tmpl w:val="00000007"/>
    <w:name w:val="WW8Num13"/>
    <w:lvl w:ilvl="0">
      <w:start w:val="2"/>
      <w:numFmt w:val="decimal"/>
      <w:lvlText w:val="%1)"/>
      <w:lvlJc w:val="left"/>
      <w:pPr>
        <w:tabs>
          <w:tab w:val="num" w:pos="359"/>
        </w:tabs>
        <w:ind w:left="359" w:hanging="360"/>
      </w:pPr>
      <w:rPr>
        <w:rFonts w:cs="Times New Roman"/>
      </w:rPr>
    </w:lvl>
    <w:lvl w:ilvl="1">
      <w:start w:val="4"/>
      <w:numFmt w:val="decimal"/>
      <w:lvlText w:val="%2."/>
      <w:lvlJc w:val="left"/>
      <w:pPr>
        <w:tabs>
          <w:tab w:val="num" w:pos="360"/>
        </w:tabs>
        <w:ind w:left="360" w:hanging="360"/>
      </w:pPr>
      <w:rPr>
        <w:rFonts w:cs="Times New Roman"/>
      </w:rPr>
    </w:lvl>
    <w:lvl w:ilvl="2">
      <w:start w:val="1"/>
      <w:numFmt w:val="lowerRoman"/>
      <w:lvlText w:val="%3."/>
      <w:lvlJc w:val="right"/>
      <w:pPr>
        <w:tabs>
          <w:tab w:val="num" w:pos="1799"/>
        </w:tabs>
        <w:ind w:left="1799" w:hanging="180"/>
      </w:pPr>
      <w:rPr>
        <w:rFonts w:cs="Times New Roman"/>
      </w:rPr>
    </w:lvl>
    <w:lvl w:ilvl="3">
      <w:start w:val="1"/>
      <w:numFmt w:val="decimal"/>
      <w:lvlText w:val="%4."/>
      <w:lvlJc w:val="left"/>
      <w:pPr>
        <w:tabs>
          <w:tab w:val="num" w:pos="2519"/>
        </w:tabs>
        <w:ind w:left="2519" w:hanging="360"/>
      </w:pPr>
      <w:rPr>
        <w:rFonts w:cs="Times New Roman"/>
      </w:rPr>
    </w:lvl>
    <w:lvl w:ilvl="4">
      <w:start w:val="1"/>
      <w:numFmt w:val="lowerLetter"/>
      <w:lvlText w:val="%5."/>
      <w:lvlJc w:val="left"/>
      <w:pPr>
        <w:tabs>
          <w:tab w:val="num" w:pos="3239"/>
        </w:tabs>
        <w:ind w:left="3239" w:hanging="360"/>
      </w:pPr>
      <w:rPr>
        <w:rFonts w:cs="Times New Roman"/>
      </w:rPr>
    </w:lvl>
    <w:lvl w:ilvl="5">
      <w:start w:val="1"/>
      <w:numFmt w:val="lowerRoman"/>
      <w:lvlText w:val="%6."/>
      <w:lvlJc w:val="right"/>
      <w:pPr>
        <w:tabs>
          <w:tab w:val="num" w:pos="3959"/>
        </w:tabs>
        <w:ind w:left="3959" w:hanging="180"/>
      </w:pPr>
      <w:rPr>
        <w:rFonts w:cs="Times New Roman"/>
      </w:rPr>
    </w:lvl>
    <w:lvl w:ilvl="6">
      <w:start w:val="1"/>
      <w:numFmt w:val="decimal"/>
      <w:lvlText w:val="%7."/>
      <w:lvlJc w:val="left"/>
      <w:pPr>
        <w:tabs>
          <w:tab w:val="num" w:pos="4679"/>
        </w:tabs>
        <w:ind w:left="4679" w:hanging="360"/>
      </w:pPr>
      <w:rPr>
        <w:rFonts w:cs="Times New Roman"/>
      </w:rPr>
    </w:lvl>
    <w:lvl w:ilvl="7">
      <w:start w:val="1"/>
      <w:numFmt w:val="lowerLetter"/>
      <w:lvlText w:val="%8."/>
      <w:lvlJc w:val="left"/>
      <w:pPr>
        <w:tabs>
          <w:tab w:val="num" w:pos="5399"/>
        </w:tabs>
        <w:ind w:left="5399" w:hanging="360"/>
      </w:pPr>
      <w:rPr>
        <w:rFonts w:cs="Times New Roman"/>
      </w:rPr>
    </w:lvl>
    <w:lvl w:ilvl="8">
      <w:start w:val="1"/>
      <w:numFmt w:val="lowerRoman"/>
      <w:lvlText w:val="%9."/>
      <w:lvlJc w:val="right"/>
      <w:pPr>
        <w:tabs>
          <w:tab w:val="num" w:pos="6119"/>
        </w:tabs>
        <w:ind w:left="6119" w:hanging="180"/>
      </w:pPr>
      <w:rPr>
        <w:rFonts w:cs="Times New Roman"/>
      </w:rPr>
    </w:lvl>
  </w:abstractNum>
  <w:abstractNum w:abstractNumId="5" w15:restartNumberingAfterBreak="0">
    <w:nsid w:val="00000008"/>
    <w:multiLevelType w:val="multilevel"/>
    <w:tmpl w:val="00000008"/>
    <w:name w:val="WW8Num1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2160"/>
        </w:tabs>
        <w:ind w:left="2160" w:hanging="108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3240"/>
        </w:tabs>
        <w:ind w:left="3240" w:hanging="144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4320"/>
        </w:tabs>
        <w:ind w:left="4320" w:hanging="180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6" w15:restartNumberingAfterBreak="0">
    <w:nsid w:val="00000009"/>
    <w:multiLevelType w:val="multilevel"/>
    <w:tmpl w:val="AB905ADA"/>
    <w:name w:val="WW8Num17"/>
    <w:lvl w:ilvl="0">
      <w:start w:val="1"/>
      <w:numFmt w:val="decimal"/>
      <w:lvlText w:val="%1)"/>
      <w:lvlJc w:val="left"/>
      <w:pPr>
        <w:tabs>
          <w:tab w:val="num" w:pos="644"/>
        </w:tabs>
        <w:ind w:left="644" w:hanging="360"/>
      </w:pPr>
      <w:rPr>
        <w:rFonts w:ascii="Times New Roman" w:eastAsia="Times New Roman" w:hAnsi="Times New Roman" w:cs="Times New Roman"/>
        <w:sz w:val="22"/>
        <w:szCs w:val="22"/>
      </w:rPr>
    </w:lvl>
    <w:lvl w:ilvl="1">
      <w:start w:val="1"/>
      <w:numFmt w:val="lowerLetter"/>
      <w:lvlText w:val="%2."/>
      <w:lvlJc w:val="left"/>
      <w:pPr>
        <w:tabs>
          <w:tab w:val="num" w:pos="1440"/>
        </w:tabs>
        <w:ind w:left="1440" w:hanging="360"/>
      </w:pPr>
      <w:rPr>
        <w:rFonts w:cs="Times New Roman"/>
      </w:rPr>
    </w:lvl>
    <w:lvl w:ilvl="2">
      <w:start w:val="2"/>
      <w:numFmt w:val="lowerLetter"/>
      <w:lvlText w:val="%3)"/>
      <w:lvlJc w:val="left"/>
      <w:pPr>
        <w:tabs>
          <w:tab w:val="num" w:pos="786"/>
        </w:tabs>
        <w:ind w:left="786" w:hanging="360"/>
      </w:pPr>
      <w:rPr>
        <w:rFonts w:ascii="Arial" w:hAnsi="Arial" w:cs="Arial"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000000A"/>
    <w:multiLevelType w:val="multilevel"/>
    <w:tmpl w:val="6BA63636"/>
    <w:name w:val="WW8Num20"/>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 w15:restartNumberingAfterBreak="0">
    <w:nsid w:val="0000000B"/>
    <w:multiLevelType w:val="multilevel"/>
    <w:tmpl w:val="85B039F4"/>
    <w:name w:val="WW8Num22"/>
    <w:lvl w:ilvl="0">
      <w:start w:val="1"/>
      <w:numFmt w:val="decimal"/>
      <w:lvlText w:val="%1."/>
      <w:lvlJc w:val="left"/>
      <w:pPr>
        <w:tabs>
          <w:tab w:val="num" w:pos="720"/>
        </w:tabs>
        <w:ind w:left="720" w:hanging="360"/>
      </w:pPr>
      <w:rPr>
        <w:rFonts w:ascii="Arial" w:eastAsia="Times New Roman" w:hAnsi="Arial" w:cs="Arial" w:hint="default"/>
        <w:b w:val="0"/>
      </w:rPr>
    </w:lvl>
    <w:lvl w:ilvl="1">
      <w:start w:val="15"/>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9" w15:restartNumberingAfterBreak="0">
    <w:nsid w:val="0000000C"/>
    <w:multiLevelType w:val="singleLevel"/>
    <w:tmpl w:val="0000000C"/>
    <w:name w:val="WW8Num26"/>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D"/>
    <w:multiLevelType w:val="multilevel"/>
    <w:tmpl w:val="0000000D"/>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00000011"/>
    <w:multiLevelType w:val="multilevel"/>
    <w:tmpl w:val="00000011"/>
    <w:name w:val="WW8Num24"/>
    <w:lvl w:ilvl="0">
      <w:start w:val="1"/>
      <w:numFmt w:val="lowerLetter"/>
      <w:lvlText w:val="%1)"/>
      <w:lvlJc w:val="left"/>
      <w:pPr>
        <w:tabs>
          <w:tab w:val="num" w:pos="1191"/>
        </w:tabs>
        <w:ind w:left="1191" w:hanging="397"/>
      </w:pPr>
      <w:rPr>
        <w:rFonts w:ascii="Arial" w:hAnsi="Arial" w:cs="Times New Roman"/>
        <w:b w:val="0"/>
        <w:i w:val="0"/>
        <w:sz w:val="22"/>
        <w:szCs w:val="22"/>
      </w:rPr>
    </w:lvl>
    <w:lvl w:ilvl="1">
      <w:start w:val="1"/>
      <w:numFmt w:val="decimal"/>
      <w:lvlText w:val="%2."/>
      <w:lvlJc w:val="left"/>
      <w:pPr>
        <w:tabs>
          <w:tab w:val="num" w:pos="1154"/>
        </w:tabs>
        <w:ind w:left="1154" w:hanging="360"/>
      </w:pPr>
      <w:rPr>
        <w:rFonts w:cs="Times New Roman"/>
        <w:b w:val="0"/>
        <w:i w:val="0"/>
        <w:sz w:val="20"/>
        <w:szCs w:val="20"/>
      </w:rPr>
    </w:lvl>
    <w:lvl w:ilvl="2">
      <w:start w:val="4"/>
      <w:numFmt w:val="decimal"/>
      <w:lvlText w:val="%3."/>
      <w:lvlJc w:val="left"/>
      <w:pPr>
        <w:tabs>
          <w:tab w:val="num" w:pos="1154"/>
        </w:tabs>
        <w:ind w:left="1154"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02854F87"/>
    <w:multiLevelType w:val="hybridMultilevel"/>
    <w:tmpl w:val="06A2BD86"/>
    <w:lvl w:ilvl="0" w:tplc="0250FE84">
      <w:start w:val="1"/>
      <w:numFmt w:val="decimal"/>
      <w:lvlText w:val="%1."/>
      <w:lvlJc w:val="left"/>
      <w:pPr>
        <w:tabs>
          <w:tab w:val="num" w:pos="360"/>
        </w:tabs>
        <w:ind w:left="360" w:hanging="360"/>
      </w:pPr>
      <w:rPr>
        <w:b w:val="0"/>
        <w:color w:val="auto"/>
        <w:sz w:val="22"/>
        <w:szCs w:val="22"/>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3" w15:restartNumberingAfterBreak="0">
    <w:nsid w:val="03F447AA"/>
    <w:multiLevelType w:val="singleLevel"/>
    <w:tmpl w:val="C7FCACB0"/>
    <w:lvl w:ilvl="0">
      <w:numFmt w:val="bullet"/>
      <w:pStyle w:val="Listapunktowana2"/>
      <w:lvlText w:val="–"/>
      <w:lvlJc w:val="left"/>
      <w:pPr>
        <w:tabs>
          <w:tab w:val="num" w:pos="360"/>
        </w:tabs>
        <w:ind w:left="360" w:hanging="360"/>
      </w:pPr>
      <w:rPr>
        <w:rFonts w:ascii="Times New Roman" w:hAnsi="Times New Roman" w:hint="default"/>
      </w:rPr>
    </w:lvl>
  </w:abstractNum>
  <w:abstractNum w:abstractNumId="14" w15:restartNumberingAfterBreak="0">
    <w:nsid w:val="0C635E95"/>
    <w:multiLevelType w:val="multilevel"/>
    <w:tmpl w:val="9AD8EF6A"/>
    <w:lvl w:ilvl="0">
      <w:start w:val="7"/>
      <w:numFmt w:val="decimal"/>
      <w:lvlText w:val="%1."/>
      <w:lvlJc w:val="left"/>
      <w:pPr>
        <w:tabs>
          <w:tab w:val="num" w:pos="360"/>
        </w:tabs>
        <w:ind w:left="357" w:hanging="357"/>
      </w:pPr>
      <w:rPr>
        <w:rFonts w:ascii="Arial" w:hAnsi="Arial" w:cs="Times New Roman" w:hint="default"/>
        <w:b/>
        <w:i w:val="0"/>
        <w:sz w:val="20"/>
        <w:szCs w:val="20"/>
        <w:u w:val="none"/>
      </w:rPr>
    </w:lvl>
    <w:lvl w:ilvl="1">
      <w:start w:val="2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sz w:val="20"/>
        <w:vertAlign w:val="baseline"/>
      </w:rPr>
    </w:lvl>
    <w:lvl w:ilvl="3">
      <w:start w:val="1"/>
      <w:numFmt w:val="decimal"/>
      <w:lvlText w:val="%1.%2.%4."/>
      <w:lvlJc w:val="left"/>
      <w:pPr>
        <w:tabs>
          <w:tab w:val="num" w:pos="1440"/>
        </w:tabs>
        <w:ind w:left="1440" w:hanging="363"/>
      </w:pPr>
      <w:rPr>
        <w:rFonts w:ascii="Arial" w:hAnsi="Arial" w:cs="Times New Roman" w:hint="default"/>
        <w:b w:val="0"/>
        <w:i w:val="0"/>
        <w:sz w:val="20"/>
      </w:rPr>
    </w:lvl>
    <w:lvl w:ilvl="4">
      <w:start w:val="1"/>
      <w:numFmt w:val="decimal"/>
      <w:lvlText w:val="%1.%2.%3.%4.%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15" w15:restartNumberingAfterBreak="0">
    <w:nsid w:val="0CC52550"/>
    <w:multiLevelType w:val="hybridMultilevel"/>
    <w:tmpl w:val="2C52B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943B57"/>
    <w:multiLevelType w:val="hybridMultilevel"/>
    <w:tmpl w:val="7B3E6C1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1A5F52CB"/>
    <w:multiLevelType w:val="hybridMultilevel"/>
    <w:tmpl w:val="2814EAE4"/>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B3E5C72"/>
    <w:multiLevelType w:val="multilevel"/>
    <w:tmpl w:val="9C9C7396"/>
    <w:lvl w:ilvl="0">
      <w:start w:val="8"/>
      <w:numFmt w:val="decimal"/>
      <w:lvlText w:val="%1"/>
      <w:lvlJc w:val="left"/>
      <w:pPr>
        <w:ind w:left="435" w:hanging="435"/>
      </w:pPr>
      <w:rPr>
        <w:rFonts w:hint="default"/>
        <w:b w:val="0"/>
      </w:rPr>
    </w:lvl>
    <w:lvl w:ilvl="1">
      <w:start w:val="1"/>
      <w:numFmt w:val="decimal"/>
      <w:lvlText w:val="%1.%2"/>
      <w:lvlJc w:val="left"/>
      <w:pPr>
        <w:ind w:left="795" w:hanging="435"/>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9" w15:restartNumberingAfterBreak="0">
    <w:nsid w:val="1ED91ACC"/>
    <w:multiLevelType w:val="multilevel"/>
    <w:tmpl w:val="B0D0B820"/>
    <w:lvl w:ilvl="0">
      <w:start w:val="16"/>
      <w:numFmt w:val="decimal"/>
      <w:lvlText w:val="%1."/>
      <w:lvlJc w:val="left"/>
      <w:pPr>
        <w:tabs>
          <w:tab w:val="num" w:pos="4309"/>
        </w:tabs>
        <w:ind w:left="340" w:hanging="340"/>
      </w:pPr>
      <w:rPr>
        <w:rFonts w:ascii="Arial" w:hAnsi="Arial" w:cs="Times New Roman" w:hint="default"/>
        <w:b/>
        <w:i w:val="0"/>
        <w:sz w:val="20"/>
        <w:szCs w:val="20"/>
        <w:u w:val="none"/>
      </w:rPr>
    </w:lvl>
    <w:lvl w:ilvl="1">
      <w:start w:val="1"/>
      <w:numFmt w:val="decimal"/>
      <w:lvlText w:val="%1.%2."/>
      <w:lvlJc w:val="left"/>
      <w:pPr>
        <w:tabs>
          <w:tab w:val="num" w:pos="4268"/>
        </w:tabs>
        <w:ind w:left="4268" w:hanging="363"/>
      </w:pPr>
      <w:rPr>
        <w:rFonts w:ascii="Arial" w:hAnsi="Arial" w:cs="Times New Roman" w:hint="default"/>
        <w:b w:val="0"/>
        <w:i w:val="0"/>
        <w:caps w:val="0"/>
        <w:strike w:val="0"/>
        <w:dstrike w:val="0"/>
        <w:vanish w:val="0"/>
        <w:sz w:val="20"/>
        <w:vertAlign w:val="baseline"/>
      </w:rPr>
    </w:lvl>
    <w:lvl w:ilvl="2">
      <w:start w:val="1"/>
      <w:numFmt w:val="decimal"/>
      <w:lvlRestart w:val="0"/>
      <w:lvlText w:val="%1.%2.%3."/>
      <w:lvlJc w:val="left"/>
      <w:pPr>
        <w:tabs>
          <w:tab w:val="num" w:pos="2201"/>
        </w:tabs>
        <w:ind w:left="2201" w:hanging="357"/>
      </w:pPr>
      <w:rPr>
        <w:rFonts w:ascii="Arial" w:hAnsi="Arial" w:cs="Times New Roman" w:hint="default"/>
        <w:b w:val="0"/>
        <w:i w:val="0"/>
        <w:caps w:val="0"/>
        <w:strike w:val="0"/>
        <w:dstrike w:val="0"/>
        <w:vanish w:val="0"/>
        <w:sz w:val="20"/>
        <w:vertAlign w:val="baseline"/>
      </w:rPr>
    </w:lvl>
    <w:lvl w:ilvl="3">
      <w:start w:val="1"/>
      <w:numFmt w:val="decimal"/>
      <w:lvlRestart w:val="0"/>
      <w:lvlText w:val="%4%1.%2.%3."/>
      <w:lvlJc w:val="left"/>
      <w:pPr>
        <w:tabs>
          <w:tab w:val="num" w:pos="4985"/>
        </w:tabs>
        <w:ind w:left="4985" w:hanging="363"/>
      </w:pPr>
      <w:rPr>
        <w:rFonts w:ascii="Arial" w:hAnsi="Arial" w:cs="Times New Roman" w:hint="default"/>
        <w:b w:val="0"/>
        <w:i w:val="0"/>
        <w:sz w:val="20"/>
      </w:rPr>
    </w:lvl>
    <w:lvl w:ilvl="4">
      <w:start w:val="1"/>
      <w:numFmt w:val="decimal"/>
      <w:lvlText w:val="%1.%2.%3.%4.%5."/>
      <w:lvlJc w:val="left"/>
      <w:pPr>
        <w:tabs>
          <w:tab w:val="num" w:pos="5342"/>
        </w:tabs>
        <w:ind w:left="5342" w:hanging="357"/>
      </w:pPr>
      <w:rPr>
        <w:rFonts w:ascii="Arial" w:hAnsi="Arial" w:cs="Times New Roman" w:hint="default"/>
        <w:b w:val="0"/>
        <w:i w:val="0"/>
        <w:sz w:val="20"/>
      </w:rPr>
    </w:lvl>
    <w:lvl w:ilvl="5">
      <w:start w:val="1"/>
      <w:numFmt w:val="decimal"/>
      <w:lvlText w:val="%1.%2.%3.%4.%5.%6."/>
      <w:lvlJc w:val="left"/>
      <w:pPr>
        <w:tabs>
          <w:tab w:val="num" w:pos="5705"/>
        </w:tabs>
        <w:ind w:left="5705" w:hanging="363"/>
      </w:pPr>
      <w:rPr>
        <w:rFonts w:ascii="Arial" w:hAnsi="Arial" w:cs="Times New Roman" w:hint="default"/>
        <w:b w:val="0"/>
        <w:i w:val="0"/>
        <w:sz w:val="20"/>
      </w:rPr>
    </w:lvl>
    <w:lvl w:ilvl="6">
      <w:start w:val="1"/>
      <w:numFmt w:val="decimal"/>
      <w:lvlText w:val="%1.%2.%3.%4.%5.%6.%7."/>
      <w:lvlJc w:val="left"/>
      <w:pPr>
        <w:tabs>
          <w:tab w:val="num" w:pos="6062"/>
        </w:tabs>
        <w:ind w:left="6062" w:hanging="357"/>
      </w:pPr>
      <w:rPr>
        <w:rFonts w:ascii="Arial" w:hAnsi="Arial" w:cs="Times New Roman" w:hint="default"/>
        <w:b w:val="0"/>
        <w:i w:val="0"/>
        <w:sz w:val="20"/>
      </w:rPr>
    </w:lvl>
    <w:lvl w:ilvl="7">
      <w:start w:val="1"/>
      <w:numFmt w:val="decimal"/>
      <w:lvlText w:val="%1.%2.%3.%4.%5.%6.%7.%8."/>
      <w:lvlJc w:val="left"/>
      <w:pPr>
        <w:tabs>
          <w:tab w:val="num" w:pos="6425"/>
        </w:tabs>
        <w:ind w:left="6425" w:hanging="363"/>
      </w:pPr>
      <w:rPr>
        <w:rFonts w:ascii="Arial" w:hAnsi="Arial" w:cs="Times New Roman" w:hint="default"/>
        <w:b w:val="0"/>
        <w:i w:val="0"/>
        <w:sz w:val="20"/>
      </w:rPr>
    </w:lvl>
    <w:lvl w:ilvl="8">
      <w:start w:val="1"/>
      <w:numFmt w:val="decimal"/>
      <w:lvlText w:val="%1.%2.%3.%4.%5.%6.%7.%8.%9."/>
      <w:lvlJc w:val="left"/>
      <w:pPr>
        <w:tabs>
          <w:tab w:val="num" w:pos="6783"/>
        </w:tabs>
        <w:ind w:left="6783" w:hanging="358"/>
      </w:pPr>
      <w:rPr>
        <w:rFonts w:ascii="Arial" w:hAnsi="Arial" w:cs="Times New Roman" w:hint="default"/>
        <w:b w:val="0"/>
        <w:i w:val="0"/>
        <w:sz w:val="20"/>
      </w:rPr>
    </w:lvl>
  </w:abstractNum>
  <w:abstractNum w:abstractNumId="20" w15:restartNumberingAfterBreak="0">
    <w:nsid w:val="2108795E"/>
    <w:multiLevelType w:val="multilevel"/>
    <w:tmpl w:val="1FD810A8"/>
    <w:styleLink w:val="Styl1"/>
    <w:lvl w:ilvl="0">
      <w:start w:val="1"/>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sz w:val="20"/>
        <w:vertAlign w:val="baseline"/>
      </w:rPr>
    </w:lvl>
    <w:lvl w:ilvl="3">
      <w:start w:val="1"/>
      <w:numFmt w:val="decimal"/>
      <w:lvlText w:val="%1.%2.%3.%4."/>
      <w:lvlJc w:val="left"/>
      <w:pPr>
        <w:tabs>
          <w:tab w:val="num" w:pos="1440"/>
        </w:tabs>
        <w:ind w:left="1440" w:hanging="363"/>
      </w:pPr>
      <w:rPr>
        <w:rFonts w:ascii="Arial" w:hAnsi="Arial" w:cs="Times New Roman" w:hint="default"/>
        <w:b w:val="0"/>
        <w:i w:val="0"/>
        <w:sz w:val="20"/>
      </w:rPr>
    </w:lvl>
    <w:lvl w:ilvl="4">
      <w:start w:val="1"/>
      <w:numFmt w:val="decimal"/>
      <w:lvlText w:val="%1.%2.%3.%4.%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21" w15:restartNumberingAfterBreak="0">
    <w:nsid w:val="23791211"/>
    <w:multiLevelType w:val="multilevel"/>
    <w:tmpl w:val="082852DC"/>
    <w:lvl w:ilvl="0">
      <w:start w:val="2"/>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sz w:val="20"/>
        <w:vertAlign w:val="baseline"/>
      </w:rPr>
    </w:lvl>
    <w:lvl w:ilvl="3">
      <w:start w:val="1"/>
      <w:numFmt w:val="decimal"/>
      <w:lvlText w:val="%1.%2.%3.%4."/>
      <w:lvlJc w:val="left"/>
      <w:pPr>
        <w:tabs>
          <w:tab w:val="num" w:pos="1440"/>
        </w:tabs>
        <w:ind w:left="1440" w:hanging="363"/>
      </w:pPr>
      <w:rPr>
        <w:rFonts w:ascii="Arial" w:hAnsi="Arial" w:cs="Times New Roman" w:hint="default"/>
        <w:b w:val="0"/>
        <w:i w:val="0"/>
        <w:sz w:val="20"/>
      </w:rPr>
    </w:lvl>
    <w:lvl w:ilvl="4">
      <w:start w:val="1"/>
      <w:numFmt w:val="decimal"/>
      <w:lvlText w:val="%1.%2.%3.%4.%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22" w15:restartNumberingAfterBreak="0">
    <w:nsid w:val="25F27976"/>
    <w:multiLevelType w:val="hybridMultilevel"/>
    <w:tmpl w:val="E896859A"/>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2A135CA9"/>
    <w:multiLevelType w:val="multilevel"/>
    <w:tmpl w:val="11205304"/>
    <w:name w:val="WW8Num15223"/>
    <w:lvl w:ilvl="0">
      <w:start w:val="13"/>
      <w:numFmt w:val="decimal"/>
      <w:lvlText w:val="%1."/>
      <w:lvlJc w:val="left"/>
      <w:pPr>
        <w:tabs>
          <w:tab w:val="num" w:pos="360"/>
        </w:tabs>
        <w:ind w:left="357" w:hanging="357"/>
      </w:pPr>
      <w:rPr>
        <w:rFonts w:ascii="Arial" w:hAnsi="Arial" w:cs="Times New Roman" w:hint="default"/>
        <w:b/>
        <w:i w:val="0"/>
        <w:strike w:val="0"/>
        <w:dstrike w:val="0"/>
        <w:sz w:val="20"/>
        <w:szCs w:val="20"/>
        <w:u w:val="none"/>
        <w:effect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u w:val="none"/>
        <w:effect w:val="none"/>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sz w:val="20"/>
        <w:u w:val="none"/>
        <w:effect w:val="none"/>
        <w:vertAlign w:val="baseline"/>
      </w:rPr>
    </w:lvl>
    <w:lvl w:ilvl="3">
      <w:start w:val="1"/>
      <w:numFmt w:val="decimal"/>
      <w:lvlText w:val="%4%1.%2.%3."/>
      <w:lvlJc w:val="left"/>
      <w:pPr>
        <w:tabs>
          <w:tab w:val="num" w:pos="1440"/>
        </w:tabs>
        <w:ind w:left="1440" w:hanging="363"/>
      </w:pPr>
      <w:rPr>
        <w:rFonts w:ascii="Arial" w:hAnsi="Arial" w:cs="Times New Roman" w:hint="default"/>
        <w:b w:val="0"/>
        <w:i w:val="0"/>
        <w:sz w:val="20"/>
      </w:rPr>
    </w:lvl>
    <w:lvl w:ilvl="4">
      <w:start w:val="1"/>
      <w:numFmt w:val="decimal"/>
      <w:lvlText w:val="%1.%2.%3.%4.%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24" w15:restartNumberingAfterBreak="0">
    <w:nsid w:val="2D723BF8"/>
    <w:multiLevelType w:val="multilevel"/>
    <w:tmpl w:val="9C62E6D6"/>
    <w:lvl w:ilvl="0">
      <w:start w:val="11"/>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color w:val="000000"/>
        <w:sz w:val="20"/>
        <w:vertAlign w:val="baseline"/>
      </w:rPr>
    </w:lvl>
    <w:lvl w:ilvl="3">
      <w:start w:val="1"/>
      <w:numFmt w:val="decimal"/>
      <w:lvlText w:val="%1.%2.%4."/>
      <w:lvlJc w:val="left"/>
      <w:pPr>
        <w:tabs>
          <w:tab w:val="num" w:pos="1440"/>
        </w:tabs>
        <w:ind w:left="1440" w:hanging="363"/>
      </w:pPr>
      <w:rPr>
        <w:rFonts w:ascii="Arial" w:hAnsi="Arial" w:cs="Times New Roman" w:hint="default"/>
        <w:b w:val="0"/>
        <w:i w:val="0"/>
        <w:sz w:val="20"/>
      </w:rPr>
    </w:lvl>
    <w:lvl w:ilvl="4">
      <w:start w:val="1"/>
      <w:numFmt w:val="decimal"/>
      <w:lvlText w:val="%5%1.%2.%3.%4."/>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25" w15:restartNumberingAfterBreak="0">
    <w:nsid w:val="316D6309"/>
    <w:multiLevelType w:val="hybridMultilevel"/>
    <w:tmpl w:val="2124E3E0"/>
    <w:lvl w:ilvl="0" w:tplc="04150011">
      <w:start w:val="1"/>
      <w:numFmt w:val="decimal"/>
      <w:lvlText w:val="%1)"/>
      <w:lvlJc w:val="left"/>
      <w:pPr>
        <w:tabs>
          <w:tab w:val="num" w:pos="6"/>
        </w:tabs>
        <w:ind w:left="6" w:hanging="360"/>
      </w:pPr>
    </w:lvl>
    <w:lvl w:ilvl="1" w:tplc="04150019">
      <w:start w:val="1"/>
      <w:numFmt w:val="decimal"/>
      <w:lvlText w:val="%2."/>
      <w:lvlJc w:val="left"/>
      <w:pPr>
        <w:tabs>
          <w:tab w:val="num" w:pos="726"/>
        </w:tabs>
        <w:ind w:left="726" w:hanging="360"/>
      </w:pPr>
    </w:lvl>
    <w:lvl w:ilvl="2" w:tplc="0415001B">
      <w:start w:val="1"/>
      <w:numFmt w:val="decimal"/>
      <w:lvlText w:val="%3."/>
      <w:lvlJc w:val="left"/>
      <w:pPr>
        <w:tabs>
          <w:tab w:val="num" w:pos="1446"/>
        </w:tabs>
        <w:ind w:left="1446" w:hanging="360"/>
      </w:pPr>
    </w:lvl>
    <w:lvl w:ilvl="3" w:tplc="0415000F">
      <w:start w:val="1"/>
      <w:numFmt w:val="decimal"/>
      <w:lvlText w:val="%4."/>
      <w:lvlJc w:val="left"/>
      <w:pPr>
        <w:tabs>
          <w:tab w:val="num" w:pos="2166"/>
        </w:tabs>
        <w:ind w:left="2166" w:hanging="360"/>
      </w:pPr>
    </w:lvl>
    <w:lvl w:ilvl="4" w:tplc="04150019">
      <w:start w:val="1"/>
      <w:numFmt w:val="decimal"/>
      <w:lvlText w:val="%5."/>
      <w:lvlJc w:val="left"/>
      <w:pPr>
        <w:tabs>
          <w:tab w:val="num" w:pos="2886"/>
        </w:tabs>
        <w:ind w:left="2886" w:hanging="360"/>
      </w:pPr>
    </w:lvl>
    <w:lvl w:ilvl="5" w:tplc="0415001B">
      <w:start w:val="1"/>
      <w:numFmt w:val="decimal"/>
      <w:lvlText w:val="%6."/>
      <w:lvlJc w:val="left"/>
      <w:pPr>
        <w:tabs>
          <w:tab w:val="num" w:pos="3606"/>
        </w:tabs>
        <w:ind w:left="3606" w:hanging="360"/>
      </w:pPr>
    </w:lvl>
    <w:lvl w:ilvl="6" w:tplc="0415000F">
      <w:start w:val="1"/>
      <w:numFmt w:val="decimal"/>
      <w:lvlText w:val="%7."/>
      <w:lvlJc w:val="left"/>
      <w:pPr>
        <w:tabs>
          <w:tab w:val="num" w:pos="4326"/>
        </w:tabs>
        <w:ind w:left="4326" w:hanging="360"/>
      </w:pPr>
    </w:lvl>
    <w:lvl w:ilvl="7" w:tplc="04150019">
      <w:start w:val="1"/>
      <w:numFmt w:val="decimal"/>
      <w:lvlText w:val="%8."/>
      <w:lvlJc w:val="left"/>
      <w:pPr>
        <w:tabs>
          <w:tab w:val="num" w:pos="5046"/>
        </w:tabs>
        <w:ind w:left="5046" w:hanging="360"/>
      </w:pPr>
    </w:lvl>
    <w:lvl w:ilvl="8" w:tplc="0415001B">
      <w:start w:val="1"/>
      <w:numFmt w:val="decimal"/>
      <w:lvlText w:val="%9."/>
      <w:lvlJc w:val="left"/>
      <w:pPr>
        <w:tabs>
          <w:tab w:val="num" w:pos="5766"/>
        </w:tabs>
        <w:ind w:left="5766" w:hanging="360"/>
      </w:pPr>
    </w:lvl>
  </w:abstractNum>
  <w:abstractNum w:abstractNumId="26" w15:restartNumberingAfterBreak="0">
    <w:nsid w:val="32313C9B"/>
    <w:multiLevelType w:val="multilevel"/>
    <w:tmpl w:val="C89A7626"/>
    <w:lvl w:ilvl="0">
      <w:start w:val="1"/>
      <w:numFmt w:val="decimal"/>
      <w:lvlText w:val="%1."/>
      <w:lvlJc w:val="left"/>
      <w:pPr>
        <w:ind w:left="720" w:hanging="360"/>
      </w:pPr>
      <w:rPr>
        <w:sz w:val="22"/>
        <w:szCs w:val="22"/>
      </w:rPr>
    </w:lvl>
    <w:lvl w:ilvl="1">
      <w:start w:val="1"/>
      <w:numFmt w:val="decimal"/>
      <w:isLgl/>
      <w:lvlText w:val="%2)"/>
      <w:lvlJc w:val="left"/>
      <w:pPr>
        <w:ind w:left="1713" w:hanging="720"/>
      </w:pPr>
      <w:rPr>
        <w:rFonts w:ascii="Arial" w:eastAsia="Times New Roman" w:hAnsi="Arial" w:cs="Arial"/>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7" w15:restartNumberingAfterBreak="0">
    <w:nsid w:val="34141BBB"/>
    <w:multiLevelType w:val="multilevel"/>
    <w:tmpl w:val="17FEF3A8"/>
    <w:lvl w:ilvl="0">
      <w:start w:val="7"/>
      <w:numFmt w:val="decimal"/>
      <w:lvlText w:val="%1."/>
      <w:lvlJc w:val="left"/>
      <w:pPr>
        <w:ind w:left="1260" w:hanging="1260"/>
      </w:pPr>
      <w:rPr>
        <w:rFonts w:hint="default"/>
        <w:b w:val="0"/>
        <w:u w:val="none"/>
      </w:rPr>
    </w:lvl>
    <w:lvl w:ilvl="1">
      <w:start w:val="2"/>
      <w:numFmt w:val="decimal"/>
      <w:lvlText w:val="%1.%2."/>
      <w:lvlJc w:val="left"/>
      <w:pPr>
        <w:ind w:left="2160" w:hanging="1260"/>
      </w:pPr>
      <w:rPr>
        <w:rFonts w:hint="default"/>
        <w:b w:val="0"/>
        <w:u w:val="none"/>
      </w:rPr>
    </w:lvl>
    <w:lvl w:ilvl="2">
      <w:start w:val="1"/>
      <w:numFmt w:val="decimal"/>
      <w:lvlText w:val="%1.%2.%3."/>
      <w:lvlJc w:val="left"/>
      <w:pPr>
        <w:ind w:left="3420" w:hanging="1620"/>
      </w:pPr>
      <w:rPr>
        <w:rFonts w:hint="default"/>
        <w:b w:val="0"/>
        <w:u w:val="none"/>
      </w:rPr>
    </w:lvl>
    <w:lvl w:ilvl="3">
      <w:start w:val="1"/>
      <w:numFmt w:val="decimal"/>
      <w:lvlText w:val="%1.%2.%3.%4."/>
      <w:lvlJc w:val="left"/>
      <w:pPr>
        <w:ind w:left="4320" w:hanging="1620"/>
      </w:pPr>
      <w:rPr>
        <w:rFonts w:hint="default"/>
        <w:b w:val="0"/>
        <w:u w:val="none"/>
      </w:rPr>
    </w:lvl>
    <w:lvl w:ilvl="4">
      <w:start w:val="1"/>
      <w:numFmt w:val="decimal"/>
      <w:lvlText w:val="%1.%2.%3.%4.%5."/>
      <w:lvlJc w:val="left"/>
      <w:pPr>
        <w:ind w:left="5580" w:hanging="1980"/>
      </w:pPr>
      <w:rPr>
        <w:rFonts w:hint="default"/>
        <w:b w:val="0"/>
        <w:u w:val="none"/>
      </w:rPr>
    </w:lvl>
    <w:lvl w:ilvl="5">
      <w:start w:val="1"/>
      <w:numFmt w:val="decimal"/>
      <w:lvlText w:val="%1.%2.%3.%4.%5.%6."/>
      <w:lvlJc w:val="left"/>
      <w:pPr>
        <w:ind w:left="6480" w:hanging="1980"/>
      </w:pPr>
      <w:rPr>
        <w:rFonts w:hint="default"/>
        <w:b w:val="0"/>
        <w:u w:val="none"/>
      </w:rPr>
    </w:lvl>
    <w:lvl w:ilvl="6">
      <w:start w:val="1"/>
      <w:numFmt w:val="decimal"/>
      <w:lvlText w:val="%1.%2.%3.%4.%5.%6.%7."/>
      <w:lvlJc w:val="left"/>
      <w:pPr>
        <w:ind w:left="7740" w:hanging="2340"/>
      </w:pPr>
      <w:rPr>
        <w:rFonts w:hint="default"/>
        <w:b w:val="0"/>
        <w:u w:val="none"/>
      </w:rPr>
    </w:lvl>
    <w:lvl w:ilvl="7">
      <w:start w:val="1"/>
      <w:numFmt w:val="decimal"/>
      <w:lvlText w:val="%1.%2.%3.%4.%5.%6.%7.%8."/>
      <w:lvlJc w:val="left"/>
      <w:pPr>
        <w:ind w:left="8640" w:hanging="2340"/>
      </w:pPr>
      <w:rPr>
        <w:rFonts w:hint="default"/>
        <w:b w:val="0"/>
        <w:u w:val="none"/>
      </w:rPr>
    </w:lvl>
    <w:lvl w:ilvl="8">
      <w:start w:val="1"/>
      <w:numFmt w:val="decimal"/>
      <w:lvlText w:val="%1.%2.%3.%4.%5.%6.%7.%8.%9."/>
      <w:lvlJc w:val="left"/>
      <w:pPr>
        <w:ind w:left="9900" w:hanging="2700"/>
      </w:pPr>
      <w:rPr>
        <w:rFonts w:hint="default"/>
        <w:b w:val="0"/>
        <w:u w:val="none"/>
      </w:rPr>
    </w:lvl>
  </w:abstractNum>
  <w:abstractNum w:abstractNumId="28" w15:restartNumberingAfterBreak="0">
    <w:nsid w:val="36342131"/>
    <w:multiLevelType w:val="multilevel"/>
    <w:tmpl w:val="2CB20C8A"/>
    <w:lvl w:ilvl="0">
      <w:start w:val="15"/>
      <w:numFmt w:val="decimal"/>
      <w:lvlText w:val="%1."/>
      <w:lvlJc w:val="left"/>
      <w:pPr>
        <w:tabs>
          <w:tab w:val="num" w:pos="360"/>
        </w:tabs>
        <w:ind w:left="357" w:hanging="357"/>
      </w:pPr>
      <w:rPr>
        <w:rFonts w:ascii="Arial" w:hAnsi="Arial" w:cs="Times New Roman" w:hint="default"/>
        <w:b/>
        <w:i w:val="0"/>
        <w:strike w:val="0"/>
        <w:dstrike w:val="0"/>
        <w:sz w:val="20"/>
        <w:szCs w:val="20"/>
        <w:u w:val="none"/>
        <w:effect w:val="none"/>
      </w:rPr>
    </w:lvl>
    <w:lvl w:ilvl="1">
      <w:start w:val="19"/>
      <w:numFmt w:val="decimal"/>
      <w:lvlText w:val="%1.%2."/>
      <w:lvlJc w:val="left"/>
      <w:pPr>
        <w:tabs>
          <w:tab w:val="num" w:pos="720"/>
        </w:tabs>
        <w:ind w:left="720" w:hanging="363"/>
      </w:pPr>
      <w:rPr>
        <w:rFonts w:ascii="Arial" w:hAnsi="Arial" w:cs="Times New Roman" w:hint="default"/>
        <w:b w:val="0"/>
        <w:i w:val="0"/>
        <w:caps w:val="0"/>
        <w:strike w:val="0"/>
        <w:dstrike w:val="0"/>
        <w:vanish w:val="0"/>
        <w:webHidden w:val="0"/>
        <w:sz w:val="20"/>
        <w:u w:val="none"/>
        <w:effect w:val="none"/>
        <w:vertAlign w:val="baseline"/>
        <w:specVanish w:val="0"/>
      </w:rPr>
    </w:lvl>
    <w:lvl w:ilvl="2">
      <w:start w:val="1"/>
      <w:numFmt w:val="decimal"/>
      <w:lvlText w:val="%1.%2.%3."/>
      <w:lvlJc w:val="left"/>
      <w:pPr>
        <w:tabs>
          <w:tab w:val="num" w:pos="1067"/>
        </w:tabs>
        <w:ind w:left="1067" w:hanging="357"/>
      </w:pPr>
      <w:rPr>
        <w:rFonts w:ascii="Arial" w:hAnsi="Arial" w:cs="Times New Roman" w:hint="default"/>
        <w:b w:val="0"/>
        <w:i w:val="0"/>
        <w:caps w:val="0"/>
        <w:strike w:val="0"/>
        <w:dstrike w:val="0"/>
        <w:vanish w:val="0"/>
        <w:webHidden w:val="0"/>
        <w:color w:val="000000"/>
        <w:sz w:val="20"/>
        <w:u w:val="none"/>
        <w:effect w:val="none"/>
        <w:vertAlign w:val="baseline"/>
        <w:specVanish w:val="0"/>
      </w:rPr>
    </w:lvl>
    <w:lvl w:ilvl="3">
      <w:start w:val="5"/>
      <w:numFmt w:val="decimal"/>
      <w:lvlText w:val="%1.%2.%4."/>
      <w:lvlJc w:val="left"/>
      <w:pPr>
        <w:tabs>
          <w:tab w:val="num" w:pos="1073"/>
        </w:tabs>
        <w:ind w:left="1073" w:hanging="363"/>
      </w:pPr>
      <w:rPr>
        <w:rFonts w:ascii="Arial" w:hAnsi="Arial" w:cs="Times New Roman" w:hint="default"/>
        <w:b w:val="0"/>
        <w:i w:val="0"/>
        <w:sz w:val="20"/>
      </w:rPr>
    </w:lvl>
    <w:lvl w:ilvl="4">
      <w:start w:val="1"/>
      <w:numFmt w:val="decimal"/>
      <w:lvlText w:val="%5%1.%2.%3.%4."/>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29" w15:restartNumberingAfterBreak="0">
    <w:nsid w:val="36CA1CD0"/>
    <w:multiLevelType w:val="multilevel"/>
    <w:tmpl w:val="6BD64ED0"/>
    <w:lvl w:ilvl="0">
      <w:start w:val="8"/>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sz w:val="20"/>
        <w:vertAlign w:val="baseline"/>
      </w:rPr>
    </w:lvl>
    <w:lvl w:ilvl="3">
      <w:start w:val="1"/>
      <w:numFmt w:val="decimal"/>
      <w:lvlText w:val="%1.%2.%4."/>
      <w:lvlJc w:val="left"/>
      <w:pPr>
        <w:tabs>
          <w:tab w:val="num" w:pos="1440"/>
        </w:tabs>
        <w:ind w:left="1440" w:hanging="363"/>
      </w:pPr>
      <w:rPr>
        <w:rFonts w:ascii="Arial" w:hAnsi="Arial" w:cs="Times New Roman" w:hint="default"/>
        <w:b w:val="0"/>
        <w:i w:val="0"/>
        <w:sz w:val="20"/>
      </w:rPr>
    </w:lvl>
    <w:lvl w:ilvl="4">
      <w:start w:val="1"/>
      <w:numFmt w:val="decimal"/>
      <w:lvlText w:val="%1.%2.%3.%4.%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30" w15:restartNumberingAfterBreak="0">
    <w:nsid w:val="37BE325B"/>
    <w:multiLevelType w:val="hybridMultilevel"/>
    <w:tmpl w:val="624A4C08"/>
    <w:lvl w:ilvl="0" w:tplc="07A6D4E8">
      <w:start w:val="1"/>
      <w:numFmt w:val="decimal"/>
      <w:lvlText w:val="%1."/>
      <w:lvlJc w:val="left"/>
      <w:pPr>
        <w:tabs>
          <w:tab w:val="num" w:pos="397"/>
        </w:tabs>
        <w:ind w:left="397" w:hanging="397"/>
      </w:pPr>
      <w:rPr>
        <w:rFonts w:ascii="Arial" w:hAnsi="Arial" w:cs="Arial" w:hint="default"/>
        <w:b w:val="0"/>
        <w:i w:val="0"/>
        <w:color w:val="00000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3AAC0B83"/>
    <w:multiLevelType w:val="multilevel"/>
    <w:tmpl w:val="61D45ACE"/>
    <w:lvl w:ilvl="0">
      <w:start w:val="16"/>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3"/>
      <w:numFmt w:val="decimal"/>
      <w:lvlText w:val="%1.%2.%3."/>
      <w:lvlJc w:val="left"/>
      <w:pPr>
        <w:tabs>
          <w:tab w:val="num" w:pos="1077"/>
        </w:tabs>
        <w:ind w:left="1077" w:hanging="357"/>
      </w:pPr>
      <w:rPr>
        <w:rFonts w:ascii="Arial" w:hAnsi="Arial" w:cs="Times New Roman" w:hint="default"/>
        <w:b w:val="0"/>
        <w:i w:val="0"/>
        <w:caps w:val="0"/>
        <w:strike w:val="0"/>
        <w:dstrike w:val="0"/>
        <w:vanish w:val="0"/>
        <w:sz w:val="20"/>
        <w:vertAlign w:val="baseline"/>
      </w:rPr>
    </w:lvl>
    <w:lvl w:ilvl="3">
      <w:start w:val="1"/>
      <w:numFmt w:val="decimal"/>
      <w:lvlText w:val="%4%1.%2.%3."/>
      <w:lvlJc w:val="left"/>
      <w:pPr>
        <w:tabs>
          <w:tab w:val="num" w:pos="1440"/>
        </w:tabs>
        <w:ind w:left="1440" w:hanging="363"/>
      </w:pPr>
      <w:rPr>
        <w:rFonts w:ascii="Arial" w:hAnsi="Arial" w:cs="Times New Roman" w:hint="default"/>
        <w:b w:val="0"/>
        <w:i w:val="0"/>
        <w:sz w:val="20"/>
      </w:rPr>
    </w:lvl>
    <w:lvl w:ilvl="4">
      <w:start w:val="1"/>
      <w:numFmt w:val="decimal"/>
      <w:lvlText w:val="%1.%2.%3.%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32" w15:restartNumberingAfterBreak="0">
    <w:nsid w:val="3AC12F3B"/>
    <w:multiLevelType w:val="hybridMultilevel"/>
    <w:tmpl w:val="5DD648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B475986"/>
    <w:multiLevelType w:val="hybridMultilevel"/>
    <w:tmpl w:val="845E825C"/>
    <w:lvl w:ilvl="0" w:tplc="8E48D638">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3BDA671B"/>
    <w:multiLevelType w:val="hybridMultilevel"/>
    <w:tmpl w:val="8D8CC6EE"/>
    <w:lvl w:ilvl="0" w:tplc="9DCABEDC">
      <w:start w:val="1"/>
      <w:numFmt w:val="decimal"/>
      <w:lvlText w:val="%1)"/>
      <w:lvlJc w:val="left"/>
      <w:pPr>
        <w:ind w:left="2115" w:hanging="360"/>
      </w:pPr>
      <w:rPr>
        <w:rFonts w:cs="Times New Roman"/>
      </w:rPr>
    </w:lvl>
    <w:lvl w:ilvl="1" w:tplc="04150019">
      <w:start w:val="1"/>
      <w:numFmt w:val="lowerLetter"/>
      <w:lvlText w:val="%2."/>
      <w:lvlJc w:val="left"/>
      <w:pPr>
        <w:ind w:left="2835" w:hanging="360"/>
      </w:pPr>
      <w:rPr>
        <w:rFonts w:cs="Times New Roman"/>
      </w:rPr>
    </w:lvl>
    <w:lvl w:ilvl="2" w:tplc="0415001B">
      <w:start w:val="1"/>
      <w:numFmt w:val="lowerRoman"/>
      <w:lvlText w:val="%3."/>
      <w:lvlJc w:val="right"/>
      <w:pPr>
        <w:ind w:left="3555" w:hanging="180"/>
      </w:pPr>
      <w:rPr>
        <w:rFonts w:cs="Times New Roman"/>
      </w:rPr>
    </w:lvl>
    <w:lvl w:ilvl="3" w:tplc="0415000F">
      <w:start w:val="1"/>
      <w:numFmt w:val="decimal"/>
      <w:lvlText w:val="%4."/>
      <w:lvlJc w:val="left"/>
      <w:pPr>
        <w:ind w:left="4275" w:hanging="360"/>
      </w:pPr>
      <w:rPr>
        <w:rFonts w:cs="Times New Roman"/>
      </w:rPr>
    </w:lvl>
    <w:lvl w:ilvl="4" w:tplc="04150019">
      <w:start w:val="1"/>
      <w:numFmt w:val="lowerLetter"/>
      <w:lvlText w:val="%5."/>
      <w:lvlJc w:val="left"/>
      <w:pPr>
        <w:ind w:left="4995" w:hanging="360"/>
      </w:pPr>
      <w:rPr>
        <w:rFonts w:cs="Times New Roman"/>
      </w:rPr>
    </w:lvl>
    <w:lvl w:ilvl="5" w:tplc="0415001B">
      <w:start w:val="1"/>
      <w:numFmt w:val="lowerRoman"/>
      <w:lvlText w:val="%6."/>
      <w:lvlJc w:val="right"/>
      <w:pPr>
        <w:ind w:left="5715" w:hanging="180"/>
      </w:pPr>
      <w:rPr>
        <w:rFonts w:cs="Times New Roman"/>
      </w:rPr>
    </w:lvl>
    <w:lvl w:ilvl="6" w:tplc="0415000F">
      <w:start w:val="1"/>
      <w:numFmt w:val="decimal"/>
      <w:lvlText w:val="%7."/>
      <w:lvlJc w:val="left"/>
      <w:pPr>
        <w:ind w:left="6435" w:hanging="360"/>
      </w:pPr>
      <w:rPr>
        <w:rFonts w:cs="Times New Roman"/>
      </w:rPr>
    </w:lvl>
    <w:lvl w:ilvl="7" w:tplc="04150019">
      <w:start w:val="1"/>
      <w:numFmt w:val="lowerLetter"/>
      <w:lvlText w:val="%8."/>
      <w:lvlJc w:val="left"/>
      <w:pPr>
        <w:ind w:left="7155" w:hanging="360"/>
      </w:pPr>
      <w:rPr>
        <w:rFonts w:cs="Times New Roman"/>
      </w:rPr>
    </w:lvl>
    <w:lvl w:ilvl="8" w:tplc="0415001B">
      <w:start w:val="1"/>
      <w:numFmt w:val="lowerRoman"/>
      <w:lvlText w:val="%9."/>
      <w:lvlJc w:val="right"/>
      <w:pPr>
        <w:ind w:left="7875" w:hanging="180"/>
      </w:pPr>
      <w:rPr>
        <w:rFonts w:cs="Times New Roman"/>
      </w:rPr>
    </w:lvl>
  </w:abstractNum>
  <w:abstractNum w:abstractNumId="35" w15:restartNumberingAfterBreak="0">
    <w:nsid w:val="3CC93195"/>
    <w:multiLevelType w:val="multilevel"/>
    <w:tmpl w:val="A6BAAFA2"/>
    <w:lvl w:ilvl="0">
      <w:start w:val="15"/>
      <w:numFmt w:val="decimal"/>
      <w:lvlText w:val="%1."/>
      <w:lvlJc w:val="left"/>
      <w:pPr>
        <w:tabs>
          <w:tab w:val="num" w:pos="360"/>
        </w:tabs>
        <w:ind w:left="357" w:hanging="357"/>
      </w:pPr>
      <w:rPr>
        <w:rFonts w:ascii="Arial" w:hAnsi="Arial" w:cs="Times New Roman" w:hint="default"/>
        <w:b/>
        <w:i w:val="0"/>
        <w:strike w:val="0"/>
        <w:dstrike w:val="0"/>
        <w:sz w:val="20"/>
        <w:szCs w:val="20"/>
        <w:u w:val="none"/>
        <w:effect w:val="none"/>
      </w:rPr>
    </w:lvl>
    <w:lvl w:ilvl="1">
      <w:start w:val="7"/>
      <w:numFmt w:val="decimal"/>
      <w:lvlText w:val="%1.%2."/>
      <w:lvlJc w:val="left"/>
      <w:pPr>
        <w:tabs>
          <w:tab w:val="num" w:pos="720"/>
        </w:tabs>
        <w:ind w:left="720" w:hanging="363"/>
      </w:pPr>
      <w:rPr>
        <w:rFonts w:ascii="Arial" w:hAnsi="Arial" w:cs="Times New Roman" w:hint="default"/>
        <w:b w:val="0"/>
        <w:i w:val="0"/>
        <w:caps w:val="0"/>
        <w:strike w:val="0"/>
        <w:dstrike w:val="0"/>
        <w:vanish w:val="0"/>
        <w:webHidden w:val="0"/>
        <w:sz w:val="20"/>
        <w:u w:val="none"/>
        <w:effect w:val="none"/>
        <w:vertAlign w:val="baseline"/>
        <w:specVanish w:val="0"/>
      </w:rPr>
    </w:lvl>
    <w:lvl w:ilvl="2">
      <w:start w:val="6"/>
      <w:numFmt w:val="decimal"/>
      <w:lvlText w:val="%1.%2.%3."/>
      <w:lvlJc w:val="left"/>
      <w:pPr>
        <w:tabs>
          <w:tab w:val="num" w:pos="1067"/>
        </w:tabs>
        <w:ind w:left="1067" w:hanging="357"/>
      </w:pPr>
      <w:rPr>
        <w:rFonts w:ascii="Arial" w:hAnsi="Arial" w:cs="Times New Roman" w:hint="default"/>
        <w:b w:val="0"/>
        <w:i w:val="0"/>
        <w:caps w:val="0"/>
        <w:strike w:val="0"/>
        <w:dstrike w:val="0"/>
        <w:vanish w:val="0"/>
        <w:webHidden w:val="0"/>
        <w:color w:val="000000"/>
        <w:sz w:val="20"/>
        <w:u w:val="none"/>
        <w:effect w:val="none"/>
        <w:vertAlign w:val="baseline"/>
        <w:specVanish w:val="0"/>
      </w:rPr>
    </w:lvl>
    <w:lvl w:ilvl="3">
      <w:start w:val="5"/>
      <w:numFmt w:val="decimal"/>
      <w:lvlText w:val="%1.%2.%4."/>
      <w:lvlJc w:val="left"/>
      <w:pPr>
        <w:tabs>
          <w:tab w:val="num" w:pos="1073"/>
        </w:tabs>
        <w:ind w:left="1073" w:hanging="363"/>
      </w:pPr>
      <w:rPr>
        <w:rFonts w:ascii="Arial" w:hAnsi="Arial" w:cs="Times New Roman" w:hint="default"/>
        <w:b w:val="0"/>
        <w:i w:val="0"/>
        <w:sz w:val="20"/>
      </w:rPr>
    </w:lvl>
    <w:lvl w:ilvl="4">
      <w:start w:val="1"/>
      <w:numFmt w:val="decimal"/>
      <w:lvlText w:val="%5%1.%2.%3.%4."/>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36" w15:restartNumberingAfterBreak="0">
    <w:nsid w:val="46CD6A1D"/>
    <w:multiLevelType w:val="multilevel"/>
    <w:tmpl w:val="45EAACDC"/>
    <w:lvl w:ilvl="0">
      <w:start w:val="6"/>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7.%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7.%2.%3."/>
      <w:lvlJc w:val="left"/>
      <w:pPr>
        <w:tabs>
          <w:tab w:val="num" w:pos="1077"/>
        </w:tabs>
        <w:ind w:left="1077" w:hanging="357"/>
      </w:pPr>
      <w:rPr>
        <w:rFonts w:ascii="Arial" w:hAnsi="Arial" w:cs="Times New Roman" w:hint="default"/>
        <w:b w:val="0"/>
        <w:i w:val="0"/>
        <w:caps w:val="0"/>
        <w:strike w:val="0"/>
        <w:dstrike w:val="0"/>
        <w:vanish w:val="0"/>
        <w:sz w:val="20"/>
        <w:vertAlign w:val="baseline"/>
      </w:rPr>
    </w:lvl>
    <w:lvl w:ilvl="3">
      <w:start w:val="1"/>
      <w:numFmt w:val="decimal"/>
      <w:lvlText w:val="%1.%2.%4."/>
      <w:lvlJc w:val="left"/>
      <w:pPr>
        <w:tabs>
          <w:tab w:val="num" w:pos="1440"/>
        </w:tabs>
        <w:ind w:left="1440" w:hanging="363"/>
      </w:pPr>
      <w:rPr>
        <w:rFonts w:ascii="Arial" w:hAnsi="Arial" w:cs="Times New Roman" w:hint="default"/>
        <w:b w:val="0"/>
        <w:i w:val="0"/>
        <w:sz w:val="20"/>
      </w:rPr>
    </w:lvl>
    <w:lvl w:ilvl="4">
      <w:start w:val="1"/>
      <w:numFmt w:val="decimal"/>
      <w:lvlText w:val="%1.%2.%3.%4.%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37" w15:restartNumberingAfterBreak="0">
    <w:nsid w:val="48C864CA"/>
    <w:multiLevelType w:val="multilevel"/>
    <w:tmpl w:val="D9ECDDF6"/>
    <w:lvl w:ilvl="0">
      <w:start w:val="8"/>
      <w:numFmt w:val="decimal"/>
      <w:lvlText w:val="%1."/>
      <w:lvlJc w:val="left"/>
      <w:pPr>
        <w:ind w:left="360" w:hanging="360"/>
      </w:pPr>
      <w:rPr>
        <w:rFonts w:cs="Times New Roman" w:hint="default"/>
        <w:b w:val="0"/>
        <w:u w:val="none"/>
      </w:rPr>
    </w:lvl>
    <w:lvl w:ilvl="1">
      <w:start w:val="3"/>
      <w:numFmt w:val="decimal"/>
      <w:lvlText w:val="%1.%2."/>
      <w:lvlJc w:val="left"/>
      <w:pPr>
        <w:ind w:left="1080" w:hanging="360"/>
      </w:pPr>
      <w:rPr>
        <w:rFonts w:cs="Times New Roman" w:hint="default"/>
        <w:b w:val="0"/>
        <w:u w:val="none"/>
      </w:rPr>
    </w:lvl>
    <w:lvl w:ilvl="2">
      <w:start w:val="1"/>
      <w:numFmt w:val="decimal"/>
      <w:lvlText w:val="%1.%2.%3."/>
      <w:lvlJc w:val="left"/>
      <w:pPr>
        <w:ind w:left="2160" w:hanging="720"/>
      </w:pPr>
      <w:rPr>
        <w:rFonts w:cs="Times New Roman" w:hint="default"/>
        <w:b w:val="0"/>
        <w:u w:val="none"/>
      </w:rPr>
    </w:lvl>
    <w:lvl w:ilvl="3">
      <w:start w:val="1"/>
      <w:numFmt w:val="decimal"/>
      <w:lvlText w:val="%1.%2.%3.%4."/>
      <w:lvlJc w:val="left"/>
      <w:pPr>
        <w:ind w:left="2880" w:hanging="720"/>
      </w:pPr>
      <w:rPr>
        <w:rFonts w:cs="Times New Roman" w:hint="default"/>
        <w:b w:val="0"/>
        <w:u w:val="none"/>
      </w:rPr>
    </w:lvl>
    <w:lvl w:ilvl="4">
      <w:start w:val="1"/>
      <w:numFmt w:val="decimal"/>
      <w:lvlText w:val="%1.%2.%3.%4.%5."/>
      <w:lvlJc w:val="left"/>
      <w:pPr>
        <w:ind w:left="3960" w:hanging="1080"/>
      </w:pPr>
      <w:rPr>
        <w:rFonts w:cs="Times New Roman" w:hint="default"/>
        <w:b w:val="0"/>
        <w:u w:val="none"/>
      </w:rPr>
    </w:lvl>
    <w:lvl w:ilvl="5">
      <w:start w:val="1"/>
      <w:numFmt w:val="decimal"/>
      <w:lvlText w:val="%1.%2.%3.%4.%5.%6."/>
      <w:lvlJc w:val="left"/>
      <w:pPr>
        <w:ind w:left="4680" w:hanging="1080"/>
      </w:pPr>
      <w:rPr>
        <w:rFonts w:cs="Times New Roman" w:hint="default"/>
        <w:b w:val="0"/>
        <w:u w:val="none"/>
      </w:rPr>
    </w:lvl>
    <w:lvl w:ilvl="6">
      <w:start w:val="1"/>
      <w:numFmt w:val="decimal"/>
      <w:lvlText w:val="%1.%2.%3.%4.%5.%6.%7."/>
      <w:lvlJc w:val="left"/>
      <w:pPr>
        <w:ind w:left="5760" w:hanging="1440"/>
      </w:pPr>
      <w:rPr>
        <w:rFonts w:cs="Times New Roman" w:hint="default"/>
        <w:b w:val="0"/>
        <w:u w:val="none"/>
      </w:rPr>
    </w:lvl>
    <w:lvl w:ilvl="7">
      <w:start w:val="1"/>
      <w:numFmt w:val="decimal"/>
      <w:lvlText w:val="%1.%2.%3.%4.%5.%6.%7.%8."/>
      <w:lvlJc w:val="left"/>
      <w:pPr>
        <w:ind w:left="6480" w:hanging="1440"/>
      </w:pPr>
      <w:rPr>
        <w:rFonts w:cs="Times New Roman" w:hint="default"/>
        <w:b w:val="0"/>
        <w:u w:val="none"/>
      </w:rPr>
    </w:lvl>
    <w:lvl w:ilvl="8">
      <w:start w:val="1"/>
      <w:numFmt w:val="decimal"/>
      <w:lvlText w:val="%1.%2.%3.%4.%5.%6.%7.%8.%9."/>
      <w:lvlJc w:val="left"/>
      <w:pPr>
        <w:ind w:left="7560" w:hanging="1800"/>
      </w:pPr>
      <w:rPr>
        <w:rFonts w:cs="Times New Roman" w:hint="default"/>
        <w:b w:val="0"/>
        <w:u w:val="none"/>
      </w:rPr>
    </w:lvl>
  </w:abstractNum>
  <w:abstractNum w:abstractNumId="38" w15:restartNumberingAfterBreak="0">
    <w:nsid w:val="50D01425"/>
    <w:multiLevelType w:val="multilevel"/>
    <w:tmpl w:val="9FA89DD0"/>
    <w:lvl w:ilvl="0">
      <w:start w:val="15"/>
      <w:numFmt w:val="decimal"/>
      <w:lvlText w:val="%1."/>
      <w:lvlJc w:val="left"/>
      <w:pPr>
        <w:tabs>
          <w:tab w:val="num" w:pos="360"/>
        </w:tabs>
        <w:ind w:left="357" w:hanging="357"/>
      </w:pPr>
      <w:rPr>
        <w:rFonts w:ascii="Arial" w:hAnsi="Arial" w:cs="Times New Roman" w:hint="default"/>
        <w:b/>
        <w:i w:val="0"/>
        <w:strike w:val="0"/>
        <w:dstrike w:val="0"/>
        <w:sz w:val="20"/>
        <w:szCs w:val="20"/>
        <w:u w:val="none"/>
        <w:effect w:val="none"/>
      </w:rPr>
    </w:lvl>
    <w:lvl w:ilvl="1">
      <w:start w:val="7"/>
      <w:numFmt w:val="decimal"/>
      <w:lvlText w:val="%1.%2."/>
      <w:lvlJc w:val="left"/>
      <w:pPr>
        <w:tabs>
          <w:tab w:val="num" w:pos="720"/>
        </w:tabs>
        <w:ind w:left="720" w:hanging="363"/>
      </w:pPr>
      <w:rPr>
        <w:rFonts w:ascii="Arial" w:hAnsi="Arial" w:cs="Times New Roman" w:hint="default"/>
        <w:b w:val="0"/>
        <w:i w:val="0"/>
        <w:caps w:val="0"/>
        <w:strike w:val="0"/>
        <w:dstrike w:val="0"/>
        <w:vanish w:val="0"/>
        <w:webHidden w:val="0"/>
        <w:sz w:val="20"/>
        <w:u w:val="none"/>
        <w:effect w:val="none"/>
        <w:vertAlign w:val="baseline"/>
        <w:specVanish w:val="0"/>
      </w:rPr>
    </w:lvl>
    <w:lvl w:ilvl="2">
      <w:start w:val="4"/>
      <w:numFmt w:val="decimal"/>
      <w:lvlText w:val="%1.%2.%3."/>
      <w:lvlJc w:val="left"/>
      <w:pPr>
        <w:tabs>
          <w:tab w:val="num" w:pos="641"/>
        </w:tabs>
        <w:ind w:left="641" w:hanging="357"/>
      </w:pPr>
      <w:rPr>
        <w:rFonts w:ascii="Arial" w:hAnsi="Arial" w:cs="Times New Roman" w:hint="default"/>
        <w:b w:val="0"/>
        <w:i w:val="0"/>
        <w:caps w:val="0"/>
        <w:strike w:val="0"/>
        <w:dstrike w:val="0"/>
        <w:vanish w:val="0"/>
        <w:webHidden w:val="0"/>
        <w:color w:val="000000"/>
        <w:sz w:val="20"/>
        <w:u w:val="none"/>
        <w:effect w:val="none"/>
        <w:vertAlign w:val="baseline"/>
        <w:specVanish w:val="0"/>
      </w:rPr>
    </w:lvl>
    <w:lvl w:ilvl="3">
      <w:start w:val="5"/>
      <w:numFmt w:val="decimal"/>
      <w:lvlText w:val="%1.%2.%4."/>
      <w:lvlJc w:val="left"/>
      <w:pPr>
        <w:tabs>
          <w:tab w:val="num" w:pos="1073"/>
        </w:tabs>
        <w:ind w:left="1073" w:hanging="363"/>
      </w:pPr>
      <w:rPr>
        <w:rFonts w:ascii="Arial" w:hAnsi="Arial" w:cs="Times New Roman" w:hint="default"/>
        <w:b w:val="0"/>
        <w:i w:val="0"/>
        <w:sz w:val="20"/>
      </w:rPr>
    </w:lvl>
    <w:lvl w:ilvl="4">
      <w:start w:val="1"/>
      <w:numFmt w:val="decimal"/>
      <w:lvlText w:val="%5%1.%2.%3.%4."/>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39" w15:restartNumberingAfterBreak="0">
    <w:nsid w:val="54881FE6"/>
    <w:multiLevelType w:val="multilevel"/>
    <w:tmpl w:val="3E189DFA"/>
    <w:lvl w:ilvl="0">
      <w:start w:val="14"/>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color w:val="000000"/>
        <w:sz w:val="20"/>
        <w:vertAlign w:val="baseline"/>
      </w:rPr>
    </w:lvl>
    <w:lvl w:ilvl="3">
      <w:start w:val="1"/>
      <w:numFmt w:val="decimal"/>
      <w:lvlText w:val="%1.%2.%4."/>
      <w:lvlJc w:val="left"/>
      <w:pPr>
        <w:tabs>
          <w:tab w:val="num" w:pos="1440"/>
        </w:tabs>
        <w:ind w:left="1440" w:hanging="363"/>
      </w:pPr>
      <w:rPr>
        <w:rFonts w:ascii="Arial" w:hAnsi="Arial" w:cs="Times New Roman" w:hint="default"/>
        <w:b w:val="0"/>
        <w:i w:val="0"/>
        <w:sz w:val="20"/>
      </w:rPr>
    </w:lvl>
    <w:lvl w:ilvl="4">
      <w:start w:val="1"/>
      <w:numFmt w:val="decimal"/>
      <w:lvlText w:val="%5%1.%2.%3.%4."/>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40" w15:restartNumberingAfterBreak="0">
    <w:nsid w:val="613E4166"/>
    <w:multiLevelType w:val="multilevel"/>
    <w:tmpl w:val="7BE8DEEC"/>
    <w:lvl w:ilvl="0">
      <w:start w:val="11"/>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2."/>
      <w:lvlJc w:val="left"/>
      <w:pPr>
        <w:tabs>
          <w:tab w:val="num" w:pos="720"/>
        </w:tabs>
        <w:ind w:left="720" w:hanging="363"/>
      </w:pPr>
      <w:rPr>
        <w:rFonts w:ascii="Arial" w:hAnsi="Arial" w:cs="Times New Roman" w:hint="default"/>
        <w:b w:val="0"/>
        <w:i w:val="0"/>
        <w:caps w:val="0"/>
        <w:strike w:val="0"/>
        <w:dstrike w:val="0"/>
        <w:vanish w:val="0"/>
        <w:color w:val="000000"/>
        <w:sz w:val="20"/>
        <w:vertAlign w:val="baseline"/>
      </w:rPr>
    </w:lvl>
    <w:lvl w:ilvl="2">
      <w:start w:val="2"/>
      <w:numFmt w:val="decimal"/>
      <w:lvlText w:val="%1.%2.%3."/>
      <w:lvlJc w:val="left"/>
      <w:pPr>
        <w:tabs>
          <w:tab w:val="num" w:pos="1077"/>
        </w:tabs>
        <w:ind w:left="1077" w:hanging="357"/>
      </w:pPr>
      <w:rPr>
        <w:rFonts w:ascii="Arial" w:hAnsi="Arial" w:cs="Times New Roman" w:hint="default"/>
        <w:b w:val="0"/>
        <w:i w:val="0"/>
        <w:caps w:val="0"/>
        <w:strike w:val="0"/>
        <w:dstrike w:val="0"/>
        <w:vanish w:val="0"/>
        <w:color w:val="000000"/>
        <w:sz w:val="20"/>
        <w:vertAlign w:val="baseline"/>
      </w:rPr>
    </w:lvl>
    <w:lvl w:ilvl="3">
      <w:start w:val="1"/>
      <w:numFmt w:val="decimal"/>
      <w:lvlText w:val="%1.%2.%3."/>
      <w:lvlJc w:val="left"/>
      <w:pPr>
        <w:tabs>
          <w:tab w:val="num" w:pos="1440"/>
        </w:tabs>
        <w:ind w:left="1440" w:hanging="363"/>
      </w:pPr>
      <w:rPr>
        <w:rFonts w:ascii="Arial" w:hAnsi="Arial" w:cs="Times New Roman" w:hint="default"/>
        <w:b w:val="0"/>
        <w:i w:val="0"/>
        <w:sz w:val="20"/>
      </w:rPr>
    </w:lvl>
    <w:lvl w:ilvl="4">
      <w:start w:val="1"/>
      <w:numFmt w:val="decimal"/>
      <w:lvlText w:val="%1.%2.%3.%4."/>
      <w:lvlJc w:val="left"/>
      <w:pPr>
        <w:tabs>
          <w:tab w:val="num" w:pos="1797"/>
        </w:tabs>
        <w:ind w:left="1797" w:hanging="357"/>
      </w:pPr>
      <w:rPr>
        <w:rFonts w:ascii="Arial" w:hAnsi="Arial" w:cs="Times New Roman" w:hint="default"/>
        <w:b w:val="0"/>
        <w:i w:val="0"/>
        <w:sz w:val="20"/>
      </w:rPr>
    </w:lvl>
    <w:lvl w:ilvl="5">
      <w:start w:val="1"/>
      <w:numFmt w:val="decimal"/>
      <w:lvlText w:val="%1.%2.%3.%4.%5"/>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41" w15:restartNumberingAfterBreak="0">
    <w:nsid w:val="628C4DC2"/>
    <w:multiLevelType w:val="hybridMultilevel"/>
    <w:tmpl w:val="9028F7B6"/>
    <w:lvl w:ilvl="0" w:tplc="9DCABEDC">
      <w:start w:val="1"/>
      <w:numFmt w:val="decimal"/>
      <w:lvlText w:val="%1)"/>
      <w:lvlJc w:val="left"/>
      <w:pPr>
        <w:ind w:left="1211" w:hanging="360"/>
      </w:pPr>
      <w:rPr>
        <w:rFonts w:cs="Times New Roman"/>
      </w:rPr>
    </w:lvl>
    <w:lvl w:ilvl="1" w:tplc="04150019">
      <w:start w:val="1"/>
      <w:numFmt w:val="lowerLetter"/>
      <w:lvlText w:val="%2."/>
      <w:lvlJc w:val="left"/>
      <w:pPr>
        <w:ind w:left="2835" w:hanging="360"/>
      </w:pPr>
      <w:rPr>
        <w:rFonts w:cs="Times New Roman"/>
      </w:rPr>
    </w:lvl>
    <w:lvl w:ilvl="2" w:tplc="0415001B">
      <w:start w:val="1"/>
      <w:numFmt w:val="lowerRoman"/>
      <w:lvlText w:val="%3."/>
      <w:lvlJc w:val="right"/>
      <w:pPr>
        <w:ind w:left="3555" w:hanging="180"/>
      </w:pPr>
      <w:rPr>
        <w:rFonts w:cs="Times New Roman"/>
      </w:rPr>
    </w:lvl>
    <w:lvl w:ilvl="3" w:tplc="0415000F">
      <w:start w:val="1"/>
      <w:numFmt w:val="decimal"/>
      <w:lvlText w:val="%4."/>
      <w:lvlJc w:val="left"/>
      <w:pPr>
        <w:ind w:left="4275" w:hanging="360"/>
      </w:pPr>
      <w:rPr>
        <w:rFonts w:cs="Times New Roman"/>
      </w:rPr>
    </w:lvl>
    <w:lvl w:ilvl="4" w:tplc="04150019">
      <w:start w:val="1"/>
      <w:numFmt w:val="lowerLetter"/>
      <w:lvlText w:val="%5."/>
      <w:lvlJc w:val="left"/>
      <w:pPr>
        <w:ind w:left="4995" w:hanging="360"/>
      </w:pPr>
      <w:rPr>
        <w:rFonts w:cs="Times New Roman"/>
      </w:rPr>
    </w:lvl>
    <w:lvl w:ilvl="5" w:tplc="0415001B">
      <w:start w:val="1"/>
      <w:numFmt w:val="lowerRoman"/>
      <w:lvlText w:val="%6."/>
      <w:lvlJc w:val="right"/>
      <w:pPr>
        <w:ind w:left="5715" w:hanging="180"/>
      </w:pPr>
      <w:rPr>
        <w:rFonts w:cs="Times New Roman"/>
      </w:rPr>
    </w:lvl>
    <w:lvl w:ilvl="6" w:tplc="0415000F">
      <w:start w:val="1"/>
      <w:numFmt w:val="decimal"/>
      <w:lvlText w:val="%7."/>
      <w:lvlJc w:val="left"/>
      <w:pPr>
        <w:ind w:left="6435" w:hanging="360"/>
      </w:pPr>
      <w:rPr>
        <w:rFonts w:cs="Times New Roman"/>
      </w:rPr>
    </w:lvl>
    <w:lvl w:ilvl="7" w:tplc="04150019">
      <w:start w:val="1"/>
      <w:numFmt w:val="lowerLetter"/>
      <w:lvlText w:val="%8."/>
      <w:lvlJc w:val="left"/>
      <w:pPr>
        <w:ind w:left="7155" w:hanging="360"/>
      </w:pPr>
      <w:rPr>
        <w:rFonts w:cs="Times New Roman"/>
      </w:rPr>
    </w:lvl>
    <w:lvl w:ilvl="8" w:tplc="0415001B">
      <w:start w:val="1"/>
      <w:numFmt w:val="lowerRoman"/>
      <w:lvlText w:val="%9."/>
      <w:lvlJc w:val="right"/>
      <w:pPr>
        <w:ind w:left="7875" w:hanging="180"/>
      </w:pPr>
      <w:rPr>
        <w:rFonts w:cs="Times New Roman"/>
      </w:rPr>
    </w:lvl>
  </w:abstractNum>
  <w:abstractNum w:abstractNumId="42" w15:restartNumberingAfterBreak="0">
    <w:nsid w:val="694E1200"/>
    <w:multiLevelType w:val="multilevel"/>
    <w:tmpl w:val="3E46758A"/>
    <w:lvl w:ilvl="0">
      <w:start w:val="1"/>
      <w:numFmt w:val="decimal"/>
      <w:lvlText w:val="%1."/>
      <w:lvlJc w:val="left"/>
      <w:pPr>
        <w:tabs>
          <w:tab w:val="num" w:pos="360"/>
        </w:tabs>
        <w:ind w:left="357" w:hanging="357"/>
      </w:pPr>
      <w:rPr>
        <w:rFonts w:ascii="Arial" w:hAnsi="Arial" w:hint="default"/>
        <w:b/>
        <w:i w:val="0"/>
        <w:sz w:val="20"/>
        <w:szCs w:val="20"/>
        <w:u w:val="none"/>
      </w:rPr>
    </w:lvl>
    <w:lvl w:ilvl="1">
      <w:start w:val="1"/>
      <w:numFmt w:val="decimal"/>
      <w:lvlText w:val="%1.%2."/>
      <w:lvlJc w:val="left"/>
      <w:pPr>
        <w:tabs>
          <w:tab w:val="num" w:pos="720"/>
        </w:tabs>
        <w:ind w:left="720" w:hanging="36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077"/>
        </w:tabs>
        <w:ind w:left="1077" w:hanging="357"/>
      </w:pPr>
      <w:rPr>
        <w:rFonts w:ascii="Arial" w:hAnsi="Arial"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440" w:hanging="363"/>
      </w:pPr>
      <w:rPr>
        <w:rFonts w:ascii="Arial" w:hAnsi="Arial" w:hint="default"/>
        <w:b w:val="0"/>
        <w:i w:val="0"/>
        <w:sz w:val="20"/>
      </w:rPr>
    </w:lvl>
    <w:lvl w:ilvl="4">
      <w:start w:val="1"/>
      <w:numFmt w:val="decimal"/>
      <w:lvlText w:val="%1.%2.%3.%4.%5."/>
      <w:lvlJc w:val="left"/>
      <w:pPr>
        <w:tabs>
          <w:tab w:val="num" w:pos="1797"/>
        </w:tabs>
        <w:ind w:left="1797" w:hanging="357"/>
      </w:pPr>
      <w:rPr>
        <w:rFonts w:ascii="Arial" w:hAnsi="Arial" w:hint="default"/>
        <w:b w:val="0"/>
        <w:i w:val="0"/>
        <w:sz w:val="20"/>
      </w:rPr>
    </w:lvl>
    <w:lvl w:ilvl="5">
      <w:start w:val="1"/>
      <w:numFmt w:val="decimal"/>
      <w:lvlText w:val="%1.%2.%3.%4.%5.%6."/>
      <w:lvlJc w:val="left"/>
      <w:pPr>
        <w:tabs>
          <w:tab w:val="num" w:pos="2160"/>
        </w:tabs>
        <w:ind w:left="2160" w:hanging="363"/>
      </w:pPr>
      <w:rPr>
        <w:rFonts w:ascii="Arial" w:hAnsi="Arial" w:hint="default"/>
        <w:b w:val="0"/>
        <w:i w:val="0"/>
        <w:sz w:val="20"/>
      </w:rPr>
    </w:lvl>
    <w:lvl w:ilvl="6">
      <w:start w:val="1"/>
      <w:numFmt w:val="decimal"/>
      <w:lvlText w:val="%1.%2.%3.%4.%5.%6.%7."/>
      <w:lvlJc w:val="left"/>
      <w:pPr>
        <w:tabs>
          <w:tab w:val="num" w:pos="2517"/>
        </w:tabs>
        <w:ind w:left="2517" w:hanging="357"/>
      </w:pPr>
      <w:rPr>
        <w:rFonts w:ascii="Arial" w:hAnsi="Arial" w:hint="default"/>
        <w:b w:val="0"/>
        <w:i w:val="0"/>
        <w:sz w:val="20"/>
      </w:rPr>
    </w:lvl>
    <w:lvl w:ilvl="7">
      <w:start w:val="1"/>
      <w:numFmt w:val="decimal"/>
      <w:lvlText w:val="%1.%2.%3.%4.%5.%6.%7.%8."/>
      <w:lvlJc w:val="left"/>
      <w:pPr>
        <w:tabs>
          <w:tab w:val="num" w:pos="2880"/>
        </w:tabs>
        <w:ind w:left="2880" w:hanging="363"/>
      </w:pPr>
      <w:rPr>
        <w:rFonts w:ascii="Arial" w:hAnsi="Arial" w:hint="default"/>
        <w:b w:val="0"/>
        <w:i w:val="0"/>
        <w:sz w:val="20"/>
      </w:rPr>
    </w:lvl>
    <w:lvl w:ilvl="8">
      <w:start w:val="1"/>
      <w:numFmt w:val="decimal"/>
      <w:lvlText w:val="%1.%2.%3.%4.%5.%6.%7.%8.%9."/>
      <w:lvlJc w:val="left"/>
      <w:pPr>
        <w:tabs>
          <w:tab w:val="num" w:pos="3238"/>
        </w:tabs>
        <w:ind w:left="3238" w:hanging="358"/>
      </w:pPr>
      <w:rPr>
        <w:rFonts w:ascii="Arial" w:hAnsi="Arial" w:hint="default"/>
        <w:b w:val="0"/>
        <w:i w:val="0"/>
        <w:sz w:val="20"/>
      </w:rPr>
    </w:lvl>
  </w:abstractNum>
  <w:abstractNum w:abstractNumId="43" w15:restartNumberingAfterBreak="0">
    <w:nsid w:val="6A5E6C08"/>
    <w:multiLevelType w:val="hybridMultilevel"/>
    <w:tmpl w:val="86BC555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rFonts w:cs="Times New Roman"/>
        <w:b/>
        <w:i w:val="0"/>
        <w:sz w:val="24"/>
      </w:rPr>
    </w:lvl>
  </w:abstractNum>
  <w:abstractNum w:abstractNumId="45" w15:restartNumberingAfterBreak="0">
    <w:nsid w:val="71495686"/>
    <w:multiLevelType w:val="multilevel"/>
    <w:tmpl w:val="0A6E8EB2"/>
    <w:lvl w:ilvl="0">
      <w:start w:val="6"/>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sz w:val="20"/>
        <w:vertAlign w:val="baseline"/>
      </w:rPr>
    </w:lvl>
    <w:lvl w:ilvl="3">
      <w:start w:val="1"/>
      <w:numFmt w:val="decimal"/>
      <w:lvlText w:val="%1.%2.%4."/>
      <w:lvlJc w:val="left"/>
      <w:pPr>
        <w:tabs>
          <w:tab w:val="num" w:pos="1440"/>
        </w:tabs>
        <w:ind w:left="1440" w:hanging="363"/>
      </w:pPr>
      <w:rPr>
        <w:rFonts w:ascii="Arial" w:hAnsi="Arial" w:cs="Times New Roman" w:hint="default"/>
        <w:b w:val="0"/>
        <w:i w:val="0"/>
        <w:sz w:val="20"/>
      </w:rPr>
    </w:lvl>
    <w:lvl w:ilvl="4">
      <w:start w:val="1"/>
      <w:numFmt w:val="decimal"/>
      <w:lvlText w:val="%1.%2.%3.%4.%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46" w15:restartNumberingAfterBreak="0">
    <w:nsid w:val="71C7347E"/>
    <w:multiLevelType w:val="multilevel"/>
    <w:tmpl w:val="4F1085F8"/>
    <w:lvl w:ilvl="0">
      <w:start w:val="15"/>
      <w:numFmt w:val="decimal"/>
      <w:lvlText w:val="%1."/>
      <w:lvlJc w:val="left"/>
      <w:pPr>
        <w:tabs>
          <w:tab w:val="num" w:pos="360"/>
        </w:tabs>
        <w:ind w:left="357" w:hanging="357"/>
      </w:pPr>
      <w:rPr>
        <w:rFonts w:ascii="Arial" w:hAnsi="Arial" w:cs="Times New Roman" w:hint="default"/>
        <w:b/>
        <w:i w:val="0"/>
        <w:strike w:val="0"/>
        <w:dstrike w:val="0"/>
        <w:sz w:val="20"/>
        <w:szCs w:val="20"/>
        <w:u w:val="none"/>
        <w:effect w:val="none"/>
      </w:rPr>
    </w:lvl>
    <w:lvl w:ilvl="1">
      <w:start w:val="9"/>
      <w:numFmt w:val="decimal"/>
      <w:lvlText w:val="%1.%2."/>
      <w:lvlJc w:val="left"/>
      <w:pPr>
        <w:tabs>
          <w:tab w:val="num" w:pos="720"/>
        </w:tabs>
        <w:ind w:left="720" w:hanging="363"/>
      </w:pPr>
      <w:rPr>
        <w:rFonts w:ascii="Arial" w:hAnsi="Arial" w:cs="Times New Roman" w:hint="default"/>
        <w:b w:val="0"/>
        <w:i w:val="0"/>
        <w:caps w:val="0"/>
        <w:strike w:val="0"/>
        <w:dstrike w:val="0"/>
        <w:vanish w:val="0"/>
        <w:webHidden w:val="0"/>
        <w:sz w:val="20"/>
        <w:u w:val="none"/>
        <w:effect w:val="none"/>
        <w:vertAlign w:val="baseline"/>
        <w:specVanish w:val="0"/>
      </w:rPr>
    </w:lvl>
    <w:lvl w:ilvl="2">
      <w:start w:val="1"/>
      <w:numFmt w:val="decimal"/>
      <w:lvlText w:val="%1.%2.%3."/>
      <w:lvlJc w:val="left"/>
      <w:pPr>
        <w:tabs>
          <w:tab w:val="num" w:pos="1067"/>
        </w:tabs>
        <w:ind w:left="1067" w:hanging="357"/>
      </w:pPr>
      <w:rPr>
        <w:rFonts w:ascii="Arial" w:hAnsi="Arial" w:cs="Times New Roman" w:hint="default"/>
        <w:b w:val="0"/>
        <w:i w:val="0"/>
        <w:caps w:val="0"/>
        <w:strike w:val="0"/>
        <w:dstrike w:val="0"/>
        <w:vanish w:val="0"/>
        <w:webHidden w:val="0"/>
        <w:color w:val="000000"/>
        <w:sz w:val="20"/>
        <w:u w:val="none"/>
        <w:effect w:val="none"/>
        <w:vertAlign w:val="baseline"/>
        <w:specVanish w:val="0"/>
      </w:rPr>
    </w:lvl>
    <w:lvl w:ilvl="3">
      <w:start w:val="5"/>
      <w:numFmt w:val="decimal"/>
      <w:lvlText w:val="%1.%2.%4."/>
      <w:lvlJc w:val="left"/>
      <w:pPr>
        <w:tabs>
          <w:tab w:val="num" w:pos="1073"/>
        </w:tabs>
        <w:ind w:left="1073" w:hanging="363"/>
      </w:pPr>
      <w:rPr>
        <w:rFonts w:ascii="Arial" w:hAnsi="Arial" w:cs="Times New Roman" w:hint="default"/>
        <w:b w:val="0"/>
        <w:i w:val="0"/>
        <w:sz w:val="20"/>
      </w:rPr>
    </w:lvl>
    <w:lvl w:ilvl="4">
      <w:start w:val="1"/>
      <w:numFmt w:val="decimal"/>
      <w:lvlText w:val="%5%1.%2.%3.%4."/>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47" w15:restartNumberingAfterBreak="0">
    <w:nsid w:val="798004DE"/>
    <w:multiLevelType w:val="hybridMultilevel"/>
    <w:tmpl w:val="943E9086"/>
    <w:lvl w:ilvl="0" w:tplc="BF42EEF6">
      <w:start w:val="1"/>
      <w:numFmt w:val="decimal"/>
      <w:lvlText w:val="%1)"/>
      <w:lvlJc w:val="left"/>
      <w:pPr>
        <w:tabs>
          <w:tab w:val="num" w:pos="794"/>
        </w:tabs>
        <w:ind w:left="794" w:hanging="397"/>
      </w:pPr>
      <w:rPr>
        <w:rFonts w:ascii="Arial" w:hAnsi="Arial" w:cs="Times New Roman" w:hint="default"/>
        <w:b w:val="0"/>
        <w:i w:val="0"/>
        <w:sz w:val="20"/>
        <w:szCs w:val="20"/>
      </w:rPr>
    </w:lvl>
    <w:lvl w:ilvl="1" w:tplc="D520C888" w:tentative="1">
      <w:start w:val="1"/>
      <w:numFmt w:val="lowerLetter"/>
      <w:lvlText w:val="%2."/>
      <w:lvlJc w:val="left"/>
      <w:pPr>
        <w:tabs>
          <w:tab w:val="num" w:pos="1440"/>
        </w:tabs>
        <w:ind w:left="1440" w:hanging="360"/>
      </w:pPr>
      <w:rPr>
        <w:rFonts w:cs="Times New Roman"/>
      </w:rPr>
    </w:lvl>
    <w:lvl w:ilvl="2" w:tplc="BEC64C24" w:tentative="1">
      <w:start w:val="1"/>
      <w:numFmt w:val="lowerRoman"/>
      <w:lvlText w:val="%3."/>
      <w:lvlJc w:val="right"/>
      <w:pPr>
        <w:tabs>
          <w:tab w:val="num" w:pos="2160"/>
        </w:tabs>
        <w:ind w:left="2160" w:hanging="180"/>
      </w:pPr>
      <w:rPr>
        <w:rFonts w:cs="Times New Roman"/>
      </w:rPr>
    </w:lvl>
    <w:lvl w:ilvl="3" w:tplc="5F3CE1AE" w:tentative="1">
      <w:start w:val="1"/>
      <w:numFmt w:val="decimal"/>
      <w:lvlText w:val="%4."/>
      <w:lvlJc w:val="left"/>
      <w:pPr>
        <w:tabs>
          <w:tab w:val="num" w:pos="2880"/>
        </w:tabs>
        <w:ind w:left="2880" w:hanging="360"/>
      </w:pPr>
      <w:rPr>
        <w:rFonts w:cs="Times New Roman"/>
      </w:rPr>
    </w:lvl>
    <w:lvl w:ilvl="4" w:tplc="94089672" w:tentative="1">
      <w:start w:val="1"/>
      <w:numFmt w:val="lowerLetter"/>
      <w:lvlText w:val="%5."/>
      <w:lvlJc w:val="left"/>
      <w:pPr>
        <w:tabs>
          <w:tab w:val="num" w:pos="3600"/>
        </w:tabs>
        <w:ind w:left="3600" w:hanging="360"/>
      </w:pPr>
      <w:rPr>
        <w:rFonts w:cs="Times New Roman"/>
      </w:rPr>
    </w:lvl>
    <w:lvl w:ilvl="5" w:tplc="07C67ACC" w:tentative="1">
      <w:start w:val="1"/>
      <w:numFmt w:val="lowerRoman"/>
      <w:lvlText w:val="%6."/>
      <w:lvlJc w:val="right"/>
      <w:pPr>
        <w:tabs>
          <w:tab w:val="num" w:pos="4320"/>
        </w:tabs>
        <w:ind w:left="4320" w:hanging="180"/>
      </w:pPr>
      <w:rPr>
        <w:rFonts w:cs="Times New Roman"/>
      </w:rPr>
    </w:lvl>
    <w:lvl w:ilvl="6" w:tplc="8B187D5C" w:tentative="1">
      <w:start w:val="1"/>
      <w:numFmt w:val="decimal"/>
      <w:lvlText w:val="%7."/>
      <w:lvlJc w:val="left"/>
      <w:pPr>
        <w:tabs>
          <w:tab w:val="num" w:pos="5040"/>
        </w:tabs>
        <w:ind w:left="5040" w:hanging="360"/>
      </w:pPr>
      <w:rPr>
        <w:rFonts w:cs="Times New Roman"/>
      </w:rPr>
    </w:lvl>
    <w:lvl w:ilvl="7" w:tplc="B628D3E2" w:tentative="1">
      <w:start w:val="1"/>
      <w:numFmt w:val="lowerLetter"/>
      <w:lvlText w:val="%8."/>
      <w:lvlJc w:val="left"/>
      <w:pPr>
        <w:tabs>
          <w:tab w:val="num" w:pos="5760"/>
        </w:tabs>
        <w:ind w:left="5760" w:hanging="360"/>
      </w:pPr>
      <w:rPr>
        <w:rFonts w:cs="Times New Roman"/>
      </w:rPr>
    </w:lvl>
    <w:lvl w:ilvl="8" w:tplc="37148D2A" w:tentative="1">
      <w:start w:val="1"/>
      <w:numFmt w:val="lowerRoman"/>
      <w:lvlText w:val="%9."/>
      <w:lvlJc w:val="right"/>
      <w:pPr>
        <w:tabs>
          <w:tab w:val="num" w:pos="6480"/>
        </w:tabs>
        <w:ind w:left="6480" w:hanging="180"/>
      </w:pPr>
      <w:rPr>
        <w:rFonts w:cs="Times New Roman"/>
      </w:rPr>
    </w:lvl>
  </w:abstractNum>
  <w:abstractNum w:abstractNumId="48" w15:restartNumberingAfterBreak="0">
    <w:nsid w:val="7A3219C7"/>
    <w:multiLevelType w:val="multilevel"/>
    <w:tmpl w:val="5344BC0E"/>
    <w:lvl w:ilvl="0">
      <w:start w:val="9"/>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sz w:val="20"/>
        <w:vertAlign w:val="baseline"/>
      </w:rPr>
    </w:lvl>
    <w:lvl w:ilvl="3">
      <w:start w:val="1"/>
      <w:numFmt w:val="decimal"/>
      <w:lvlText w:val="%1.%2.%4."/>
      <w:lvlJc w:val="left"/>
      <w:pPr>
        <w:tabs>
          <w:tab w:val="num" w:pos="1440"/>
        </w:tabs>
        <w:ind w:left="1440" w:hanging="363"/>
      </w:pPr>
      <w:rPr>
        <w:rFonts w:ascii="Arial" w:hAnsi="Arial" w:cs="Times New Roman" w:hint="default"/>
        <w:b w:val="0"/>
        <w:i w:val="0"/>
        <w:sz w:val="20"/>
      </w:rPr>
    </w:lvl>
    <w:lvl w:ilvl="4">
      <w:start w:val="1"/>
      <w:numFmt w:val="decimal"/>
      <w:lvlText w:val="%1.%2.%3.%4.%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49" w15:restartNumberingAfterBreak="0">
    <w:nsid w:val="7C272B73"/>
    <w:multiLevelType w:val="multilevel"/>
    <w:tmpl w:val="DFFC7992"/>
    <w:name w:val="WW8Num15"/>
    <w:lvl w:ilvl="0">
      <w:start w:val="4"/>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sz w:val="20"/>
        <w:vertAlign w:val="baseline"/>
      </w:rPr>
    </w:lvl>
    <w:lvl w:ilvl="3">
      <w:start w:val="1"/>
      <w:numFmt w:val="decimal"/>
      <w:lvlText w:val="%4%1.%2.%3."/>
      <w:lvlJc w:val="left"/>
      <w:pPr>
        <w:tabs>
          <w:tab w:val="num" w:pos="1440"/>
        </w:tabs>
        <w:ind w:left="1440" w:hanging="363"/>
      </w:pPr>
      <w:rPr>
        <w:rFonts w:ascii="Arial" w:hAnsi="Arial" w:cs="Times New Roman" w:hint="default"/>
        <w:b w:val="0"/>
        <w:i w:val="0"/>
        <w:sz w:val="20"/>
      </w:rPr>
    </w:lvl>
    <w:lvl w:ilvl="4">
      <w:start w:val="1"/>
      <w:numFmt w:val="decimal"/>
      <w:lvlText w:val="%1.%2.%3.%4.%5."/>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50" w15:restartNumberingAfterBreak="0">
    <w:nsid w:val="7CEF25A2"/>
    <w:multiLevelType w:val="multilevel"/>
    <w:tmpl w:val="3E189DFA"/>
    <w:lvl w:ilvl="0">
      <w:start w:val="14"/>
      <w:numFmt w:val="decimal"/>
      <w:lvlText w:val="%1."/>
      <w:lvlJc w:val="left"/>
      <w:pPr>
        <w:tabs>
          <w:tab w:val="num" w:pos="360"/>
        </w:tabs>
        <w:ind w:left="357" w:hanging="357"/>
      </w:pPr>
      <w:rPr>
        <w:rFonts w:ascii="Arial" w:hAnsi="Arial" w:cs="Times New Roman" w:hint="default"/>
        <w:b/>
        <w:i w:val="0"/>
        <w:sz w:val="20"/>
        <w:szCs w:val="20"/>
        <w:u w:val="none"/>
      </w:rPr>
    </w:lvl>
    <w:lvl w:ilvl="1">
      <w:start w:val="1"/>
      <w:numFmt w:val="decimal"/>
      <w:lvlText w:val="%1.%2."/>
      <w:lvlJc w:val="left"/>
      <w:pPr>
        <w:tabs>
          <w:tab w:val="num" w:pos="720"/>
        </w:tabs>
        <w:ind w:left="720" w:hanging="363"/>
      </w:pPr>
      <w:rPr>
        <w:rFonts w:ascii="Arial" w:hAnsi="Arial" w:cs="Times New Roman" w:hint="default"/>
        <w:b w:val="0"/>
        <w:i w:val="0"/>
        <w:caps w:val="0"/>
        <w:strike w:val="0"/>
        <w:dstrike w:val="0"/>
        <w:vanish w:val="0"/>
        <w:sz w:val="20"/>
        <w:vertAlign w:val="baseline"/>
      </w:rPr>
    </w:lvl>
    <w:lvl w:ilvl="2">
      <w:start w:val="1"/>
      <w:numFmt w:val="decimal"/>
      <w:lvlText w:val="%1.%2.%3."/>
      <w:lvlJc w:val="left"/>
      <w:pPr>
        <w:tabs>
          <w:tab w:val="num" w:pos="1077"/>
        </w:tabs>
        <w:ind w:left="1077" w:hanging="357"/>
      </w:pPr>
      <w:rPr>
        <w:rFonts w:ascii="Arial" w:hAnsi="Arial" w:cs="Times New Roman" w:hint="default"/>
        <w:b w:val="0"/>
        <w:i w:val="0"/>
        <w:caps w:val="0"/>
        <w:strike w:val="0"/>
        <w:dstrike w:val="0"/>
        <w:vanish w:val="0"/>
        <w:color w:val="000000"/>
        <w:sz w:val="20"/>
        <w:vertAlign w:val="baseline"/>
      </w:rPr>
    </w:lvl>
    <w:lvl w:ilvl="3">
      <w:start w:val="1"/>
      <w:numFmt w:val="decimal"/>
      <w:lvlText w:val="%1.%2.%4."/>
      <w:lvlJc w:val="left"/>
      <w:pPr>
        <w:tabs>
          <w:tab w:val="num" w:pos="1440"/>
        </w:tabs>
        <w:ind w:left="1440" w:hanging="363"/>
      </w:pPr>
      <w:rPr>
        <w:rFonts w:ascii="Arial" w:hAnsi="Arial" w:cs="Times New Roman" w:hint="default"/>
        <w:b w:val="0"/>
        <w:i w:val="0"/>
        <w:sz w:val="20"/>
      </w:rPr>
    </w:lvl>
    <w:lvl w:ilvl="4">
      <w:start w:val="1"/>
      <w:numFmt w:val="decimal"/>
      <w:lvlText w:val="%5%1.%2.%3.%4."/>
      <w:lvlJc w:val="left"/>
      <w:pPr>
        <w:tabs>
          <w:tab w:val="num" w:pos="1797"/>
        </w:tabs>
        <w:ind w:left="1797" w:hanging="357"/>
      </w:pPr>
      <w:rPr>
        <w:rFonts w:ascii="Arial" w:hAnsi="Arial" w:cs="Times New Roman" w:hint="default"/>
        <w:b w:val="0"/>
        <w:i w:val="0"/>
        <w:sz w:val="20"/>
      </w:rPr>
    </w:lvl>
    <w:lvl w:ilvl="5">
      <w:start w:val="1"/>
      <w:numFmt w:val="decimal"/>
      <w:lvlText w:val="%1.%2.%3.%4.%5.%6."/>
      <w:lvlJc w:val="left"/>
      <w:pPr>
        <w:tabs>
          <w:tab w:val="num" w:pos="2160"/>
        </w:tabs>
        <w:ind w:left="2160" w:hanging="363"/>
      </w:pPr>
      <w:rPr>
        <w:rFonts w:ascii="Arial" w:hAnsi="Arial" w:cs="Times New Roman" w:hint="default"/>
        <w:b w:val="0"/>
        <w:i w:val="0"/>
        <w:sz w:val="20"/>
      </w:rPr>
    </w:lvl>
    <w:lvl w:ilvl="6">
      <w:start w:val="1"/>
      <w:numFmt w:val="decimal"/>
      <w:lvlText w:val="%1.%2.%3.%4.%5.%6.%7."/>
      <w:lvlJc w:val="left"/>
      <w:pPr>
        <w:tabs>
          <w:tab w:val="num" w:pos="2517"/>
        </w:tabs>
        <w:ind w:left="2517" w:hanging="357"/>
      </w:pPr>
      <w:rPr>
        <w:rFonts w:ascii="Arial" w:hAnsi="Arial" w:cs="Times New Roman" w:hint="default"/>
        <w:b w:val="0"/>
        <w:i w:val="0"/>
        <w:sz w:val="20"/>
      </w:rPr>
    </w:lvl>
    <w:lvl w:ilvl="7">
      <w:start w:val="1"/>
      <w:numFmt w:val="decimal"/>
      <w:lvlText w:val="%1.%2.%3.%4.%5.%6.%7.%8."/>
      <w:lvlJc w:val="left"/>
      <w:pPr>
        <w:tabs>
          <w:tab w:val="num" w:pos="2880"/>
        </w:tabs>
        <w:ind w:left="2880" w:hanging="363"/>
      </w:pPr>
      <w:rPr>
        <w:rFonts w:ascii="Arial" w:hAnsi="Arial" w:cs="Times New Roman" w:hint="default"/>
        <w:b w:val="0"/>
        <w:i w:val="0"/>
        <w:sz w:val="20"/>
      </w:rPr>
    </w:lvl>
    <w:lvl w:ilvl="8">
      <w:start w:val="1"/>
      <w:numFmt w:val="decimal"/>
      <w:lvlText w:val="%1.%2.%3.%4.%5.%6.%7.%8.%9."/>
      <w:lvlJc w:val="left"/>
      <w:pPr>
        <w:tabs>
          <w:tab w:val="num" w:pos="3238"/>
        </w:tabs>
        <w:ind w:left="3238" w:hanging="358"/>
      </w:pPr>
      <w:rPr>
        <w:rFonts w:ascii="Arial" w:hAnsi="Arial" w:cs="Times New Roman" w:hint="default"/>
        <w:b w:val="0"/>
        <w:i w:val="0"/>
        <w:sz w:val="20"/>
      </w:rPr>
    </w:lvl>
  </w:abstractNum>
  <w:abstractNum w:abstractNumId="51" w15:restartNumberingAfterBreak="0">
    <w:nsid w:val="7E6B2F79"/>
    <w:multiLevelType w:val="hybridMultilevel"/>
    <w:tmpl w:val="8D8CC6EE"/>
    <w:lvl w:ilvl="0" w:tplc="9DCABEDC">
      <w:start w:val="1"/>
      <w:numFmt w:val="decimal"/>
      <w:lvlText w:val="%1)"/>
      <w:lvlJc w:val="left"/>
      <w:pPr>
        <w:ind w:left="2115" w:hanging="360"/>
      </w:pPr>
      <w:rPr>
        <w:rFonts w:cs="Times New Roman"/>
      </w:rPr>
    </w:lvl>
    <w:lvl w:ilvl="1" w:tplc="04150019">
      <w:start w:val="1"/>
      <w:numFmt w:val="lowerLetter"/>
      <w:lvlText w:val="%2."/>
      <w:lvlJc w:val="left"/>
      <w:pPr>
        <w:ind w:left="2835" w:hanging="360"/>
      </w:pPr>
      <w:rPr>
        <w:rFonts w:cs="Times New Roman"/>
      </w:rPr>
    </w:lvl>
    <w:lvl w:ilvl="2" w:tplc="0415001B">
      <w:start w:val="1"/>
      <w:numFmt w:val="lowerRoman"/>
      <w:lvlText w:val="%3."/>
      <w:lvlJc w:val="right"/>
      <w:pPr>
        <w:ind w:left="3555" w:hanging="180"/>
      </w:pPr>
      <w:rPr>
        <w:rFonts w:cs="Times New Roman"/>
      </w:rPr>
    </w:lvl>
    <w:lvl w:ilvl="3" w:tplc="0415000F">
      <w:start w:val="1"/>
      <w:numFmt w:val="decimal"/>
      <w:lvlText w:val="%4."/>
      <w:lvlJc w:val="left"/>
      <w:pPr>
        <w:ind w:left="4275" w:hanging="360"/>
      </w:pPr>
      <w:rPr>
        <w:rFonts w:cs="Times New Roman"/>
      </w:rPr>
    </w:lvl>
    <w:lvl w:ilvl="4" w:tplc="04150019">
      <w:start w:val="1"/>
      <w:numFmt w:val="lowerLetter"/>
      <w:lvlText w:val="%5."/>
      <w:lvlJc w:val="left"/>
      <w:pPr>
        <w:ind w:left="4995" w:hanging="360"/>
      </w:pPr>
      <w:rPr>
        <w:rFonts w:cs="Times New Roman"/>
      </w:rPr>
    </w:lvl>
    <w:lvl w:ilvl="5" w:tplc="0415001B">
      <w:start w:val="1"/>
      <w:numFmt w:val="lowerRoman"/>
      <w:lvlText w:val="%6."/>
      <w:lvlJc w:val="right"/>
      <w:pPr>
        <w:ind w:left="5715" w:hanging="180"/>
      </w:pPr>
      <w:rPr>
        <w:rFonts w:cs="Times New Roman"/>
      </w:rPr>
    </w:lvl>
    <w:lvl w:ilvl="6" w:tplc="0415000F">
      <w:start w:val="1"/>
      <w:numFmt w:val="decimal"/>
      <w:lvlText w:val="%7."/>
      <w:lvlJc w:val="left"/>
      <w:pPr>
        <w:ind w:left="6435" w:hanging="360"/>
      </w:pPr>
      <w:rPr>
        <w:rFonts w:cs="Times New Roman"/>
      </w:rPr>
    </w:lvl>
    <w:lvl w:ilvl="7" w:tplc="04150019">
      <w:start w:val="1"/>
      <w:numFmt w:val="lowerLetter"/>
      <w:lvlText w:val="%8."/>
      <w:lvlJc w:val="left"/>
      <w:pPr>
        <w:ind w:left="7155" w:hanging="360"/>
      </w:pPr>
      <w:rPr>
        <w:rFonts w:cs="Times New Roman"/>
      </w:rPr>
    </w:lvl>
    <w:lvl w:ilvl="8" w:tplc="0415001B">
      <w:start w:val="1"/>
      <w:numFmt w:val="lowerRoman"/>
      <w:lvlText w:val="%9."/>
      <w:lvlJc w:val="right"/>
      <w:pPr>
        <w:ind w:left="7875" w:hanging="180"/>
      </w:pPr>
      <w:rPr>
        <w:rFonts w:cs="Times New Roman"/>
      </w:rPr>
    </w:lvl>
  </w:abstractNum>
  <w:abstractNum w:abstractNumId="52" w15:restartNumberingAfterBreak="0">
    <w:nsid w:val="7EC35B44"/>
    <w:multiLevelType w:val="hybridMultilevel"/>
    <w:tmpl w:val="12746818"/>
    <w:lvl w:ilvl="0" w:tplc="04150017">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21"/>
  </w:num>
  <w:num w:numId="2">
    <w:abstractNumId w:val="47"/>
  </w:num>
  <w:num w:numId="3">
    <w:abstractNumId w:val="44"/>
  </w:num>
  <w:num w:numId="4">
    <w:abstractNumId w:val="13"/>
  </w:num>
  <w:num w:numId="5">
    <w:abstractNumId w:val="20"/>
  </w:num>
  <w:num w:numId="6">
    <w:abstractNumId w:val="40"/>
  </w:num>
  <w:num w:numId="7">
    <w:abstractNumId w:val="30"/>
  </w:num>
  <w:num w:numId="8">
    <w:abstractNumId w:val="36"/>
  </w:num>
  <w:num w:numId="9">
    <w:abstractNumId w:val="49"/>
  </w:num>
  <w:num w:numId="10">
    <w:abstractNumId w:val="45"/>
  </w:num>
  <w:num w:numId="11">
    <w:abstractNumId w:val="14"/>
  </w:num>
  <w:num w:numId="12">
    <w:abstractNumId w:val="29"/>
  </w:num>
  <w:num w:numId="13">
    <w:abstractNumId w:val="48"/>
  </w:num>
  <w:num w:numId="14">
    <w:abstractNumId w:val="24"/>
  </w:num>
  <w:num w:numId="15">
    <w:abstractNumId w:val="31"/>
  </w:num>
  <w:num w:numId="16">
    <w:abstractNumId w:val="37"/>
  </w:num>
  <w:num w:numId="17">
    <w:abstractNumId w:val="27"/>
  </w:num>
  <w:num w:numId="18">
    <w:abstractNumId w:val="42"/>
  </w:num>
  <w:num w:numId="19">
    <w:abstractNumId w:val="39"/>
  </w:num>
  <w:num w:numId="20">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7"/>
  </w:num>
  <w:num w:numId="23">
    <w:abstractNumId w:val="22"/>
  </w:num>
  <w:num w:numId="24">
    <w:abstractNumId w:val="15"/>
  </w:num>
  <w:num w:numId="25">
    <w:abstractNumId w:val="32"/>
  </w:num>
  <w:num w:numId="26">
    <w:abstractNumId w:val="16"/>
  </w:num>
  <w:num w:numId="27">
    <w:abstractNumId w:val="52"/>
    <w:lvlOverride w:ilvl="0">
      <w:startOverride w:val="1"/>
    </w:lvlOverride>
    <w:lvlOverride w:ilvl="1"/>
    <w:lvlOverride w:ilvl="2"/>
    <w:lvlOverride w:ilvl="3"/>
    <w:lvlOverride w:ilvl="4"/>
    <w:lvlOverride w:ilvl="5"/>
    <w:lvlOverride w:ilvl="6"/>
    <w:lvlOverride w:ilvl="7"/>
    <w:lvlOverride w:ilvl="8"/>
  </w:num>
  <w:num w:numId="28">
    <w:abstractNumId w:val="43"/>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lvlOverride w:ilvl="0">
      <w:startOverride w:val="15"/>
    </w:lvlOverride>
    <w:lvlOverride w:ilvl="1">
      <w:startOverride w:val="7"/>
    </w:lvlOverride>
    <w:lvlOverride w:ilvl="2">
      <w:startOverride w:val="4"/>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15"/>
    </w:lvlOverride>
    <w:lvlOverride w:ilvl="1">
      <w:startOverride w:val="7"/>
    </w:lvlOverride>
    <w:lvlOverride w:ilvl="2">
      <w:startOverride w:val="6"/>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lvlOverride w:ilvl="0">
      <w:startOverride w:val="15"/>
    </w:lvlOverride>
    <w:lvlOverride w:ilvl="1">
      <w:startOverride w:val="9"/>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5"/>
    </w:lvlOverride>
    <w:lvlOverride w:ilvl="1">
      <w:startOverride w:val="19"/>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DD8"/>
    <w:rsid w:val="00000A96"/>
    <w:rsid w:val="0000254B"/>
    <w:rsid w:val="0000271D"/>
    <w:rsid w:val="00002A0F"/>
    <w:rsid w:val="00002D49"/>
    <w:rsid w:val="00006A2B"/>
    <w:rsid w:val="000108AC"/>
    <w:rsid w:val="00011FB6"/>
    <w:rsid w:val="000127B4"/>
    <w:rsid w:val="00013182"/>
    <w:rsid w:val="00013434"/>
    <w:rsid w:val="000139D6"/>
    <w:rsid w:val="00013DA5"/>
    <w:rsid w:val="00013DED"/>
    <w:rsid w:val="000144C2"/>
    <w:rsid w:val="000150C3"/>
    <w:rsid w:val="000157D3"/>
    <w:rsid w:val="00016057"/>
    <w:rsid w:val="00016177"/>
    <w:rsid w:val="00016607"/>
    <w:rsid w:val="00016C9F"/>
    <w:rsid w:val="00017C77"/>
    <w:rsid w:val="00020576"/>
    <w:rsid w:val="000222A2"/>
    <w:rsid w:val="0002286B"/>
    <w:rsid w:val="00022DBE"/>
    <w:rsid w:val="00023369"/>
    <w:rsid w:val="00023D34"/>
    <w:rsid w:val="00023EFC"/>
    <w:rsid w:val="00024DE5"/>
    <w:rsid w:val="00025187"/>
    <w:rsid w:val="00025535"/>
    <w:rsid w:val="00026F70"/>
    <w:rsid w:val="0002758D"/>
    <w:rsid w:val="00027A0E"/>
    <w:rsid w:val="00030B16"/>
    <w:rsid w:val="00031D32"/>
    <w:rsid w:val="0003430E"/>
    <w:rsid w:val="00035561"/>
    <w:rsid w:val="00035C08"/>
    <w:rsid w:val="00035E7D"/>
    <w:rsid w:val="00036471"/>
    <w:rsid w:val="00036AE3"/>
    <w:rsid w:val="00040BE7"/>
    <w:rsid w:val="00040C63"/>
    <w:rsid w:val="000417CD"/>
    <w:rsid w:val="00042CDE"/>
    <w:rsid w:val="000441D6"/>
    <w:rsid w:val="0004443C"/>
    <w:rsid w:val="000446B5"/>
    <w:rsid w:val="0004477F"/>
    <w:rsid w:val="00045832"/>
    <w:rsid w:val="000460C2"/>
    <w:rsid w:val="0004633B"/>
    <w:rsid w:val="00046A03"/>
    <w:rsid w:val="00046C44"/>
    <w:rsid w:val="00047123"/>
    <w:rsid w:val="00050894"/>
    <w:rsid w:val="0005148B"/>
    <w:rsid w:val="0005235C"/>
    <w:rsid w:val="0005323D"/>
    <w:rsid w:val="0005533B"/>
    <w:rsid w:val="0005643D"/>
    <w:rsid w:val="00056594"/>
    <w:rsid w:val="00056C29"/>
    <w:rsid w:val="00057556"/>
    <w:rsid w:val="000579AA"/>
    <w:rsid w:val="00057E31"/>
    <w:rsid w:val="000600A6"/>
    <w:rsid w:val="00061978"/>
    <w:rsid w:val="00062AA0"/>
    <w:rsid w:val="00063AC8"/>
    <w:rsid w:val="00063F4F"/>
    <w:rsid w:val="000641CB"/>
    <w:rsid w:val="00064C1B"/>
    <w:rsid w:val="00065C11"/>
    <w:rsid w:val="00067B54"/>
    <w:rsid w:val="0007092D"/>
    <w:rsid w:val="0007296D"/>
    <w:rsid w:val="00072A03"/>
    <w:rsid w:val="00072D92"/>
    <w:rsid w:val="000745E2"/>
    <w:rsid w:val="00074C81"/>
    <w:rsid w:val="0007559F"/>
    <w:rsid w:val="000757DA"/>
    <w:rsid w:val="000765F2"/>
    <w:rsid w:val="00080CD9"/>
    <w:rsid w:val="0008108C"/>
    <w:rsid w:val="000820E2"/>
    <w:rsid w:val="000821FE"/>
    <w:rsid w:val="0008333A"/>
    <w:rsid w:val="00083372"/>
    <w:rsid w:val="000833F6"/>
    <w:rsid w:val="00083467"/>
    <w:rsid w:val="00083745"/>
    <w:rsid w:val="000840A5"/>
    <w:rsid w:val="00084148"/>
    <w:rsid w:val="00086251"/>
    <w:rsid w:val="00087471"/>
    <w:rsid w:val="00092415"/>
    <w:rsid w:val="000924E4"/>
    <w:rsid w:val="0009324C"/>
    <w:rsid w:val="000937E4"/>
    <w:rsid w:val="00093F6A"/>
    <w:rsid w:val="00094260"/>
    <w:rsid w:val="000948E4"/>
    <w:rsid w:val="00094EAF"/>
    <w:rsid w:val="00095F37"/>
    <w:rsid w:val="00096404"/>
    <w:rsid w:val="00096676"/>
    <w:rsid w:val="000968FE"/>
    <w:rsid w:val="00096B05"/>
    <w:rsid w:val="000A0771"/>
    <w:rsid w:val="000A0A84"/>
    <w:rsid w:val="000A0B02"/>
    <w:rsid w:val="000A18F1"/>
    <w:rsid w:val="000A1B14"/>
    <w:rsid w:val="000A1CCB"/>
    <w:rsid w:val="000A3229"/>
    <w:rsid w:val="000A3772"/>
    <w:rsid w:val="000A3F49"/>
    <w:rsid w:val="000A46A0"/>
    <w:rsid w:val="000A46EB"/>
    <w:rsid w:val="000A4A63"/>
    <w:rsid w:val="000A4F05"/>
    <w:rsid w:val="000A550E"/>
    <w:rsid w:val="000A5543"/>
    <w:rsid w:val="000A70EA"/>
    <w:rsid w:val="000A7500"/>
    <w:rsid w:val="000A7C5E"/>
    <w:rsid w:val="000B07C1"/>
    <w:rsid w:val="000B1CC9"/>
    <w:rsid w:val="000B258F"/>
    <w:rsid w:val="000B29F0"/>
    <w:rsid w:val="000B38F1"/>
    <w:rsid w:val="000B3F5E"/>
    <w:rsid w:val="000B4749"/>
    <w:rsid w:val="000B5A97"/>
    <w:rsid w:val="000B5D11"/>
    <w:rsid w:val="000B63FE"/>
    <w:rsid w:val="000B674E"/>
    <w:rsid w:val="000B70C4"/>
    <w:rsid w:val="000B77BA"/>
    <w:rsid w:val="000C0721"/>
    <w:rsid w:val="000C09F6"/>
    <w:rsid w:val="000C1821"/>
    <w:rsid w:val="000C2168"/>
    <w:rsid w:val="000C2253"/>
    <w:rsid w:val="000C2F6F"/>
    <w:rsid w:val="000C2F89"/>
    <w:rsid w:val="000C3163"/>
    <w:rsid w:val="000C4819"/>
    <w:rsid w:val="000C486B"/>
    <w:rsid w:val="000C4BAB"/>
    <w:rsid w:val="000C4CB9"/>
    <w:rsid w:val="000C53F0"/>
    <w:rsid w:val="000C68F3"/>
    <w:rsid w:val="000D1FB7"/>
    <w:rsid w:val="000D28A3"/>
    <w:rsid w:val="000D2A50"/>
    <w:rsid w:val="000D3BAD"/>
    <w:rsid w:val="000D3C4D"/>
    <w:rsid w:val="000D4983"/>
    <w:rsid w:val="000D6178"/>
    <w:rsid w:val="000D624B"/>
    <w:rsid w:val="000D6A3F"/>
    <w:rsid w:val="000D770F"/>
    <w:rsid w:val="000D7EA0"/>
    <w:rsid w:val="000D7FB6"/>
    <w:rsid w:val="000E0104"/>
    <w:rsid w:val="000E051D"/>
    <w:rsid w:val="000E0C93"/>
    <w:rsid w:val="000E3076"/>
    <w:rsid w:val="000E327B"/>
    <w:rsid w:val="000E3509"/>
    <w:rsid w:val="000E4AFC"/>
    <w:rsid w:val="000E6E45"/>
    <w:rsid w:val="000E7C2E"/>
    <w:rsid w:val="000F0C4F"/>
    <w:rsid w:val="000F2359"/>
    <w:rsid w:val="000F32DB"/>
    <w:rsid w:val="000F39FB"/>
    <w:rsid w:val="000F4447"/>
    <w:rsid w:val="000F51AF"/>
    <w:rsid w:val="000F5303"/>
    <w:rsid w:val="000F5622"/>
    <w:rsid w:val="000F58DA"/>
    <w:rsid w:val="000F676D"/>
    <w:rsid w:val="000F7479"/>
    <w:rsid w:val="000F780D"/>
    <w:rsid w:val="000F7F7C"/>
    <w:rsid w:val="001000A7"/>
    <w:rsid w:val="00100568"/>
    <w:rsid w:val="00100BEB"/>
    <w:rsid w:val="001016A1"/>
    <w:rsid w:val="001016BD"/>
    <w:rsid w:val="00101C36"/>
    <w:rsid w:val="00102788"/>
    <w:rsid w:val="00102E34"/>
    <w:rsid w:val="001033F8"/>
    <w:rsid w:val="00104958"/>
    <w:rsid w:val="001053F8"/>
    <w:rsid w:val="0010547D"/>
    <w:rsid w:val="00105611"/>
    <w:rsid w:val="0011165C"/>
    <w:rsid w:val="00111C24"/>
    <w:rsid w:val="001123AC"/>
    <w:rsid w:val="00112918"/>
    <w:rsid w:val="00112FED"/>
    <w:rsid w:val="00113D16"/>
    <w:rsid w:val="00114255"/>
    <w:rsid w:val="00115631"/>
    <w:rsid w:val="001156E7"/>
    <w:rsid w:val="001165D8"/>
    <w:rsid w:val="00116A1B"/>
    <w:rsid w:val="00117760"/>
    <w:rsid w:val="00117D37"/>
    <w:rsid w:val="0012049D"/>
    <w:rsid w:val="00120841"/>
    <w:rsid w:val="00120B66"/>
    <w:rsid w:val="001213CB"/>
    <w:rsid w:val="00124565"/>
    <w:rsid w:val="00124A85"/>
    <w:rsid w:val="001265B6"/>
    <w:rsid w:val="001313DA"/>
    <w:rsid w:val="00131CB1"/>
    <w:rsid w:val="00131E97"/>
    <w:rsid w:val="0013217D"/>
    <w:rsid w:val="001323D1"/>
    <w:rsid w:val="001330A6"/>
    <w:rsid w:val="001335C4"/>
    <w:rsid w:val="001344EA"/>
    <w:rsid w:val="00134975"/>
    <w:rsid w:val="00134B3D"/>
    <w:rsid w:val="00134BD7"/>
    <w:rsid w:val="00135671"/>
    <w:rsid w:val="001374B6"/>
    <w:rsid w:val="0014165F"/>
    <w:rsid w:val="00141B7B"/>
    <w:rsid w:val="00144076"/>
    <w:rsid w:val="00145976"/>
    <w:rsid w:val="00145A8F"/>
    <w:rsid w:val="00146CC5"/>
    <w:rsid w:val="0014742D"/>
    <w:rsid w:val="00147AFC"/>
    <w:rsid w:val="00150906"/>
    <w:rsid w:val="0015205A"/>
    <w:rsid w:val="001528B2"/>
    <w:rsid w:val="00153481"/>
    <w:rsid w:val="00153641"/>
    <w:rsid w:val="0015389E"/>
    <w:rsid w:val="00153D84"/>
    <w:rsid w:val="001544A9"/>
    <w:rsid w:val="00154E11"/>
    <w:rsid w:val="001555E4"/>
    <w:rsid w:val="001560E8"/>
    <w:rsid w:val="001561D0"/>
    <w:rsid w:val="00157008"/>
    <w:rsid w:val="001605F7"/>
    <w:rsid w:val="00160D35"/>
    <w:rsid w:val="00162483"/>
    <w:rsid w:val="00162C95"/>
    <w:rsid w:val="00162E59"/>
    <w:rsid w:val="00164EF5"/>
    <w:rsid w:val="00164F28"/>
    <w:rsid w:val="00165A96"/>
    <w:rsid w:val="00166148"/>
    <w:rsid w:val="00166484"/>
    <w:rsid w:val="00166F74"/>
    <w:rsid w:val="00167ADC"/>
    <w:rsid w:val="00167BE9"/>
    <w:rsid w:val="00170466"/>
    <w:rsid w:val="00172E9F"/>
    <w:rsid w:val="00173642"/>
    <w:rsid w:val="0017624D"/>
    <w:rsid w:val="001764B4"/>
    <w:rsid w:val="001765E2"/>
    <w:rsid w:val="001767A2"/>
    <w:rsid w:val="001773DC"/>
    <w:rsid w:val="0017742D"/>
    <w:rsid w:val="00177BCE"/>
    <w:rsid w:val="00177FF6"/>
    <w:rsid w:val="001808AC"/>
    <w:rsid w:val="001811FA"/>
    <w:rsid w:val="00181E9B"/>
    <w:rsid w:val="00183490"/>
    <w:rsid w:val="001856AB"/>
    <w:rsid w:val="0018677D"/>
    <w:rsid w:val="00186F13"/>
    <w:rsid w:val="0018763F"/>
    <w:rsid w:val="00187C03"/>
    <w:rsid w:val="00187C8C"/>
    <w:rsid w:val="00190113"/>
    <w:rsid w:val="00190480"/>
    <w:rsid w:val="001905B9"/>
    <w:rsid w:val="00190BA9"/>
    <w:rsid w:val="00190C4F"/>
    <w:rsid w:val="00190CD9"/>
    <w:rsid w:val="00191B1F"/>
    <w:rsid w:val="0019222E"/>
    <w:rsid w:val="00192856"/>
    <w:rsid w:val="00192B92"/>
    <w:rsid w:val="00194720"/>
    <w:rsid w:val="001957CB"/>
    <w:rsid w:val="001962FE"/>
    <w:rsid w:val="0019632A"/>
    <w:rsid w:val="00197966"/>
    <w:rsid w:val="001A00EB"/>
    <w:rsid w:val="001A0396"/>
    <w:rsid w:val="001A1234"/>
    <w:rsid w:val="001A1644"/>
    <w:rsid w:val="001A230B"/>
    <w:rsid w:val="001A417D"/>
    <w:rsid w:val="001A50A1"/>
    <w:rsid w:val="001A51CA"/>
    <w:rsid w:val="001A549C"/>
    <w:rsid w:val="001A5EC0"/>
    <w:rsid w:val="001A6057"/>
    <w:rsid w:val="001A6251"/>
    <w:rsid w:val="001A6CE9"/>
    <w:rsid w:val="001A6FE9"/>
    <w:rsid w:val="001A7949"/>
    <w:rsid w:val="001B03B9"/>
    <w:rsid w:val="001B0D11"/>
    <w:rsid w:val="001B1DE9"/>
    <w:rsid w:val="001B2CF3"/>
    <w:rsid w:val="001B3141"/>
    <w:rsid w:val="001B3B48"/>
    <w:rsid w:val="001B3F41"/>
    <w:rsid w:val="001B60FE"/>
    <w:rsid w:val="001B61F0"/>
    <w:rsid w:val="001B66B8"/>
    <w:rsid w:val="001B74C4"/>
    <w:rsid w:val="001B7D8B"/>
    <w:rsid w:val="001C0BFA"/>
    <w:rsid w:val="001C0C95"/>
    <w:rsid w:val="001C0EC2"/>
    <w:rsid w:val="001C13D1"/>
    <w:rsid w:val="001C365F"/>
    <w:rsid w:val="001C3DD4"/>
    <w:rsid w:val="001C4593"/>
    <w:rsid w:val="001C4919"/>
    <w:rsid w:val="001C4D99"/>
    <w:rsid w:val="001C50B3"/>
    <w:rsid w:val="001C522B"/>
    <w:rsid w:val="001C66E3"/>
    <w:rsid w:val="001C714A"/>
    <w:rsid w:val="001C7483"/>
    <w:rsid w:val="001C7A45"/>
    <w:rsid w:val="001C7DFE"/>
    <w:rsid w:val="001D0193"/>
    <w:rsid w:val="001D067E"/>
    <w:rsid w:val="001D072B"/>
    <w:rsid w:val="001D2087"/>
    <w:rsid w:val="001D3125"/>
    <w:rsid w:val="001D3D4F"/>
    <w:rsid w:val="001D4FB5"/>
    <w:rsid w:val="001D7530"/>
    <w:rsid w:val="001D7723"/>
    <w:rsid w:val="001E01BE"/>
    <w:rsid w:val="001E1CF3"/>
    <w:rsid w:val="001E25F0"/>
    <w:rsid w:val="001E2958"/>
    <w:rsid w:val="001E2DF1"/>
    <w:rsid w:val="001E2FEB"/>
    <w:rsid w:val="001E3C61"/>
    <w:rsid w:val="001E3F84"/>
    <w:rsid w:val="001E4747"/>
    <w:rsid w:val="001E4748"/>
    <w:rsid w:val="001E4861"/>
    <w:rsid w:val="001E4A87"/>
    <w:rsid w:val="001E4CF0"/>
    <w:rsid w:val="001E4D4B"/>
    <w:rsid w:val="001E5171"/>
    <w:rsid w:val="001E6A9D"/>
    <w:rsid w:val="001E70D0"/>
    <w:rsid w:val="001E72E8"/>
    <w:rsid w:val="001F1023"/>
    <w:rsid w:val="001F121A"/>
    <w:rsid w:val="001F1D88"/>
    <w:rsid w:val="001F54EA"/>
    <w:rsid w:val="001F6347"/>
    <w:rsid w:val="001F6D5F"/>
    <w:rsid w:val="001F7347"/>
    <w:rsid w:val="001F7B5B"/>
    <w:rsid w:val="00200498"/>
    <w:rsid w:val="00200852"/>
    <w:rsid w:val="00201133"/>
    <w:rsid w:val="00201927"/>
    <w:rsid w:val="00201F77"/>
    <w:rsid w:val="002022FB"/>
    <w:rsid w:val="00202810"/>
    <w:rsid w:val="00202C3B"/>
    <w:rsid w:val="002037B5"/>
    <w:rsid w:val="00204498"/>
    <w:rsid w:val="00206462"/>
    <w:rsid w:val="00206A87"/>
    <w:rsid w:val="002103EB"/>
    <w:rsid w:val="00211090"/>
    <w:rsid w:val="00213339"/>
    <w:rsid w:val="00213534"/>
    <w:rsid w:val="00213589"/>
    <w:rsid w:val="002146DA"/>
    <w:rsid w:val="00215259"/>
    <w:rsid w:val="00215428"/>
    <w:rsid w:val="00217A63"/>
    <w:rsid w:val="002200D2"/>
    <w:rsid w:val="00220341"/>
    <w:rsid w:val="0022138A"/>
    <w:rsid w:val="00221A40"/>
    <w:rsid w:val="002226E9"/>
    <w:rsid w:val="00222C16"/>
    <w:rsid w:val="002230C1"/>
    <w:rsid w:val="00224A68"/>
    <w:rsid w:val="00225CA2"/>
    <w:rsid w:val="00226651"/>
    <w:rsid w:val="00227476"/>
    <w:rsid w:val="00227E36"/>
    <w:rsid w:val="00230F7B"/>
    <w:rsid w:val="00231BBF"/>
    <w:rsid w:val="00231BF4"/>
    <w:rsid w:val="002321E2"/>
    <w:rsid w:val="002333F1"/>
    <w:rsid w:val="00233BF2"/>
    <w:rsid w:val="00233D2B"/>
    <w:rsid w:val="00234441"/>
    <w:rsid w:val="00235B6D"/>
    <w:rsid w:val="00237C0A"/>
    <w:rsid w:val="0024156A"/>
    <w:rsid w:val="002416D3"/>
    <w:rsid w:val="00242244"/>
    <w:rsid w:val="00243ACF"/>
    <w:rsid w:val="00243CD2"/>
    <w:rsid w:val="0024438F"/>
    <w:rsid w:val="00244DD8"/>
    <w:rsid w:val="0024534D"/>
    <w:rsid w:val="00245D30"/>
    <w:rsid w:val="00245FFA"/>
    <w:rsid w:val="002504F4"/>
    <w:rsid w:val="002520F4"/>
    <w:rsid w:val="0025256B"/>
    <w:rsid w:val="00252BC2"/>
    <w:rsid w:val="00252CF2"/>
    <w:rsid w:val="002542AA"/>
    <w:rsid w:val="00254AC6"/>
    <w:rsid w:val="00255A79"/>
    <w:rsid w:val="00256CDF"/>
    <w:rsid w:val="00257E09"/>
    <w:rsid w:val="002606CC"/>
    <w:rsid w:val="00260E48"/>
    <w:rsid w:val="00261C17"/>
    <w:rsid w:val="0026228E"/>
    <w:rsid w:val="002625FC"/>
    <w:rsid w:val="00263ECF"/>
    <w:rsid w:val="00265300"/>
    <w:rsid w:val="00265422"/>
    <w:rsid w:val="00265502"/>
    <w:rsid w:val="00265AE4"/>
    <w:rsid w:val="00266298"/>
    <w:rsid w:val="00266945"/>
    <w:rsid w:val="00266DA8"/>
    <w:rsid w:val="00267C04"/>
    <w:rsid w:val="00270585"/>
    <w:rsid w:val="00272E33"/>
    <w:rsid w:val="00273A21"/>
    <w:rsid w:val="002741AA"/>
    <w:rsid w:val="002746B5"/>
    <w:rsid w:val="00275100"/>
    <w:rsid w:val="00275C3D"/>
    <w:rsid w:val="00276125"/>
    <w:rsid w:val="002767FD"/>
    <w:rsid w:val="00277DA2"/>
    <w:rsid w:val="002800F9"/>
    <w:rsid w:val="00281D01"/>
    <w:rsid w:val="00281E0F"/>
    <w:rsid w:val="00282AD1"/>
    <w:rsid w:val="0028324B"/>
    <w:rsid w:val="002835F3"/>
    <w:rsid w:val="002857C9"/>
    <w:rsid w:val="00286E15"/>
    <w:rsid w:val="00286FF4"/>
    <w:rsid w:val="00290734"/>
    <w:rsid w:val="00290C68"/>
    <w:rsid w:val="00291864"/>
    <w:rsid w:val="002933FE"/>
    <w:rsid w:val="002934CD"/>
    <w:rsid w:val="002944FF"/>
    <w:rsid w:val="002945BF"/>
    <w:rsid w:val="0029475C"/>
    <w:rsid w:val="00294B56"/>
    <w:rsid w:val="00294E18"/>
    <w:rsid w:val="00295113"/>
    <w:rsid w:val="0029521F"/>
    <w:rsid w:val="002952D7"/>
    <w:rsid w:val="00296DAD"/>
    <w:rsid w:val="002A0797"/>
    <w:rsid w:val="002A0E18"/>
    <w:rsid w:val="002A2648"/>
    <w:rsid w:val="002A29CB"/>
    <w:rsid w:val="002A2BB4"/>
    <w:rsid w:val="002A371D"/>
    <w:rsid w:val="002A40EF"/>
    <w:rsid w:val="002A42CC"/>
    <w:rsid w:val="002A4793"/>
    <w:rsid w:val="002A4BF5"/>
    <w:rsid w:val="002A5F1A"/>
    <w:rsid w:val="002A5F7F"/>
    <w:rsid w:val="002A7DBA"/>
    <w:rsid w:val="002B09EB"/>
    <w:rsid w:val="002B0A92"/>
    <w:rsid w:val="002B0AF7"/>
    <w:rsid w:val="002B1D1A"/>
    <w:rsid w:val="002B2365"/>
    <w:rsid w:val="002B281F"/>
    <w:rsid w:val="002B2EDA"/>
    <w:rsid w:val="002B4F37"/>
    <w:rsid w:val="002B687E"/>
    <w:rsid w:val="002B6D5C"/>
    <w:rsid w:val="002B7C9D"/>
    <w:rsid w:val="002C09D3"/>
    <w:rsid w:val="002C18C8"/>
    <w:rsid w:val="002C1C5F"/>
    <w:rsid w:val="002C1D50"/>
    <w:rsid w:val="002C26B5"/>
    <w:rsid w:val="002C27F9"/>
    <w:rsid w:val="002C3EC5"/>
    <w:rsid w:val="002C46FA"/>
    <w:rsid w:val="002C5406"/>
    <w:rsid w:val="002C61CC"/>
    <w:rsid w:val="002C6D6B"/>
    <w:rsid w:val="002C7AC5"/>
    <w:rsid w:val="002D08DA"/>
    <w:rsid w:val="002D1132"/>
    <w:rsid w:val="002D119E"/>
    <w:rsid w:val="002D1875"/>
    <w:rsid w:val="002D1E34"/>
    <w:rsid w:val="002D28EB"/>
    <w:rsid w:val="002D2E03"/>
    <w:rsid w:val="002D3C4D"/>
    <w:rsid w:val="002D4263"/>
    <w:rsid w:val="002D500C"/>
    <w:rsid w:val="002D50F1"/>
    <w:rsid w:val="002E040C"/>
    <w:rsid w:val="002E1C78"/>
    <w:rsid w:val="002E1CCB"/>
    <w:rsid w:val="002E49F2"/>
    <w:rsid w:val="002E54C3"/>
    <w:rsid w:val="002E68DE"/>
    <w:rsid w:val="002E7E95"/>
    <w:rsid w:val="002F0111"/>
    <w:rsid w:val="002F0631"/>
    <w:rsid w:val="002F097B"/>
    <w:rsid w:val="002F0B46"/>
    <w:rsid w:val="002F0DF2"/>
    <w:rsid w:val="002F0F89"/>
    <w:rsid w:val="002F113F"/>
    <w:rsid w:val="002F3E05"/>
    <w:rsid w:val="002F3E6A"/>
    <w:rsid w:val="002F411E"/>
    <w:rsid w:val="002F4329"/>
    <w:rsid w:val="002F4906"/>
    <w:rsid w:val="002F4DD6"/>
    <w:rsid w:val="002F5444"/>
    <w:rsid w:val="002F54AA"/>
    <w:rsid w:val="002F5552"/>
    <w:rsid w:val="002F582E"/>
    <w:rsid w:val="002F67B2"/>
    <w:rsid w:val="002F6D71"/>
    <w:rsid w:val="0030078C"/>
    <w:rsid w:val="00300F19"/>
    <w:rsid w:val="00301767"/>
    <w:rsid w:val="00301A2B"/>
    <w:rsid w:val="003036F0"/>
    <w:rsid w:val="00305816"/>
    <w:rsid w:val="00310B3C"/>
    <w:rsid w:val="0031203E"/>
    <w:rsid w:val="00312EBF"/>
    <w:rsid w:val="00313C4A"/>
    <w:rsid w:val="00313FE8"/>
    <w:rsid w:val="0031491F"/>
    <w:rsid w:val="003150D3"/>
    <w:rsid w:val="00315ED3"/>
    <w:rsid w:val="003162CB"/>
    <w:rsid w:val="00317916"/>
    <w:rsid w:val="00317F60"/>
    <w:rsid w:val="0032036E"/>
    <w:rsid w:val="00320427"/>
    <w:rsid w:val="00320FFB"/>
    <w:rsid w:val="003217DF"/>
    <w:rsid w:val="00321D92"/>
    <w:rsid w:val="00322838"/>
    <w:rsid w:val="003233A4"/>
    <w:rsid w:val="00323831"/>
    <w:rsid w:val="003246B5"/>
    <w:rsid w:val="003248FD"/>
    <w:rsid w:val="003252AB"/>
    <w:rsid w:val="00325C3C"/>
    <w:rsid w:val="00327088"/>
    <w:rsid w:val="00327216"/>
    <w:rsid w:val="003273A6"/>
    <w:rsid w:val="00327A96"/>
    <w:rsid w:val="003302E0"/>
    <w:rsid w:val="00330F60"/>
    <w:rsid w:val="00332109"/>
    <w:rsid w:val="00332991"/>
    <w:rsid w:val="00332A41"/>
    <w:rsid w:val="00333895"/>
    <w:rsid w:val="00333B52"/>
    <w:rsid w:val="00335757"/>
    <w:rsid w:val="0033657C"/>
    <w:rsid w:val="00336669"/>
    <w:rsid w:val="00336E7E"/>
    <w:rsid w:val="00337BA5"/>
    <w:rsid w:val="003405DE"/>
    <w:rsid w:val="00341575"/>
    <w:rsid w:val="00341FD6"/>
    <w:rsid w:val="003428A8"/>
    <w:rsid w:val="0034298E"/>
    <w:rsid w:val="003439D8"/>
    <w:rsid w:val="003442F7"/>
    <w:rsid w:val="00344495"/>
    <w:rsid w:val="00345DBD"/>
    <w:rsid w:val="0034656D"/>
    <w:rsid w:val="00346E85"/>
    <w:rsid w:val="003505D0"/>
    <w:rsid w:val="003508CF"/>
    <w:rsid w:val="00351711"/>
    <w:rsid w:val="00351BB3"/>
    <w:rsid w:val="0035250B"/>
    <w:rsid w:val="00352861"/>
    <w:rsid w:val="00353503"/>
    <w:rsid w:val="00353605"/>
    <w:rsid w:val="00354195"/>
    <w:rsid w:val="003551C3"/>
    <w:rsid w:val="003555E3"/>
    <w:rsid w:val="00355620"/>
    <w:rsid w:val="0035618F"/>
    <w:rsid w:val="003572E4"/>
    <w:rsid w:val="00360B62"/>
    <w:rsid w:val="003614CD"/>
    <w:rsid w:val="00362B87"/>
    <w:rsid w:val="003634BD"/>
    <w:rsid w:val="00363947"/>
    <w:rsid w:val="00364538"/>
    <w:rsid w:val="00364C4D"/>
    <w:rsid w:val="003659DE"/>
    <w:rsid w:val="003666D3"/>
    <w:rsid w:val="003668A0"/>
    <w:rsid w:val="00367B60"/>
    <w:rsid w:val="0037180A"/>
    <w:rsid w:val="00371F55"/>
    <w:rsid w:val="00372B77"/>
    <w:rsid w:val="00372D02"/>
    <w:rsid w:val="003733CD"/>
    <w:rsid w:val="003735CD"/>
    <w:rsid w:val="00373606"/>
    <w:rsid w:val="003736FB"/>
    <w:rsid w:val="0037429E"/>
    <w:rsid w:val="003754D4"/>
    <w:rsid w:val="003777CC"/>
    <w:rsid w:val="00381DF9"/>
    <w:rsid w:val="00382558"/>
    <w:rsid w:val="00382E8C"/>
    <w:rsid w:val="00383766"/>
    <w:rsid w:val="003839A7"/>
    <w:rsid w:val="00383DBC"/>
    <w:rsid w:val="003863C6"/>
    <w:rsid w:val="00386984"/>
    <w:rsid w:val="003870AA"/>
    <w:rsid w:val="00387248"/>
    <w:rsid w:val="003872BE"/>
    <w:rsid w:val="00387826"/>
    <w:rsid w:val="00387F17"/>
    <w:rsid w:val="00392559"/>
    <w:rsid w:val="003941F2"/>
    <w:rsid w:val="003945CA"/>
    <w:rsid w:val="00395951"/>
    <w:rsid w:val="00396B0B"/>
    <w:rsid w:val="00397B0D"/>
    <w:rsid w:val="00397F45"/>
    <w:rsid w:val="003A00F5"/>
    <w:rsid w:val="003A114E"/>
    <w:rsid w:val="003A12C3"/>
    <w:rsid w:val="003A1956"/>
    <w:rsid w:val="003A1D46"/>
    <w:rsid w:val="003A2C44"/>
    <w:rsid w:val="003A3799"/>
    <w:rsid w:val="003A3F8E"/>
    <w:rsid w:val="003A47F6"/>
    <w:rsid w:val="003A4A91"/>
    <w:rsid w:val="003A5FB1"/>
    <w:rsid w:val="003B1D73"/>
    <w:rsid w:val="003B48F2"/>
    <w:rsid w:val="003B4EDB"/>
    <w:rsid w:val="003B5B86"/>
    <w:rsid w:val="003B6F65"/>
    <w:rsid w:val="003C0CA7"/>
    <w:rsid w:val="003C153B"/>
    <w:rsid w:val="003C4754"/>
    <w:rsid w:val="003C4894"/>
    <w:rsid w:val="003C607D"/>
    <w:rsid w:val="003C66C9"/>
    <w:rsid w:val="003C6976"/>
    <w:rsid w:val="003C785B"/>
    <w:rsid w:val="003D00A6"/>
    <w:rsid w:val="003D0556"/>
    <w:rsid w:val="003D20C1"/>
    <w:rsid w:val="003D2956"/>
    <w:rsid w:val="003D386F"/>
    <w:rsid w:val="003D3B47"/>
    <w:rsid w:val="003D3D76"/>
    <w:rsid w:val="003D43E7"/>
    <w:rsid w:val="003D4D0D"/>
    <w:rsid w:val="003D5472"/>
    <w:rsid w:val="003D5957"/>
    <w:rsid w:val="003D59ED"/>
    <w:rsid w:val="003D63EB"/>
    <w:rsid w:val="003D76AC"/>
    <w:rsid w:val="003D76C6"/>
    <w:rsid w:val="003D7EC1"/>
    <w:rsid w:val="003E0B13"/>
    <w:rsid w:val="003E19E2"/>
    <w:rsid w:val="003E6908"/>
    <w:rsid w:val="003E7057"/>
    <w:rsid w:val="003E796A"/>
    <w:rsid w:val="003E7D9E"/>
    <w:rsid w:val="003F118A"/>
    <w:rsid w:val="003F1369"/>
    <w:rsid w:val="003F13B4"/>
    <w:rsid w:val="003F14C8"/>
    <w:rsid w:val="003F179D"/>
    <w:rsid w:val="003F2EB6"/>
    <w:rsid w:val="003F30C0"/>
    <w:rsid w:val="003F33EA"/>
    <w:rsid w:val="003F3E38"/>
    <w:rsid w:val="003F4668"/>
    <w:rsid w:val="003F4A32"/>
    <w:rsid w:val="003F5F70"/>
    <w:rsid w:val="003F6CD2"/>
    <w:rsid w:val="003F753D"/>
    <w:rsid w:val="004003FF"/>
    <w:rsid w:val="00400840"/>
    <w:rsid w:val="004008EC"/>
    <w:rsid w:val="00400BF2"/>
    <w:rsid w:val="004011FE"/>
    <w:rsid w:val="004012CD"/>
    <w:rsid w:val="00401448"/>
    <w:rsid w:val="00401BBF"/>
    <w:rsid w:val="00402305"/>
    <w:rsid w:val="00402B84"/>
    <w:rsid w:val="00402F98"/>
    <w:rsid w:val="00403804"/>
    <w:rsid w:val="00404166"/>
    <w:rsid w:val="00404D51"/>
    <w:rsid w:val="004051C8"/>
    <w:rsid w:val="0040554C"/>
    <w:rsid w:val="004056B0"/>
    <w:rsid w:val="00405FE2"/>
    <w:rsid w:val="0040627B"/>
    <w:rsid w:val="00406741"/>
    <w:rsid w:val="0040742D"/>
    <w:rsid w:val="00407C17"/>
    <w:rsid w:val="00410236"/>
    <w:rsid w:val="00410A40"/>
    <w:rsid w:val="00410FBF"/>
    <w:rsid w:val="0041103D"/>
    <w:rsid w:val="00411A64"/>
    <w:rsid w:val="00412C2E"/>
    <w:rsid w:val="00413161"/>
    <w:rsid w:val="004139E1"/>
    <w:rsid w:val="0041405A"/>
    <w:rsid w:val="004141C4"/>
    <w:rsid w:val="00415482"/>
    <w:rsid w:val="004158D3"/>
    <w:rsid w:val="00416D8A"/>
    <w:rsid w:val="00417164"/>
    <w:rsid w:val="00417397"/>
    <w:rsid w:val="00417530"/>
    <w:rsid w:val="00420904"/>
    <w:rsid w:val="00421478"/>
    <w:rsid w:val="00421B80"/>
    <w:rsid w:val="0042283C"/>
    <w:rsid w:val="00423345"/>
    <w:rsid w:val="00426BD5"/>
    <w:rsid w:val="00427110"/>
    <w:rsid w:val="00427B59"/>
    <w:rsid w:val="004305D1"/>
    <w:rsid w:val="00431FC5"/>
    <w:rsid w:val="00432905"/>
    <w:rsid w:val="00433A11"/>
    <w:rsid w:val="0043490E"/>
    <w:rsid w:val="0043510C"/>
    <w:rsid w:val="00436072"/>
    <w:rsid w:val="00436D93"/>
    <w:rsid w:val="00437EF3"/>
    <w:rsid w:val="00440640"/>
    <w:rsid w:val="004413B7"/>
    <w:rsid w:val="00442E1A"/>
    <w:rsid w:val="0044334C"/>
    <w:rsid w:val="00443A70"/>
    <w:rsid w:val="004441E3"/>
    <w:rsid w:val="0044681D"/>
    <w:rsid w:val="004472BE"/>
    <w:rsid w:val="00447E55"/>
    <w:rsid w:val="004511A7"/>
    <w:rsid w:val="00451817"/>
    <w:rsid w:val="00451FCB"/>
    <w:rsid w:val="004522E7"/>
    <w:rsid w:val="004534AA"/>
    <w:rsid w:val="00453B45"/>
    <w:rsid w:val="00453B4E"/>
    <w:rsid w:val="00455034"/>
    <w:rsid w:val="00455169"/>
    <w:rsid w:val="004551AC"/>
    <w:rsid w:val="00455CE8"/>
    <w:rsid w:val="00455DF9"/>
    <w:rsid w:val="0045701F"/>
    <w:rsid w:val="004574BB"/>
    <w:rsid w:val="00457B17"/>
    <w:rsid w:val="00460688"/>
    <w:rsid w:val="00460909"/>
    <w:rsid w:val="00461072"/>
    <w:rsid w:val="00461735"/>
    <w:rsid w:val="00462909"/>
    <w:rsid w:val="004636DB"/>
    <w:rsid w:val="00463AB1"/>
    <w:rsid w:val="00463FD6"/>
    <w:rsid w:val="0046484D"/>
    <w:rsid w:val="00464AAF"/>
    <w:rsid w:val="00464B9D"/>
    <w:rsid w:val="00464C0D"/>
    <w:rsid w:val="00465A15"/>
    <w:rsid w:val="00465E74"/>
    <w:rsid w:val="00466EAD"/>
    <w:rsid w:val="00466EB2"/>
    <w:rsid w:val="00467422"/>
    <w:rsid w:val="00467722"/>
    <w:rsid w:val="004703CB"/>
    <w:rsid w:val="004717E5"/>
    <w:rsid w:val="004733A2"/>
    <w:rsid w:val="004742D1"/>
    <w:rsid w:val="00477400"/>
    <w:rsid w:val="004776D5"/>
    <w:rsid w:val="004806D9"/>
    <w:rsid w:val="00480A99"/>
    <w:rsid w:val="00480CC3"/>
    <w:rsid w:val="004814D1"/>
    <w:rsid w:val="00481A9F"/>
    <w:rsid w:val="00481B77"/>
    <w:rsid w:val="00481BB1"/>
    <w:rsid w:val="0048235F"/>
    <w:rsid w:val="0048277F"/>
    <w:rsid w:val="004828FE"/>
    <w:rsid w:val="00483046"/>
    <w:rsid w:val="0048533A"/>
    <w:rsid w:val="004853DC"/>
    <w:rsid w:val="00485468"/>
    <w:rsid w:val="00485821"/>
    <w:rsid w:val="00486007"/>
    <w:rsid w:val="00486108"/>
    <w:rsid w:val="004868B1"/>
    <w:rsid w:val="004878B1"/>
    <w:rsid w:val="0049028A"/>
    <w:rsid w:val="00490AEE"/>
    <w:rsid w:val="00490F11"/>
    <w:rsid w:val="00490FE4"/>
    <w:rsid w:val="00492B94"/>
    <w:rsid w:val="00493E4E"/>
    <w:rsid w:val="00494E68"/>
    <w:rsid w:val="004976F1"/>
    <w:rsid w:val="004A0069"/>
    <w:rsid w:val="004A0635"/>
    <w:rsid w:val="004A0CDA"/>
    <w:rsid w:val="004A17E7"/>
    <w:rsid w:val="004A291F"/>
    <w:rsid w:val="004A2F39"/>
    <w:rsid w:val="004A4CBE"/>
    <w:rsid w:val="004A71CB"/>
    <w:rsid w:val="004B0831"/>
    <w:rsid w:val="004B0DB4"/>
    <w:rsid w:val="004B106D"/>
    <w:rsid w:val="004B1D03"/>
    <w:rsid w:val="004B27E5"/>
    <w:rsid w:val="004B385B"/>
    <w:rsid w:val="004B3E97"/>
    <w:rsid w:val="004B4582"/>
    <w:rsid w:val="004B46CB"/>
    <w:rsid w:val="004B4A1B"/>
    <w:rsid w:val="004C0508"/>
    <w:rsid w:val="004C19A8"/>
    <w:rsid w:val="004C243F"/>
    <w:rsid w:val="004C320C"/>
    <w:rsid w:val="004C3F66"/>
    <w:rsid w:val="004C4C9D"/>
    <w:rsid w:val="004C5335"/>
    <w:rsid w:val="004C5488"/>
    <w:rsid w:val="004D014C"/>
    <w:rsid w:val="004D15A7"/>
    <w:rsid w:val="004D2471"/>
    <w:rsid w:val="004D2EEA"/>
    <w:rsid w:val="004D42C3"/>
    <w:rsid w:val="004D469C"/>
    <w:rsid w:val="004D578F"/>
    <w:rsid w:val="004D631A"/>
    <w:rsid w:val="004D682F"/>
    <w:rsid w:val="004D765E"/>
    <w:rsid w:val="004D79AA"/>
    <w:rsid w:val="004E0C3B"/>
    <w:rsid w:val="004E1458"/>
    <w:rsid w:val="004E15F1"/>
    <w:rsid w:val="004E2DA8"/>
    <w:rsid w:val="004E3274"/>
    <w:rsid w:val="004E334E"/>
    <w:rsid w:val="004E3D12"/>
    <w:rsid w:val="004E4EA0"/>
    <w:rsid w:val="004E6D1F"/>
    <w:rsid w:val="004F05C3"/>
    <w:rsid w:val="004F15BB"/>
    <w:rsid w:val="004F1F76"/>
    <w:rsid w:val="004F2E7E"/>
    <w:rsid w:val="004F2FA1"/>
    <w:rsid w:val="004F339B"/>
    <w:rsid w:val="004F410C"/>
    <w:rsid w:val="004F485A"/>
    <w:rsid w:val="004F4F5F"/>
    <w:rsid w:val="004F5351"/>
    <w:rsid w:val="004F5D79"/>
    <w:rsid w:val="004F6793"/>
    <w:rsid w:val="004F6CA0"/>
    <w:rsid w:val="004F7714"/>
    <w:rsid w:val="0050004E"/>
    <w:rsid w:val="0050054A"/>
    <w:rsid w:val="005019E5"/>
    <w:rsid w:val="00501EAF"/>
    <w:rsid w:val="00502AFE"/>
    <w:rsid w:val="00502DD4"/>
    <w:rsid w:val="00504407"/>
    <w:rsid w:val="00504BED"/>
    <w:rsid w:val="005055E6"/>
    <w:rsid w:val="0050569B"/>
    <w:rsid w:val="00505A12"/>
    <w:rsid w:val="0050644A"/>
    <w:rsid w:val="00506746"/>
    <w:rsid w:val="00506DDF"/>
    <w:rsid w:val="00506E20"/>
    <w:rsid w:val="00507E06"/>
    <w:rsid w:val="00511B47"/>
    <w:rsid w:val="005121F0"/>
    <w:rsid w:val="0051257E"/>
    <w:rsid w:val="00513628"/>
    <w:rsid w:val="00513D31"/>
    <w:rsid w:val="0051453E"/>
    <w:rsid w:val="005150ED"/>
    <w:rsid w:val="00515677"/>
    <w:rsid w:val="00515CD7"/>
    <w:rsid w:val="00517874"/>
    <w:rsid w:val="0052109A"/>
    <w:rsid w:val="00521D5A"/>
    <w:rsid w:val="00522B79"/>
    <w:rsid w:val="00523F7D"/>
    <w:rsid w:val="00524A0C"/>
    <w:rsid w:val="00524D65"/>
    <w:rsid w:val="0052547C"/>
    <w:rsid w:val="0052576C"/>
    <w:rsid w:val="005265D8"/>
    <w:rsid w:val="00527513"/>
    <w:rsid w:val="00530289"/>
    <w:rsid w:val="00530E0A"/>
    <w:rsid w:val="00530F82"/>
    <w:rsid w:val="00530FBB"/>
    <w:rsid w:val="00532B49"/>
    <w:rsid w:val="0053303C"/>
    <w:rsid w:val="00534076"/>
    <w:rsid w:val="005375CA"/>
    <w:rsid w:val="00541197"/>
    <w:rsid w:val="00541559"/>
    <w:rsid w:val="00542DD1"/>
    <w:rsid w:val="00543D53"/>
    <w:rsid w:val="00544A02"/>
    <w:rsid w:val="00544DF9"/>
    <w:rsid w:val="00545B61"/>
    <w:rsid w:val="00546EE6"/>
    <w:rsid w:val="00547012"/>
    <w:rsid w:val="00547589"/>
    <w:rsid w:val="00550D84"/>
    <w:rsid w:val="00551580"/>
    <w:rsid w:val="00551583"/>
    <w:rsid w:val="00551C66"/>
    <w:rsid w:val="0055205D"/>
    <w:rsid w:val="00552FD9"/>
    <w:rsid w:val="005542F3"/>
    <w:rsid w:val="00555578"/>
    <w:rsid w:val="00555F30"/>
    <w:rsid w:val="00556133"/>
    <w:rsid w:val="0055658B"/>
    <w:rsid w:val="00556836"/>
    <w:rsid w:val="00561CCF"/>
    <w:rsid w:val="00561CDC"/>
    <w:rsid w:val="00562349"/>
    <w:rsid w:val="00562366"/>
    <w:rsid w:val="00562480"/>
    <w:rsid w:val="00562797"/>
    <w:rsid w:val="00562FB5"/>
    <w:rsid w:val="0056458B"/>
    <w:rsid w:val="005654F9"/>
    <w:rsid w:val="00570ADC"/>
    <w:rsid w:val="00570B0A"/>
    <w:rsid w:val="00570D18"/>
    <w:rsid w:val="00571670"/>
    <w:rsid w:val="005717C6"/>
    <w:rsid w:val="00571B6C"/>
    <w:rsid w:val="005725EA"/>
    <w:rsid w:val="00572A2E"/>
    <w:rsid w:val="0057325A"/>
    <w:rsid w:val="005741A0"/>
    <w:rsid w:val="00574C5A"/>
    <w:rsid w:val="00574D76"/>
    <w:rsid w:val="005759F7"/>
    <w:rsid w:val="00575E48"/>
    <w:rsid w:val="00575F3E"/>
    <w:rsid w:val="00576892"/>
    <w:rsid w:val="00576E0A"/>
    <w:rsid w:val="005802DD"/>
    <w:rsid w:val="00580ACB"/>
    <w:rsid w:val="00580D73"/>
    <w:rsid w:val="00581B70"/>
    <w:rsid w:val="00582A33"/>
    <w:rsid w:val="00584DCF"/>
    <w:rsid w:val="00585A97"/>
    <w:rsid w:val="00587A2F"/>
    <w:rsid w:val="00587CB0"/>
    <w:rsid w:val="00590253"/>
    <w:rsid w:val="0059058A"/>
    <w:rsid w:val="0059168C"/>
    <w:rsid w:val="0059177B"/>
    <w:rsid w:val="005941C5"/>
    <w:rsid w:val="0059437A"/>
    <w:rsid w:val="00594A84"/>
    <w:rsid w:val="0059594E"/>
    <w:rsid w:val="00595C43"/>
    <w:rsid w:val="00597184"/>
    <w:rsid w:val="00597525"/>
    <w:rsid w:val="005A11E3"/>
    <w:rsid w:val="005A17BD"/>
    <w:rsid w:val="005A2D68"/>
    <w:rsid w:val="005A58BD"/>
    <w:rsid w:val="005A5A2B"/>
    <w:rsid w:val="005A6904"/>
    <w:rsid w:val="005A75E9"/>
    <w:rsid w:val="005B02F1"/>
    <w:rsid w:val="005B1850"/>
    <w:rsid w:val="005B2C31"/>
    <w:rsid w:val="005B3C98"/>
    <w:rsid w:val="005B3D8F"/>
    <w:rsid w:val="005B425A"/>
    <w:rsid w:val="005B68DF"/>
    <w:rsid w:val="005B75B1"/>
    <w:rsid w:val="005B7DDD"/>
    <w:rsid w:val="005C09B3"/>
    <w:rsid w:val="005C0E48"/>
    <w:rsid w:val="005C0E55"/>
    <w:rsid w:val="005C132A"/>
    <w:rsid w:val="005C200C"/>
    <w:rsid w:val="005C2765"/>
    <w:rsid w:val="005C29FE"/>
    <w:rsid w:val="005C3F32"/>
    <w:rsid w:val="005C4D02"/>
    <w:rsid w:val="005C4D32"/>
    <w:rsid w:val="005C5124"/>
    <w:rsid w:val="005C5E6F"/>
    <w:rsid w:val="005C6AD5"/>
    <w:rsid w:val="005C7366"/>
    <w:rsid w:val="005D0126"/>
    <w:rsid w:val="005D0F4F"/>
    <w:rsid w:val="005D1869"/>
    <w:rsid w:val="005D19BB"/>
    <w:rsid w:val="005D2551"/>
    <w:rsid w:val="005D2ECC"/>
    <w:rsid w:val="005D3076"/>
    <w:rsid w:val="005D323E"/>
    <w:rsid w:val="005D4A3D"/>
    <w:rsid w:val="005D4B43"/>
    <w:rsid w:val="005D5B0E"/>
    <w:rsid w:val="005D5DA5"/>
    <w:rsid w:val="005D5E54"/>
    <w:rsid w:val="005D7280"/>
    <w:rsid w:val="005D776C"/>
    <w:rsid w:val="005E0206"/>
    <w:rsid w:val="005E199F"/>
    <w:rsid w:val="005E2200"/>
    <w:rsid w:val="005E2D60"/>
    <w:rsid w:val="005E36BD"/>
    <w:rsid w:val="005E3D26"/>
    <w:rsid w:val="005E63DC"/>
    <w:rsid w:val="005E6A42"/>
    <w:rsid w:val="005E6F57"/>
    <w:rsid w:val="005F0004"/>
    <w:rsid w:val="005F0E88"/>
    <w:rsid w:val="005F22E7"/>
    <w:rsid w:val="005F5241"/>
    <w:rsid w:val="005F5B57"/>
    <w:rsid w:val="005F5C4E"/>
    <w:rsid w:val="005F6832"/>
    <w:rsid w:val="005F68CA"/>
    <w:rsid w:val="005F6A7C"/>
    <w:rsid w:val="005F75F9"/>
    <w:rsid w:val="00600360"/>
    <w:rsid w:val="00600D2E"/>
    <w:rsid w:val="00601F06"/>
    <w:rsid w:val="00602480"/>
    <w:rsid w:val="006053DB"/>
    <w:rsid w:val="0060591F"/>
    <w:rsid w:val="00605E09"/>
    <w:rsid w:val="00606DE1"/>
    <w:rsid w:val="00607430"/>
    <w:rsid w:val="00607E9B"/>
    <w:rsid w:val="00610009"/>
    <w:rsid w:val="006108CB"/>
    <w:rsid w:val="006110EA"/>
    <w:rsid w:val="006121AA"/>
    <w:rsid w:val="00612732"/>
    <w:rsid w:val="00612761"/>
    <w:rsid w:val="00612A0A"/>
    <w:rsid w:val="00613070"/>
    <w:rsid w:val="0061332D"/>
    <w:rsid w:val="00614A9A"/>
    <w:rsid w:val="00614D1D"/>
    <w:rsid w:val="0061514F"/>
    <w:rsid w:val="00616959"/>
    <w:rsid w:val="0061766B"/>
    <w:rsid w:val="00617D1E"/>
    <w:rsid w:val="0062034E"/>
    <w:rsid w:val="00621DAC"/>
    <w:rsid w:val="00621E18"/>
    <w:rsid w:val="00623024"/>
    <w:rsid w:val="00623868"/>
    <w:rsid w:val="00623AC9"/>
    <w:rsid w:val="00625020"/>
    <w:rsid w:val="006263B7"/>
    <w:rsid w:val="006264E4"/>
    <w:rsid w:val="0062759E"/>
    <w:rsid w:val="00627794"/>
    <w:rsid w:val="006278DE"/>
    <w:rsid w:val="00627DB5"/>
    <w:rsid w:val="00630D27"/>
    <w:rsid w:val="00630ED1"/>
    <w:rsid w:val="00631ACD"/>
    <w:rsid w:val="006333F1"/>
    <w:rsid w:val="00634010"/>
    <w:rsid w:val="00634B46"/>
    <w:rsid w:val="00634C4B"/>
    <w:rsid w:val="00634E6B"/>
    <w:rsid w:val="00635DB1"/>
    <w:rsid w:val="00636F61"/>
    <w:rsid w:val="0063774E"/>
    <w:rsid w:val="006405E7"/>
    <w:rsid w:val="00640D8E"/>
    <w:rsid w:val="00641700"/>
    <w:rsid w:val="006427E7"/>
    <w:rsid w:val="006428C5"/>
    <w:rsid w:val="006431E5"/>
    <w:rsid w:val="0064504E"/>
    <w:rsid w:val="0064526F"/>
    <w:rsid w:val="0064636C"/>
    <w:rsid w:val="006470B0"/>
    <w:rsid w:val="00647209"/>
    <w:rsid w:val="00647C2E"/>
    <w:rsid w:val="00650494"/>
    <w:rsid w:val="006508F4"/>
    <w:rsid w:val="006527EF"/>
    <w:rsid w:val="00655A6C"/>
    <w:rsid w:val="00655B56"/>
    <w:rsid w:val="006567CC"/>
    <w:rsid w:val="00656BAF"/>
    <w:rsid w:val="00656F97"/>
    <w:rsid w:val="006572F9"/>
    <w:rsid w:val="00657C98"/>
    <w:rsid w:val="00657D2C"/>
    <w:rsid w:val="00660054"/>
    <w:rsid w:val="006603BA"/>
    <w:rsid w:val="00661379"/>
    <w:rsid w:val="006616B4"/>
    <w:rsid w:val="0066171B"/>
    <w:rsid w:val="00661C7F"/>
    <w:rsid w:val="006629C3"/>
    <w:rsid w:val="00662CF5"/>
    <w:rsid w:val="00664605"/>
    <w:rsid w:val="006651E6"/>
    <w:rsid w:val="00665BD2"/>
    <w:rsid w:val="00667298"/>
    <w:rsid w:val="00667807"/>
    <w:rsid w:val="00670285"/>
    <w:rsid w:val="00670970"/>
    <w:rsid w:val="00671951"/>
    <w:rsid w:val="00671E50"/>
    <w:rsid w:val="00671EA8"/>
    <w:rsid w:val="0067214A"/>
    <w:rsid w:val="006721C1"/>
    <w:rsid w:val="00672477"/>
    <w:rsid w:val="00672BAD"/>
    <w:rsid w:val="006735EF"/>
    <w:rsid w:val="006738FF"/>
    <w:rsid w:val="00676A7D"/>
    <w:rsid w:val="006773DE"/>
    <w:rsid w:val="00677A59"/>
    <w:rsid w:val="00680DB0"/>
    <w:rsid w:val="00681C70"/>
    <w:rsid w:val="006838AC"/>
    <w:rsid w:val="00684F20"/>
    <w:rsid w:val="0068513E"/>
    <w:rsid w:val="0068547F"/>
    <w:rsid w:val="00685806"/>
    <w:rsid w:val="00686F29"/>
    <w:rsid w:val="00692A48"/>
    <w:rsid w:val="00692C8B"/>
    <w:rsid w:val="00693AA8"/>
    <w:rsid w:val="00694FB3"/>
    <w:rsid w:val="00695B11"/>
    <w:rsid w:val="00697663"/>
    <w:rsid w:val="0069796F"/>
    <w:rsid w:val="006A002F"/>
    <w:rsid w:val="006A01FA"/>
    <w:rsid w:val="006A0544"/>
    <w:rsid w:val="006A1943"/>
    <w:rsid w:val="006A1996"/>
    <w:rsid w:val="006A3A41"/>
    <w:rsid w:val="006A3B87"/>
    <w:rsid w:val="006A4457"/>
    <w:rsid w:val="006A5006"/>
    <w:rsid w:val="006A5851"/>
    <w:rsid w:val="006A5C9D"/>
    <w:rsid w:val="006A5D12"/>
    <w:rsid w:val="006A6137"/>
    <w:rsid w:val="006A6863"/>
    <w:rsid w:val="006A7502"/>
    <w:rsid w:val="006B0271"/>
    <w:rsid w:val="006B18BD"/>
    <w:rsid w:val="006B245D"/>
    <w:rsid w:val="006B3466"/>
    <w:rsid w:val="006B39BD"/>
    <w:rsid w:val="006B5711"/>
    <w:rsid w:val="006B5F54"/>
    <w:rsid w:val="006B64A8"/>
    <w:rsid w:val="006B6C72"/>
    <w:rsid w:val="006B6EDD"/>
    <w:rsid w:val="006B76B5"/>
    <w:rsid w:val="006B7B87"/>
    <w:rsid w:val="006C0004"/>
    <w:rsid w:val="006C0AE4"/>
    <w:rsid w:val="006C1991"/>
    <w:rsid w:val="006C30A9"/>
    <w:rsid w:val="006C4C81"/>
    <w:rsid w:val="006C5036"/>
    <w:rsid w:val="006C5CBD"/>
    <w:rsid w:val="006C67B6"/>
    <w:rsid w:val="006C7072"/>
    <w:rsid w:val="006C72FC"/>
    <w:rsid w:val="006C7B22"/>
    <w:rsid w:val="006D0B87"/>
    <w:rsid w:val="006D0F43"/>
    <w:rsid w:val="006D2038"/>
    <w:rsid w:val="006D2128"/>
    <w:rsid w:val="006D26F9"/>
    <w:rsid w:val="006D2896"/>
    <w:rsid w:val="006D3037"/>
    <w:rsid w:val="006D35B3"/>
    <w:rsid w:val="006D4DB4"/>
    <w:rsid w:val="006D6568"/>
    <w:rsid w:val="006D69AD"/>
    <w:rsid w:val="006D7A9A"/>
    <w:rsid w:val="006E04E1"/>
    <w:rsid w:val="006E05D3"/>
    <w:rsid w:val="006E0DFB"/>
    <w:rsid w:val="006E0F33"/>
    <w:rsid w:val="006E10D5"/>
    <w:rsid w:val="006E14F9"/>
    <w:rsid w:val="006E284A"/>
    <w:rsid w:val="006E2C35"/>
    <w:rsid w:val="006E3483"/>
    <w:rsid w:val="006E35C9"/>
    <w:rsid w:val="006E35F2"/>
    <w:rsid w:val="006E4CE0"/>
    <w:rsid w:val="006E6F7B"/>
    <w:rsid w:val="006F0F65"/>
    <w:rsid w:val="006F1707"/>
    <w:rsid w:val="006F1872"/>
    <w:rsid w:val="006F1B8B"/>
    <w:rsid w:val="006F2370"/>
    <w:rsid w:val="006F379F"/>
    <w:rsid w:val="006F3B1B"/>
    <w:rsid w:val="006F4A9B"/>
    <w:rsid w:val="006F4BF4"/>
    <w:rsid w:val="006F4DDD"/>
    <w:rsid w:val="006F4ED5"/>
    <w:rsid w:val="006F755D"/>
    <w:rsid w:val="006F7AC2"/>
    <w:rsid w:val="006F7E46"/>
    <w:rsid w:val="00700E45"/>
    <w:rsid w:val="00700FB6"/>
    <w:rsid w:val="00700FE4"/>
    <w:rsid w:val="00701250"/>
    <w:rsid w:val="007013EC"/>
    <w:rsid w:val="007034C2"/>
    <w:rsid w:val="0070435D"/>
    <w:rsid w:val="007043AE"/>
    <w:rsid w:val="00704826"/>
    <w:rsid w:val="00707296"/>
    <w:rsid w:val="00711602"/>
    <w:rsid w:val="00713D7A"/>
    <w:rsid w:val="00713E9E"/>
    <w:rsid w:val="0071468E"/>
    <w:rsid w:val="00714ABE"/>
    <w:rsid w:val="00714FC8"/>
    <w:rsid w:val="0071549D"/>
    <w:rsid w:val="00717277"/>
    <w:rsid w:val="00720690"/>
    <w:rsid w:val="007210C7"/>
    <w:rsid w:val="00721260"/>
    <w:rsid w:val="00721790"/>
    <w:rsid w:val="00721B32"/>
    <w:rsid w:val="00721C55"/>
    <w:rsid w:val="00722903"/>
    <w:rsid w:val="00723D4C"/>
    <w:rsid w:val="00723D59"/>
    <w:rsid w:val="00724955"/>
    <w:rsid w:val="00726E64"/>
    <w:rsid w:val="0073105A"/>
    <w:rsid w:val="00731C44"/>
    <w:rsid w:val="0073402B"/>
    <w:rsid w:val="00734829"/>
    <w:rsid w:val="00734B8A"/>
    <w:rsid w:val="00736134"/>
    <w:rsid w:val="007364A5"/>
    <w:rsid w:val="0074050D"/>
    <w:rsid w:val="00741096"/>
    <w:rsid w:val="007413C6"/>
    <w:rsid w:val="007414EA"/>
    <w:rsid w:val="0074171C"/>
    <w:rsid w:val="00741750"/>
    <w:rsid w:val="00742590"/>
    <w:rsid w:val="00743E0C"/>
    <w:rsid w:val="00743EFC"/>
    <w:rsid w:val="0074442D"/>
    <w:rsid w:val="00745976"/>
    <w:rsid w:val="00745D24"/>
    <w:rsid w:val="0074640B"/>
    <w:rsid w:val="007472D0"/>
    <w:rsid w:val="007472DA"/>
    <w:rsid w:val="007475EB"/>
    <w:rsid w:val="00750B38"/>
    <w:rsid w:val="007526DB"/>
    <w:rsid w:val="00752BE0"/>
    <w:rsid w:val="00752E2A"/>
    <w:rsid w:val="00752F77"/>
    <w:rsid w:val="00752F79"/>
    <w:rsid w:val="00753CBB"/>
    <w:rsid w:val="00753CFE"/>
    <w:rsid w:val="00753FE8"/>
    <w:rsid w:val="0075609D"/>
    <w:rsid w:val="007562ED"/>
    <w:rsid w:val="007573F8"/>
    <w:rsid w:val="007574D0"/>
    <w:rsid w:val="007608AC"/>
    <w:rsid w:val="00760A02"/>
    <w:rsid w:val="00760FBC"/>
    <w:rsid w:val="00761387"/>
    <w:rsid w:val="0076283C"/>
    <w:rsid w:val="00763B62"/>
    <w:rsid w:val="0076488D"/>
    <w:rsid w:val="00764D9D"/>
    <w:rsid w:val="00765A6B"/>
    <w:rsid w:val="00766067"/>
    <w:rsid w:val="007665E8"/>
    <w:rsid w:val="00766F25"/>
    <w:rsid w:val="0077157B"/>
    <w:rsid w:val="00772A86"/>
    <w:rsid w:val="007756C7"/>
    <w:rsid w:val="0077713F"/>
    <w:rsid w:val="00777BAF"/>
    <w:rsid w:val="007800E2"/>
    <w:rsid w:val="0078022F"/>
    <w:rsid w:val="007805D1"/>
    <w:rsid w:val="0078159D"/>
    <w:rsid w:val="00781688"/>
    <w:rsid w:val="00781CA3"/>
    <w:rsid w:val="00782F64"/>
    <w:rsid w:val="00784240"/>
    <w:rsid w:val="007842BC"/>
    <w:rsid w:val="00785A6D"/>
    <w:rsid w:val="00786CFF"/>
    <w:rsid w:val="00786DDC"/>
    <w:rsid w:val="0078714E"/>
    <w:rsid w:val="007878A1"/>
    <w:rsid w:val="0079083C"/>
    <w:rsid w:val="007911A4"/>
    <w:rsid w:val="0079147D"/>
    <w:rsid w:val="00791873"/>
    <w:rsid w:val="007919EA"/>
    <w:rsid w:val="007919FF"/>
    <w:rsid w:val="00792917"/>
    <w:rsid w:val="007930AC"/>
    <w:rsid w:val="00794929"/>
    <w:rsid w:val="00795004"/>
    <w:rsid w:val="00795ACA"/>
    <w:rsid w:val="00796F5A"/>
    <w:rsid w:val="00797055"/>
    <w:rsid w:val="00797639"/>
    <w:rsid w:val="00797879"/>
    <w:rsid w:val="00797E1F"/>
    <w:rsid w:val="007A0576"/>
    <w:rsid w:val="007A2152"/>
    <w:rsid w:val="007A264F"/>
    <w:rsid w:val="007A2C9F"/>
    <w:rsid w:val="007A3256"/>
    <w:rsid w:val="007A3831"/>
    <w:rsid w:val="007A3B11"/>
    <w:rsid w:val="007A3BB5"/>
    <w:rsid w:val="007A3F9C"/>
    <w:rsid w:val="007A42B7"/>
    <w:rsid w:val="007A7588"/>
    <w:rsid w:val="007A7B56"/>
    <w:rsid w:val="007B097F"/>
    <w:rsid w:val="007B15DB"/>
    <w:rsid w:val="007B1F76"/>
    <w:rsid w:val="007B2BFE"/>
    <w:rsid w:val="007B2EFD"/>
    <w:rsid w:val="007B32E6"/>
    <w:rsid w:val="007B389C"/>
    <w:rsid w:val="007B4604"/>
    <w:rsid w:val="007B4AE4"/>
    <w:rsid w:val="007B5466"/>
    <w:rsid w:val="007B62DA"/>
    <w:rsid w:val="007B62E6"/>
    <w:rsid w:val="007B6AC3"/>
    <w:rsid w:val="007C039A"/>
    <w:rsid w:val="007C2514"/>
    <w:rsid w:val="007C3241"/>
    <w:rsid w:val="007C3299"/>
    <w:rsid w:val="007C35B2"/>
    <w:rsid w:val="007C3A20"/>
    <w:rsid w:val="007C45FA"/>
    <w:rsid w:val="007C4BC3"/>
    <w:rsid w:val="007C52C5"/>
    <w:rsid w:val="007C5F6A"/>
    <w:rsid w:val="007C6424"/>
    <w:rsid w:val="007C665D"/>
    <w:rsid w:val="007C7045"/>
    <w:rsid w:val="007D13F3"/>
    <w:rsid w:val="007D1A8C"/>
    <w:rsid w:val="007D4839"/>
    <w:rsid w:val="007E0258"/>
    <w:rsid w:val="007E0560"/>
    <w:rsid w:val="007E0EFB"/>
    <w:rsid w:val="007E10D8"/>
    <w:rsid w:val="007E12F0"/>
    <w:rsid w:val="007E1BF6"/>
    <w:rsid w:val="007E2035"/>
    <w:rsid w:val="007E36E4"/>
    <w:rsid w:val="007E408B"/>
    <w:rsid w:val="007E444C"/>
    <w:rsid w:val="007E668F"/>
    <w:rsid w:val="007E67B5"/>
    <w:rsid w:val="007E6A13"/>
    <w:rsid w:val="007E7D62"/>
    <w:rsid w:val="007E7DDE"/>
    <w:rsid w:val="007F0FB1"/>
    <w:rsid w:val="007F1D08"/>
    <w:rsid w:val="007F388A"/>
    <w:rsid w:val="007F700B"/>
    <w:rsid w:val="00800726"/>
    <w:rsid w:val="00802027"/>
    <w:rsid w:val="0080276A"/>
    <w:rsid w:val="0080321B"/>
    <w:rsid w:val="0080471B"/>
    <w:rsid w:val="00804CE7"/>
    <w:rsid w:val="00805471"/>
    <w:rsid w:val="00806D39"/>
    <w:rsid w:val="008100EF"/>
    <w:rsid w:val="008113FE"/>
    <w:rsid w:val="00811A4B"/>
    <w:rsid w:val="008125CA"/>
    <w:rsid w:val="00812A6B"/>
    <w:rsid w:val="00813324"/>
    <w:rsid w:val="00814B9F"/>
    <w:rsid w:val="008152EE"/>
    <w:rsid w:val="00816440"/>
    <w:rsid w:val="0081650B"/>
    <w:rsid w:val="008166FE"/>
    <w:rsid w:val="00816CF3"/>
    <w:rsid w:val="00817213"/>
    <w:rsid w:val="00820071"/>
    <w:rsid w:val="008212AB"/>
    <w:rsid w:val="0082209D"/>
    <w:rsid w:val="00823117"/>
    <w:rsid w:val="00824C81"/>
    <w:rsid w:val="0082508C"/>
    <w:rsid w:val="00825B9F"/>
    <w:rsid w:val="008262A6"/>
    <w:rsid w:val="0082710E"/>
    <w:rsid w:val="008272C1"/>
    <w:rsid w:val="00827BF6"/>
    <w:rsid w:val="00831810"/>
    <w:rsid w:val="00831C8D"/>
    <w:rsid w:val="00832446"/>
    <w:rsid w:val="00832F2D"/>
    <w:rsid w:val="00833811"/>
    <w:rsid w:val="008339B9"/>
    <w:rsid w:val="00833F0E"/>
    <w:rsid w:val="00834107"/>
    <w:rsid w:val="00835014"/>
    <w:rsid w:val="00835533"/>
    <w:rsid w:val="008361F0"/>
    <w:rsid w:val="008366A6"/>
    <w:rsid w:val="008367BC"/>
    <w:rsid w:val="00837186"/>
    <w:rsid w:val="00837603"/>
    <w:rsid w:val="00837CB7"/>
    <w:rsid w:val="0084322A"/>
    <w:rsid w:val="00843EC1"/>
    <w:rsid w:val="008440BD"/>
    <w:rsid w:val="008443A0"/>
    <w:rsid w:val="008457C6"/>
    <w:rsid w:val="00846D91"/>
    <w:rsid w:val="00847DAF"/>
    <w:rsid w:val="008513F5"/>
    <w:rsid w:val="0085198C"/>
    <w:rsid w:val="00852404"/>
    <w:rsid w:val="00852670"/>
    <w:rsid w:val="00853BC8"/>
    <w:rsid w:val="00853CA3"/>
    <w:rsid w:val="00854F7C"/>
    <w:rsid w:val="008556B4"/>
    <w:rsid w:val="00855D24"/>
    <w:rsid w:val="00855DC5"/>
    <w:rsid w:val="00855EA2"/>
    <w:rsid w:val="00856415"/>
    <w:rsid w:val="00856EB4"/>
    <w:rsid w:val="00860339"/>
    <w:rsid w:val="00860A7C"/>
    <w:rsid w:val="00861FE5"/>
    <w:rsid w:val="00862445"/>
    <w:rsid w:val="0086372A"/>
    <w:rsid w:val="00863C9B"/>
    <w:rsid w:val="0086430E"/>
    <w:rsid w:val="00864F9A"/>
    <w:rsid w:val="00866388"/>
    <w:rsid w:val="008669AB"/>
    <w:rsid w:val="00866F0D"/>
    <w:rsid w:val="008671F0"/>
    <w:rsid w:val="0086736B"/>
    <w:rsid w:val="00867479"/>
    <w:rsid w:val="00870D70"/>
    <w:rsid w:val="008713C7"/>
    <w:rsid w:val="00871B60"/>
    <w:rsid w:val="00872C9A"/>
    <w:rsid w:val="00873534"/>
    <w:rsid w:val="00873D37"/>
    <w:rsid w:val="008745A6"/>
    <w:rsid w:val="00874FCE"/>
    <w:rsid w:val="00876E1A"/>
    <w:rsid w:val="00877043"/>
    <w:rsid w:val="00883E26"/>
    <w:rsid w:val="00884357"/>
    <w:rsid w:val="00884DE4"/>
    <w:rsid w:val="0088542E"/>
    <w:rsid w:val="00885515"/>
    <w:rsid w:val="00886C92"/>
    <w:rsid w:val="0088705E"/>
    <w:rsid w:val="008875B1"/>
    <w:rsid w:val="0088781A"/>
    <w:rsid w:val="00887849"/>
    <w:rsid w:val="00891941"/>
    <w:rsid w:val="008919D6"/>
    <w:rsid w:val="00891B7D"/>
    <w:rsid w:val="008920CB"/>
    <w:rsid w:val="00892816"/>
    <w:rsid w:val="00892ADD"/>
    <w:rsid w:val="00892AED"/>
    <w:rsid w:val="00892C7A"/>
    <w:rsid w:val="008935C5"/>
    <w:rsid w:val="00895559"/>
    <w:rsid w:val="008960F7"/>
    <w:rsid w:val="0089610D"/>
    <w:rsid w:val="008973BE"/>
    <w:rsid w:val="00897872"/>
    <w:rsid w:val="008A0036"/>
    <w:rsid w:val="008A05E3"/>
    <w:rsid w:val="008A0614"/>
    <w:rsid w:val="008A0822"/>
    <w:rsid w:val="008A0CAD"/>
    <w:rsid w:val="008A16FC"/>
    <w:rsid w:val="008A1A75"/>
    <w:rsid w:val="008A3E5E"/>
    <w:rsid w:val="008A4054"/>
    <w:rsid w:val="008A43A1"/>
    <w:rsid w:val="008A460F"/>
    <w:rsid w:val="008A4ED2"/>
    <w:rsid w:val="008A58FB"/>
    <w:rsid w:val="008A669D"/>
    <w:rsid w:val="008A68AB"/>
    <w:rsid w:val="008A7F0A"/>
    <w:rsid w:val="008B1C38"/>
    <w:rsid w:val="008B1DAE"/>
    <w:rsid w:val="008B2494"/>
    <w:rsid w:val="008B2511"/>
    <w:rsid w:val="008B4298"/>
    <w:rsid w:val="008B48B9"/>
    <w:rsid w:val="008B4AEC"/>
    <w:rsid w:val="008B4E3D"/>
    <w:rsid w:val="008B4F02"/>
    <w:rsid w:val="008B56C0"/>
    <w:rsid w:val="008B5F3E"/>
    <w:rsid w:val="008B6129"/>
    <w:rsid w:val="008B652C"/>
    <w:rsid w:val="008B66F8"/>
    <w:rsid w:val="008C04A0"/>
    <w:rsid w:val="008C04F3"/>
    <w:rsid w:val="008C0D53"/>
    <w:rsid w:val="008C149F"/>
    <w:rsid w:val="008C15AC"/>
    <w:rsid w:val="008C192C"/>
    <w:rsid w:val="008C1BA2"/>
    <w:rsid w:val="008C1F84"/>
    <w:rsid w:val="008C2891"/>
    <w:rsid w:val="008C4BED"/>
    <w:rsid w:val="008C5BD0"/>
    <w:rsid w:val="008C6738"/>
    <w:rsid w:val="008C68BF"/>
    <w:rsid w:val="008C77B7"/>
    <w:rsid w:val="008C7AE6"/>
    <w:rsid w:val="008D03F1"/>
    <w:rsid w:val="008D04ED"/>
    <w:rsid w:val="008D07F2"/>
    <w:rsid w:val="008D0ABA"/>
    <w:rsid w:val="008D168B"/>
    <w:rsid w:val="008D1B39"/>
    <w:rsid w:val="008D1CDB"/>
    <w:rsid w:val="008D1E56"/>
    <w:rsid w:val="008D217C"/>
    <w:rsid w:val="008D2C2F"/>
    <w:rsid w:val="008D2E7A"/>
    <w:rsid w:val="008D2EC3"/>
    <w:rsid w:val="008D6EC2"/>
    <w:rsid w:val="008D7557"/>
    <w:rsid w:val="008D7C81"/>
    <w:rsid w:val="008D7CDE"/>
    <w:rsid w:val="008E0888"/>
    <w:rsid w:val="008E111F"/>
    <w:rsid w:val="008E2BE7"/>
    <w:rsid w:val="008E57B6"/>
    <w:rsid w:val="008E6B9F"/>
    <w:rsid w:val="008E79FA"/>
    <w:rsid w:val="008F008B"/>
    <w:rsid w:val="008F06BB"/>
    <w:rsid w:val="008F0976"/>
    <w:rsid w:val="008F13BF"/>
    <w:rsid w:val="008F1EAF"/>
    <w:rsid w:val="008F2385"/>
    <w:rsid w:val="008F458B"/>
    <w:rsid w:val="008F5153"/>
    <w:rsid w:val="008F5377"/>
    <w:rsid w:val="008F57D7"/>
    <w:rsid w:val="008F59AB"/>
    <w:rsid w:val="008F5F1A"/>
    <w:rsid w:val="008F688F"/>
    <w:rsid w:val="008F6F59"/>
    <w:rsid w:val="008F7AA1"/>
    <w:rsid w:val="008F7BC3"/>
    <w:rsid w:val="008F7ECE"/>
    <w:rsid w:val="008F7F5A"/>
    <w:rsid w:val="00900222"/>
    <w:rsid w:val="00900BD0"/>
    <w:rsid w:val="00901055"/>
    <w:rsid w:val="00901815"/>
    <w:rsid w:val="00901B23"/>
    <w:rsid w:val="0090250D"/>
    <w:rsid w:val="00902A9B"/>
    <w:rsid w:val="00902B65"/>
    <w:rsid w:val="00903BC6"/>
    <w:rsid w:val="009041FB"/>
    <w:rsid w:val="00904583"/>
    <w:rsid w:val="009048C8"/>
    <w:rsid w:val="009054D3"/>
    <w:rsid w:val="009065B1"/>
    <w:rsid w:val="00906CBA"/>
    <w:rsid w:val="0091020D"/>
    <w:rsid w:val="009114AE"/>
    <w:rsid w:val="009124E2"/>
    <w:rsid w:val="009128A5"/>
    <w:rsid w:val="00913619"/>
    <w:rsid w:val="00913AA6"/>
    <w:rsid w:val="00914A19"/>
    <w:rsid w:val="00914C30"/>
    <w:rsid w:val="00915147"/>
    <w:rsid w:val="00915169"/>
    <w:rsid w:val="00915D17"/>
    <w:rsid w:val="00920BE4"/>
    <w:rsid w:val="00920C83"/>
    <w:rsid w:val="0092112B"/>
    <w:rsid w:val="00921854"/>
    <w:rsid w:val="00922C51"/>
    <w:rsid w:val="009230E6"/>
    <w:rsid w:val="009239EB"/>
    <w:rsid w:val="00923C6E"/>
    <w:rsid w:val="00923E13"/>
    <w:rsid w:val="00924569"/>
    <w:rsid w:val="009249E0"/>
    <w:rsid w:val="009267B1"/>
    <w:rsid w:val="00933748"/>
    <w:rsid w:val="00933778"/>
    <w:rsid w:val="009339B0"/>
    <w:rsid w:val="009341D0"/>
    <w:rsid w:val="00934E8B"/>
    <w:rsid w:val="00934F0F"/>
    <w:rsid w:val="00935032"/>
    <w:rsid w:val="009358DE"/>
    <w:rsid w:val="009358ED"/>
    <w:rsid w:val="0093619E"/>
    <w:rsid w:val="0093764C"/>
    <w:rsid w:val="00937C27"/>
    <w:rsid w:val="00937CDE"/>
    <w:rsid w:val="00941A0C"/>
    <w:rsid w:val="009429B1"/>
    <w:rsid w:val="00943321"/>
    <w:rsid w:val="009441E8"/>
    <w:rsid w:val="0094486D"/>
    <w:rsid w:val="009452B9"/>
    <w:rsid w:val="0094548C"/>
    <w:rsid w:val="00947F5F"/>
    <w:rsid w:val="009509E1"/>
    <w:rsid w:val="00950E9C"/>
    <w:rsid w:val="00952ED3"/>
    <w:rsid w:val="009542B6"/>
    <w:rsid w:val="00954F4F"/>
    <w:rsid w:val="009552BE"/>
    <w:rsid w:val="0095636B"/>
    <w:rsid w:val="00956B76"/>
    <w:rsid w:val="00956FA2"/>
    <w:rsid w:val="0095727C"/>
    <w:rsid w:val="009577D8"/>
    <w:rsid w:val="0095799E"/>
    <w:rsid w:val="00962133"/>
    <w:rsid w:val="00962E59"/>
    <w:rsid w:val="00963DE3"/>
    <w:rsid w:val="00963E36"/>
    <w:rsid w:val="00964CF8"/>
    <w:rsid w:val="00964DF3"/>
    <w:rsid w:val="0096607D"/>
    <w:rsid w:val="0096678A"/>
    <w:rsid w:val="00970539"/>
    <w:rsid w:val="00970DDE"/>
    <w:rsid w:val="00970E1C"/>
    <w:rsid w:val="00972B94"/>
    <w:rsid w:val="00972DC4"/>
    <w:rsid w:val="00973006"/>
    <w:rsid w:val="0097313A"/>
    <w:rsid w:val="009732F6"/>
    <w:rsid w:val="00973753"/>
    <w:rsid w:val="00973DC7"/>
    <w:rsid w:val="00973FEC"/>
    <w:rsid w:val="009740A4"/>
    <w:rsid w:val="00974835"/>
    <w:rsid w:val="009755F1"/>
    <w:rsid w:val="0097582E"/>
    <w:rsid w:val="00975DC3"/>
    <w:rsid w:val="00975FAD"/>
    <w:rsid w:val="00975FE6"/>
    <w:rsid w:val="009778DB"/>
    <w:rsid w:val="00977B49"/>
    <w:rsid w:val="00981373"/>
    <w:rsid w:val="0098148A"/>
    <w:rsid w:val="00981F94"/>
    <w:rsid w:val="00983E1F"/>
    <w:rsid w:val="00984067"/>
    <w:rsid w:val="0098412D"/>
    <w:rsid w:val="00984FEB"/>
    <w:rsid w:val="009850D1"/>
    <w:rsid w:val="00985730"/>
    <w:rsid w:val="00986EEE"/>
    <w:rsid w:val="00987574"/>
    <w:rsid w:val="0099069B"/>
    <w:rsid w:val="009913B8"/>
    <w:rsid w:val="00991723"/>
    <w:rsid w:val="00991760"/>
    <w:rsid w:val="00991A69"/>
    <w:rsid w:val="00991B5B"/>
    <w:rsid w:val="00993CFD"/>
    <w:rsid w:val="00994DAD"/>
    <w:rsid w:val="00995963"/>
    <w:rsid w:val="00995F42"/>
    <w:rsid w:val="0099617D"/>
    <w:rsid w:val="00996478"/>
    <w:rsid w:val="009A088B"/>
    <w:rsid w:val="009A0958"/>
    <w:rsid w:val="009A2088"/>
    <w:rsid w:val="009A3DB1"/>
    <w:rsid w:val="009A4290"/>
    <w:rsid w:val="009A5968"/>
    <w:rsid w:val="009A6495"/>
    <w:rsid w:val="009A66CC"/>
    <w:rsid w:val="009A6B0C"/>
    <w:rsid w:val="009A6DC1"/>
    <w:rsid w:val="009A6DD1"/>
    <w:rsid w:val="009A78E4"/>
    <w:rsid w:val="009B0D1A"/>
    <w:rsid w:val="009B0F8E"/>
    <w:rsid w:val="009B2826"/>
    <w:rsid w:val="009B3778"/>
    <w:rsid w:val="009B3E62"/>
    <w:rsid w:val="009B40C8"/>
    <w:rsid w:val="009B436C"/>
    <w:rsid w:val="009B4504"/>
    <w:rsid w:val="009B4686"/>
    <w:rsid w:val="009B5405"/>
    <w:rsid w:val="009B6342"/>
    <w:rsid w:val="009C0557"/>
    <w:rsid w:val="009C0DEB"/>
    <w:rsid w:val="009C0ED4"/>
    <w:rsid w:val="009C1C74"/>
    <w:rsid w:val="009C3034"/>
    <w:rsid w:val="009C53EA"/>
    <w:rsid w:val="009C5898"/>
    <w:rsid w:val="009C5B66"/>
    <w:rsid w:val="009C5C24"/>
    <w:rsid w:val="009C6701"/>
    <w:rsid w:val="009C6EA7"/>
    <w:rsid w:val="009C7FDF"/>
    <w:rsid w:val="009D032E"/>
    <w:rsid w:val="009D0D84"/>
    <w:rsid w:val="009D155D"/>
    <w:rsid w:val="009D15A9"/>
    <w:rsid w:val="009D21A8"/>
    <w:rsid w:val="009D2A54"/>
    <w:rsid w:val="009D2ADA"/>
    <w:rsid w:val="009D3C34"/>
    <w:rsid w:val="009D4341"/>
    <w:rsid w:val="009D4AE4"/>
    <w:rsid w:val="009D4C27"/>
    <w:rsid w:val="009D66AC"/>
    <w:rsid w:val="009D7782"/>
    <w:rsid w:val="009E0C01"/>
    <w:rsid w:val="009E19B4"/>
    <w:rsid w:val="009E1B29"/>
    <w:rsid w:val="009E1F17"/>
    <w:rsid w:val="009E226D"/>
    <w:rsid w:val="009E3FA7"/>
    <w:rsid w:val="009E424E"/>
    <w:rsid w:val="009E451C"/>
    <w:rsid w:val="009E4E4C"/>
    <w:rsid w:val="009E5445"/>
    <w:rsid w:val="009E5F26"/>
    <w:rsid w:val="009E71B3"/>
    <w:rsid w:val="009F0612"/>
    <w:rsid w:val="009F0BBD"/>
    <w:rsid w:val="009F1FC0"/>
    <w:rsid w:val="009F34B5"/>
    <w:rsid w:val="009F4D1C"/>
    <w:rsid w:val="009F5793"/>
    <w:rsid w:val="009F5D84"/>
    <w:rsid w:val="009F65CE"/>
    <w:rsid w:val="009F6824"/>
    <w:rsid w:val="009F7EE4"/>
    <w:rsid w:val="00A00496"/>
    <w:rsid w:val="00A00A8A"/>
    <w:rsid w:val="00A02B44"/>
    <w:rsid w:val="00A03520"/>
    <w:rsid w:val="00A03986"/>
    <w:rsid w:val="00A03D32"/>
    <w:rsid w:val="00A04138"/>
    <w:rsid w:val="00A04432"/>
    <w:rsid w:val="00A0452B"/>
    <w:rsid w:val="00A04912"/>
    <w:rsid w:val="00A0645B"/>
    <w:rsid w:val="00A07DFD"/>
    <w:rsid w:val="00A10382"/>
    <w:rsid w:val="00A10D25"/>
    <w:rsid w:val="00A11E21"/>
    <w:rsid w:val="00A1289E"/>
    <w:rsid w:val="00A12FC5"/>
    <w:rsid w:val="00A138B9"/>
    <w:rsid w:val="00A13B70"/>
    <w:rsid w:val="00A143F9"/>
    <w:rsid w:val="00A14FA7"/>
    <w:rsid w:val="00A15100"/>
    <w:rsid w:val="00A158A6"/>
    <w:rsid w:val="00A16988"/>
    <w:rsid w:val="00A20277"/>
    <w:rsid w:val="00A23150"/>
    <w:rsid w:val="00A23376"/>
    <w:rsid w:val="00A243EE"/>
    <w:rsid w:val="00A245D2"/>
    <w:rsid w:val="00A2627C"/>
    <w:rsid w:val="00A2665E"/>
    <w:rsid w:val="00A27688"/>
    <w:rsid w:val="00A27B64"/>
    <w:rsid w:val="00A31032"/>
    <w:rsid w:val="00A3112A"/>
    <w:rsid w:val="00A316B7"/>
    <w:rsid w:val="00A322F2"/>
    <w:rsid w:val="00A32674"/>
    <w:rsid w:val="00A361FE"/>
    <w:rsid w:val="00A36A84"/>
    <w:rsid w:val="00A3735D"/>
    <w:rsid w:val="00A377DC"/>
    <w:rsid w:val="00A406FE"/>
    <w:rsid w:val="00A4082D"/>
    <w:rsid w:val="00A40E21"/>
    <w:rsid w:val="00A41AA3"/>
    <w:rsid w:val="00A41B5E"/>
    <w:rsid w:val="00A4245E"/>
    <w:rsid w:val="00A4265A"/>
    <w:rsid w:val="00A42CEA"/>
    <w:rsid w:val="00A436F7"/>
    <w:rsid w:val="00A449D6"/>
    <w:rsid w:val="00A44A02"/>
    <w:rsid w:val="00A44C7D"/>
    <w:rsid w:val="00A45675"/>
    <w:rsid w:val="00A46130"/>
    <w:rsid w:val="00A46610"/>
    <w:rsid w:val="00A4698B"/>
    <w:rsid w:val="00A46DA4"/>
    <w:rsid w:val="00A46FEF"/>
    <w:rsid w:val="00A47A1C"/>
    <w:rsid w:val="00A51505"/>
    <w:rsid w:val="00A53364"/>
    <w:rsid w:val="00A53EF1"/>
    <w:rsid w:val="00A54D1F"/>
    <w:rsid w:val="00A55D52"/>
    <w:rsid w:val="00A56C27"/>
    <w:rsid w:val="00A56FE0"/>
    <w:rsid w:val="00A57502"/>
    <w:rsid w:val="00A57ABE"/>
    <w:rsid w:val="00A60421"/>
    <w:rsid w:val="00A60A45"/>
    <w:rsid w:val="00A623DF"/>
    <w:rsid w:val="00A62FCE"/>
    <w:rsid w:val="00A63012"/>
    <w:rsid w:val="00A63930"/>
    <w:rsid w:val="00A63A40"/>
    <w:rsid w:val="00A64D65"/>
    <w:rsid w:val="00A65746"/>
    <w:rsid w:val="00A65C2F"/>
    <w:rsid w:val="00A66613"/>
    <w:rsid w:val="00A677CB"/>
    <w:rsid w:val="00A70690"/>
    <w:rsid w:val="00A71FC7"/>
    <w:rsid w:val="00A721E7"/>
    <w:rsid w:val="00A72730"/>
    <w:rsid w:val="00A730D3"/>
    <w:rsid w:val="00A737C3"/>
    <w:rsid w:val="00A73D2D"/>
    <w:rsid w:val="00A73E90"/>
    <w:rsid w:val="00A74011"/>
    <w:rsid w:val="00A75F88"/>
    <w:rsid w:val="00A772FD"/>
    <w:rsid w:val="00A77595"/>
    <w:rsid w:val="00A80223"/>
    <w:rsid w:val="00A80DED"/>
    <w:rsid w:val="00A80E9F"/>
    <w:rsid w:val="00A811B5"/>
    <w:rsid w:val="00A820A5"/>
    <w:rsid w:val="00A840DB"/>
    <w:rsid w:val="00A85161"/>
    <w:rsid w:val="00A86164"/>
    <w:rsid w:val="00A870CA"/>
    <w:rsid w:val="00A873B7"/>
    <w:rsid w:val="00A878B1"/>
    <w:rsid w:val="00A87CCF"/>
    <w:rsid w:val="00A90660"/>
    <w:rsid w:val="00A90A87"/>
    <w:rsid w:val="00A910A8"/>
    <w:rsid w:val="00A91673"/>
    <w:rsid w:val="00A91996"/>
    <w:rsid w:val="00A91FC4"/>
    <w:rsid w:val="00A92462"/>
    <w:rsid w:val="00A954C0"/>
    <w:rsid w:val="00A954E0"/>
    <w:rsid w:val="00A97B44"/>
    <w:rsid w:val="00A97E92"/>
    <w:rsid w:val="00A97F89"/>
    <w:rsid w:val="00AA008A"/>
    <w:rsid w:val="00AA0301"/>
    <w:rsid w:val="00AA0B95"/>
    <w:rsid w:val="00AA0C28"/>
    <w:rsid w:val="00AA1B71"/>
    <w:rsid w:val="00AA1C10"/>
    <w:rsid w:val="00AA3191"/>
    <w:rsid w:val="00AA3DF0"/>
    <w:rsid w:val="00AA3E19"/>
    <w:rsid w:val="00AA4A04"/>
    <w:rsid w:val="00AA612A"/>
    <w:rsid w:val="00AA61FE"/>
    <w:rsid w:val="00AA70F3"/>
    <w:rsid w:val="00AA764B"/>
    <w:rsid w:val="00AA7975"/>
    <w:rsid w:val="00AB02A5"/>
    <w:rsid w:val="00AB0437"/>
    <w:rsid w:val="00AB0796"/>
    <w:rsid w:val="00AB224F"/>
    <w:rsid w:val="00AB2616"/>
    <w:rsid w:val="00AB343B"/>
    <w:rsid w:val="00AB3CFA"/>
    <w:rsid w:val="00AB5A23"/>
    <w:rsid w:val="00AB682B"/>
    <w:rsid w:val="00AB74E0"/>
    <w:rsid w:val="00AB7BBF"/>
    <w:rsid w:val="00AC0445"/>
    <w:rsid w:val="00AC0E82"/>
    <w:rsid w:val="00AC2200"/>
    <w:rsid w:val="00AC54C9"/>
    <w:rsid w:val="00AC669E"/>
    <w:rsid w:val="00AC69E7"/>
    <w:rsid w:val="00AC7693"/>
    <w:rsid w:val="00AC7829"/>
    <w:rsid w:val="00AC7AA3"/>
    <w:rsid w:val="00AC7FD0"/>
    <w:rsid w:val="00AD0616"/>
    <w:rsid w:val="00AD13FB"/>
    <w:rsid w:val="00AD17B3"/>
    <w:rsid w:val="00AD3A5D"/>
    <w:rsid w:val="00AD46FB"/>
    <w:rsid w:val="00AD4E1E"/>
    <w:rsid w:val="00AD69C8"/>
    <w:rsid w:val="00AD6BB0"/>
    <w:rsid w:val="00AD6D18"/>
    <w:rsid w:val="00AD6EA1"/>
    <w:rsid w:val="00AD6ED3"/>
    <w:rsid w:val="00AD75FF"/>
    <w:rsid w:val="00AD7C8E"/>
    <w:rsid w:val="00AE0655"/>
    <w:rsid w:val="00AE1FEB"/>
    <w:rsid w:val="00AE2348"/>
    <w:rsid w:val="00AE411C"/>
    <w:rsid w:val="00AE5A14"/>
    <w:rsid w:val="00AE5AB5"/>
    <w:rsid w:val="00AE6099"/>
    <w:rsid w:val="00AE78AB"/>
    <w:rsid w:val="00AF1316"/>
    <w:rsid w:val="00AF197D"/>
    <w:rsid w:val="00AF264A"/>
    <w:rsid w:val="00AF26D1"/>
    <w:rsid w:val="00AF2B4B"/>
    <w:rsid w:val="00AF2F57"/>
    <w:rsid w:val="00AF421E"/>
    <w:rsid w:val="00AF55A5"/>
    <w:rsid w:val="00AF7F14"/>
    <w:rsid w:val="00B004B1"/>
    <w:rsid w:val="00B01BBE"/>
    <w:rsid w:val="00B032AB"/>
    <w:rsid w:val="00B038F0"/>
    <w:rsid w:val="00B03BC1"/>
    <w:rsid w:val="00B03CCD"/>
    <w:rsid w:val="00B03FA4"/>
    <w:rsid w:val="00B0531E"/>
    <w:rsid w:val="00B06119"/>
    <w:rsid w:val="00B062EF"/>
    <w:rsid w:val="00B06823"/>
    <w:rsid w:val="00B0724C"/>
    <w:rsid w:val="00B1140A"/>
    <w:rsid w:val="00B11537"/>
    <w:rsid w:val="00B12147"/>
    <w:rsid w:val="00B13477"/>
    <w:rsid w:val="00B14591"/>
    <w:rsid w:val="00B1480A"/>
    <w:rsid w:val="00B1486D"/>
    <w:rsid w:val="00B15432"/>
    <w:rsid w:val="00B16A4C"/>
    <w:rsid w:val="00B20363"/>
    <w:rsid w:val="00B222B0"/>
    <w:rsid w:val="00B254CC"/>
    <w:rsid w:val="00B25602"/>
    <w:rsid w:val="00B264C2"/>
    <w:rsid w:val="00B26B5C"/>
    <w:rsid w:val="00B26E93"/>
    <w:rsid w:val="00B26FDE"/>
    <w:rsid w:val="00B27A0D"/>
    <w:rsid w:val="00B309F8"/>
    <w:rsid w:val="00B30B18"/>
    <w:rsid w:val="00B30DFA"/>
    <w:rsid w:val="00B31AE1"/>
    <w:rsid w:val="00B34CDD"/>
    <w:rsid w:val="00B34D97"/>
    <w:rsid w:val="00B352A9"/>
    <w:rsid w:val="00B3655A"/>
    <w:rsid w:val="00B3670F"/>
    <w:rsid w:val="00B414A5"/>
    <w:rsid w:val="00B4192A"/>
    <w:rsid w:val="00B41E7B"/>
    <w:rsid w:val="00B4212E"/>
    <w:rsid w:val="00B437DA"/>
    <w:rsid w:val="00B449AD"/>
    <w:rsid w:val="00B450C7"/>
    <w:rsid w:val="00B451AF"/>
    <w:rsid w:val="00B45289"/>
    <w:rsid w:val="00B46237"/>
    <w:rsid w:val="00B46545"/>
    <w:rsid w:val="00B46E65"/>
    <w:rsid w:val="00B471F0"/>
    <w:rsid w:val="00B47924"/>
    <w:rsid w:val="00B5126F"/>
    <w:rsid w:val="00B51A88"/>
    <w:rsid w:val="00B51C68"/>
    <w:rsid w:val="00B52BC1"/>
    <w:rsid w:val="00B53ADF"/>
    <w:rsid w:val="00B53BC3"/>
    <w:rsid w:val="00B53CAB"/>
    <w:rsid w:val="00B53D26"/>
    <w:rsid w:val="00B5443F"/>
    <w:rsid w:val="00B544C5"/>
    <w:rsid w:val="00B54567"/>
    <w:rsid w:val="00B54CEE"/>
    <w:rsid w:val="00B5545B"/>
    <w:rsid w:val="00B554ED"/>
    <w:rsid w:val="00B55ABF"/>
    <w:rsid w:val="00B55B01"/>
    <w:rsid w:val="00B561D5"/>
    <w:rsid w:val="00B56227"/>
    <w:rsid w:val="00B5756E"/>
    <w:rsid w:val="00B57715"/>
    <w:rsid w:val="00B577EF"/>
    <w:rsid w:val="00B6088F"/>
    <w:rsid w:val="00B61570"/>
    <w:rsid w:val="00B61C07"/>
    <w:rsid w:val="00B62065"/>
    <w:rsid w:val="00B6349C"/>
    <w:rsid w:val="00B64B1E"/>
    <w:rsid w:val="00B65946"/>
    <w:rsid w:val="00B66EB4"/>
    <w:rsid w:val="00B67354"/>
    <w:rsid w:val="00B7033D"/>
    <w:rsid w:val="00B70BFD"/>
    <w:rsid w:val="00B71504"/>
    <w:rsid w:val="00B7198B"/>
    <w:rsid w:val="00B739CA"/>
    <w:rsid w:val="00B76071"/>
    <w:rsid w:val="00B765F0"/>
    <w:rsid w:val="00B77381"/>
    <w:rsid w:val="00B812C8"/>
    <w:rsid w:val="00B815FE"/>
    <w:rsid w:val="00B837C1"/>
    <w:rsid w:val="00B84152"/>
    <w:rsid w:val="00B8458B"/>
    <w:rsid w:val="00B86C9C"/>
    <w:rsid w:val="00B86E4F"/>
    <w:rsid w:val="00B86F3A"/>
    <w:rsid w:val="00B870D9"/>
    <w:rsid w:val="00B8740C"/>
    <w:rsid w:val="00B878BC"/>
    <w:rsid w:val="00B90509"/>
    <w:rsid w:val="00B91AE0"/>
    <w:rsid w:val="00B91C49"/>
    <w:rsid w:val="00B91F7D"/>
    <w:rsid w:val="00B92972"/>
    <w:rsid w:val="00B93563"/>
    <w:rsid w:val="00B95380"/>
    <w:rsid w:val="00B95564"/>
    <w:rsid w:val="00B970BA"/>
    <w:rsid w:val="00BA0080"/>
    <w:rsid w:val="00BA0C1A"/>
    <w:rsid w:val="00BA149F"/>
    <w:rsid w:val="00BA1FC6"/>
    <w:rsid w:val="00BA21DD"/>
    <w:rsid w:val="00BA2F9D"/>
    <w:rsid w:val="00BA337E"/>
    <w:rsid w:val="00BA367F"/>
    <w:rsid w:val="00BA3DEF"/>
    <w:rsid w:val="00BA4A9D"/>
    <w:rsid w:val="00BA4DDA"/>
    <w:rsid w:val="00BA635B"/>
    <w:rsid w:val="00BB10DB"/>
    <w:rsid w:val="00BB11B3"/>
    <w:rsid w:val="00BB2721"/>
    <w:rsid w:val="00BB4720"/>
    <w:rsid w:val="00BB5212"/>
    <w:rsid w:val="00BB53BD"/>
    <w:rsid w:val="00BB5417"/>
    <w:rsid w:val="00BB67EF"/>
    <w:rsid w:val="00BB6903"/>
    <w:rsid w:val="00BB7794"/>
    <w:rsid w:val="00BC0846"/>
    <w:rsid w:val="00BC096A"/>
    <w:rsid w:val="00BC1402"/>
    <w:rsid w:val="00BC201C"/>
    <w:rsid w:val="00BC32B6"/>
    <w:rsid w:val="00BC3BD4"/>
    <w:rsid w:val="00BC453E"/>
    <w:rsid w:val="00BC4ECC"/>
    <w:rsid w:val="00BC6DDE"/>
    <w:rsid w:val="00BC722A"/>
    <w:rsid w:val="00BC7B10"/>
    <w:rsid w:val="00BD016E"/>
    <w:rsid w:val="00BD06CE"/>
    <w:rsid w:val="00BD10D8"/>
    <w:rsid w:val="00BD1507"/>
    <w:rsid w:val="00BD1EA6"/>
    <w:rsid w:val="00BD31E1"/>
    <w:rsid w:val="00BD3CC9"/>
    <w:rsid w:val="00BD6594"/>
    <w:rsid w:val="00BD698A"/>
    <w:rsid w:val="00BD6AE8"/>
    <w:rsid w:val="00BD7B73"/>
    <w:rsid w:val="00BD7BBD"/>
    <w:rsid w:val="00BE0080"/>
    <w:rsid w:val="00BE130B"/>
    <w:rsid w:val="00BE2B3D"/>
    <w:rsid w:val="00BE37AA"/>
    <w:rsid w:val="00BE62B3"/>
    <w:rsid w:val="00BE68F4"/>
    <w:rsid w:val="00BE6B8E"/>
    <w:rsid w:val="00BE7114"/>
    <w:rsid w:val="00BF02B6"/>
    <w:rsid w:val="00BF1013"/>
    <w:rsid w:val="00BF1B72"/>
    <w:rsid w:val="00BF1D8E"/>
    <w:rsid w:val="00BF209D"/>
    <w:rsid w:val="00BF23DA"/>
    <w:rsid w:val="00BF3492"/>
    <w:rsid w:val="00BF3802"/>
    <w:rsid w:val="00BF38B2"/>
    <w:rsid w:val="00BF3F21"/>
    <w:rsid w:val="00BF4E0E"/>
    <w:rsid w:val="00BF61B0"/>
    <w:rsid w:val="00BF77D2"/>
    <w:rsid w:val="00C00B16"/>
    <w:rsid w:val="00C019A5"/>
    <w:rsid w:val="00C019AC"/>
    <w:rsid w:val="00C03476"/>
    <w:rsid w:val="00C03502"/>
    <w:rsid w:val="00C03F36"/>
    <w:rsid w:val="00C05DCF"/>
    <w:rsid w:val="00C05EA0"/>
    <w:rsid w:val="00C066AC"/>
    <w:rsid w:val="00C07B4A"/>
    <w:rsid w:val="00C07BB3"/>
    <w:rsid w:val="00C10627"/>
    <w:rsid w:val="00C1065C"/>
    <w:rsid w:val="00C11AAF"/>
    <w:rsid w:val="00C129B7"/>
    <w:rsid w:val="00C13EC3"/>
    <w:rsid w:val="00C14917"/>
    <w:rsid w:val="00C15B30"/>
    <w:rsid w:val="00C165FB"/>
    <w:rsid w:val="00C168CE"/>
    <w:rsid w:val="00C17018"/>
    <w:rsid w:val="00C1720C"/>
    <w:rsid w:val="00C17CDF"/>
    <w:rsid w:val="00C2016F"/>
    <w:rsid w:val="00C2057E"/>
    <w:rsid w:val="00C216BA"/>
    <w:rsid w:val="00C2173F"/>
    <w:rsid w:val="00C21BE8"/>
    <w:rsid w:val="00C21E51"/>
    <w:rsid w:val="00C22153"/>
    <w:rsid w:val="00C22757"/>
    <w:rsid w:val="00C2460F"/>
    <w:rsid w:val="00C246DD"/>
    <w:rsid w:val="00C246E3"/>
    <w:rsid w:val="00C25102"/>
    <w:rsid w:val="00C2522E"/>
    <w:rsid w:val="00C25C47"/>
    <w:rsid w:val="00C261D0"/>
    <w:rsid w:val="00C2624B"/>
    <w:rsid w:val="00C264DD"/>
    <w:rsid w:val="00C265FB"/>
    <w:rsid w:val="00C27B4A"/>
    <w:rsid w:val="00C27BF7"/>
    <w:rsid w:val="00C30577"/>
    <w:rsid w:val="00C30E5E"/>
    <w:rsid w:val="00C317B8"/>
    <w:rsid w:val="00C31F95"/>
    <w:rsid w:val="00C32EA4"/>
    <w:rsid w:val="00C34B0B"/>
    <w:rsid w:val="00C34BCB"/>
    <w:rsid w:val="00C35FC3"/>
    <w:rsid w:val="00C3733C"/>
    <w:rsid w:val="00C373DB"/>
    <w:rsid w:val="00C375FA"/>
    <w:rsid w:val="00C4003C"/>
    <w:rsid w:val="00C41240"/>
    <w:rsid w:val="00C43B33"/>
    <w:rsid w:val="00C50D7F"/>
    <w:rsid w:val="00C51877"/>
    <w:rsid w:val="00C5194A"/>
    <w:rsid w:val="00C51FF3"/>
    <w:rsid w:val="00C52726"/>
    <w:rsid w:val="00C531B2"/>
    <w:rsid w:val="00C5415B"/>
    <w:rsid w:val="00C54E61"/>
    <w:rsid w:val="00C5512F"/>
    <w:rsid w:val="00C560C7"/>
    <w:rsid w:val="00C57AEF"/>
    <w:rsid w:val="00C605C0"/>
    <w:rsid w:val="00C60BCC"/>
    <w:rsid w:val="00C60DB1"/>
    <w:rsid w:val="00C614A6"/>
    <w:rsid w:val="00C61A9A"/>
    <w:rsid w:val="00C61E33"/>
    <w:rsid w:val="00C62648"/>
    <w:rsid w:val="00C630B7"/>
    <w:rsid w:val="00C634C1"/>
    <w:rsid w:val="00C63796"/>
    <w:rsid w:val="00C641C6"/>
    <w:rsid w:val="00C65EA1"/>
    <w:rsid w:val="00C670B3"/>
    <w:rsid w:val="00C67A68"/>
    <w:rsid w:val="00C714CC"/>
    <w:rsid w:val="00C716DD"/>
    <w:rsid w:val="00C71C29"/>
    <w:rsid w:val="00C7371C"/>
    <w:rsid w:val="00C73B4E"/>
    <w:rsid w:val="00C7434A"/>
    <w:rsid w:val="00C76A76"/>
    <w:rsid w:val="00C76F76"/>
    <w:rsid w:val="00C7764F"/>
    <w:rsid w:val="00C8053A"/>
    <w:rsid w:val="00C80606"/>
    <w:rsid w:val="00C8244D"/>
    <w:rsid w:val="00C83027"/>
    <w:rsid w:val="00C862CA"/>
    <w:rsid w:val="00C86B71"/>
    <w:rsid w:val="00C86E23"/>
    <w:rsid w:val="00C87A90"/>
    <w:rsid w:val="00C87F02"/>
    <w:rsid w:val="00C90099"/>
    <w:rsid w:val="00C90E1B"/>
    <w:rsid w:val="00C91228"/>
    <w:rsid w:val="00C915A5"/>
    <w:rsid w:val="00C91BBD"/>
    <w:rsid w:val="00C91C39"/>
    <w:rsid w:val="00C92139"/>
    <w:rsid w:val="00C933EC"/>
    <w:rsid w:val="00C933F7"/>
    <w:rsid w:val="00C93646"/>
    <w:rsid w:val="00C93786"/>
    <w:rsid w:val="00C94D29"/>
    <w:rsid w:val="00C95D1E"/>
    <w:rsid w:val="00C95FF5"/>
    <w:rsid w:val="00C972F8"/>
    <w:rsid w:val="00C97DC8"/>
    <w:rsid w:val="00CA0AA2"/>
    <w:rsid w:val="00CA0DD3"/>
    <w:rsid w:val="00CA1393"/>
    <w:rsid w:val="00CA2AEC"/>
    <w:rsid w:val="00CA3DE8"/>
    <w:rsid w:val="00CA3F37"/>
    <w:rsid w:val="00CA58E9"/>
    <w:rsid w:val="00CA5CEA"/>
    <w:rsid w:val="00CB0EAE"/>
    <w:rsid w:val="00CB131E"/>
    <w:rsid w:val="00CB192E"/>
    <w:rsid w:val="00CB22C7"/>
    <w:rsid w:val="00CB3108"/>
    <w:rsid w:val="00CB367D"/>
    <w:rsid w:val="00CB3D5C"/>
    <w:rsid w:val="00CB5AB6"/>
    <w:rsid w:val="00CB6EBF"/>
    <w:rsid w:val="00CB7AAC"/>
    <w:rsid w:val="00CC01E2"/>
    <w:rsid w:val="00CC0D81"/>
    <w:rsid w:val="00CC1228"/>
    <w:rsid w:val="00CC1449"/>
    <w:rsid w:val="00CC241F"/>
    <w:rsid w:val="00CC2EE8"/>
    <w:rsid w:val="00CC37BD"/>
    <w:rsid w:val="00CC38AF"/>
    <w:rsid w:val="00CC392E"/>
    <w:rsid w:val="00CC3B90"/>
    <w:rsid w:val="00CC3CC9"/>
    <w:rsid w:val="00CC410F"/>
    <w:rsid w:val="00CC43C4"/>
    <w:rsid w:val="00CC46BF"/>
    <w:rsid w:val="00CC5435"/>
    <w:rsid w:val="00CC54CB"/>
    <w:rsid w:val="00CC7233"/>
    <w:rsid w:val="00CD0B17"/>
    <w:rsid w:val="00CD2163"/>
    <w:rsid w:val="00CD250F"/>
    <w:rsid w:val="00CD2BB9"/>
    <w:rsid w:val="00CD2D1A"/>
    <w:rsid w:val="00CD4441"/>
    <w:rsid w:val="00CD4D0C"/>
    <w:rsid w:val="00CD5526"/>
    <w:rsid w:val="00CD6EC2"/>
    <w:rsid w:val="00CD72E8"/>
    <w:rsid w:val="00CD7E57"/>
    <w:rsid w:val="00CE0D6D"/>
    <w:rsid w:val="00CE2AE9"/>
    <w:rsid w:val="00CE2F63"/>
    <w:rsid w:val="00CE36D5"/>
    <w:rsid w:val="00CE3854"/>
    <w:rsid w:val="00CE4335"/>
    <w:rsid w:val="00CE4387"/>
    <w:rsid w:val="00CE4E82"/>
    <w:rsid w:val="00CE5D23"/>
    <w:rsid w:val="00CE614C"/>
    <w:rsid w:val="00CE69D7"/>
    <w:rsid w:val="00CE6D01"/>
    <w:rsid w:val="00CE7467"/>
    <w:rsid w:val="00CF07DC"/>
    <w:rsid w:val="00CF1706"/>
    <w:rsid w:val="00CF1755"/>
    <w:rsid w:val="00CF1BF8"/>
    <w:rsid w:val="00CF1EFE"/>
    <w:rsid w:val="00CF2081"/>
    <w:rsid w:val="00CF2611"/>
    <w:rsid w:val="00CF3C08"/>
    <w:rsid w:val="00CF3D23"/>
    <w:rsid w:val="00CF3E02"/>
    <w:rsid w:val="00CF4F3D"/>
    <w:rsid w:val="00CF60C8"/>
    <w:rsid w:val="00CF659A"/>
    <w:rsid w:val="00CF736A"/>
    <w:rsid w:val="00D00C35"/>
    <w:rsid w:val="00D01885"/>
    <w:rsid w:val="00D02614"/>
    <w:rsid w:val="00D02B6C"/>
    <w:rsid w:val="00D02C66"/>
    <w:rsid w:val="00D0308D"/>
    <w:rsid w:val="00D03CE6"/>
    <w:rsid w:val="00D03DFA"/>
    <w:rsid w:val="00D051D8"/>
    <w:rsid w:val="00D05683"/>
    <w:rsid w:val="00D05E93"/>
    <w:rsid w:val="00D0623C"/>
    <w:rsid w:val="00D07830"/>
    <w:rsid w:val="00D07BBF"/>
    <w:rsid w:val="00D102D3"/>
    <w:rsid w:val="00D13293"/>
    <w:rsid w:val="00D1357A"/>
    <w:rsid w:val="00D152B8"/>
    <w:rsid w:val="00D1545F"/>
    <w:rsid w:val="00D159EE"/>
    <w:rsid w:val="00D1695F"/>
    <w:rsid w:val="00D17EF9"/>
    <w:rsid w:val="00D20198"/>
    <w:rsid w:val="00D20281"/>
    <w:rsid w:val="00D20D55"/>
    <w:rsid w:val="00D20F83"/>
    <w:rsid w:val="00D216FC"/>
    <w:rsid w:val="00D2236C"/>
    <w:rsid w:val="00D22F5A"/>
    <w:rsid w:val="00D252C7"/>
    <w:rsid w:val="00D25555"/>
    <w:rsid w:val="00D25A27"/>
    <w:rsid w:val="00D25C34"/>
    <w:rsid w:val="00D261FD"/>
    <w:rsid w:val="00D274DB"/>
    <w:rsid w:val="00D27519"/>
    <w:rsid w:val="00D27817"/>
    <w:rsid w:val="00D3057D"/>
    <w:rsid w:val="00D31A64"/>
    <w:rsid w:val="00D31DB8"/>
    <w:rsid w:val="00D32C7B"/>
    <w:rsid w:val="00D3585E"/>
    <w:rsid w:val="00D35BE1"/>
    <w:rsid w:val="00D35F85"/>
    <w:rsid w:val="00D36000"/>
    <w:rsid w:val="00D36021"/>
    <w:rsid w:val="00D36563"/>
    <w:rsid w:val="00D37084"/>
    <w:rsid w:val="00D37A26"/>
    <w:rsid w:val="00D40789"/>
    <w:rsid w:val="00D40D8D"/>
    <w:rsid w:val="00D40F61"/>
    <w:rsid w:val="00D41569"/>
    <w:rsid w:val="00D432ED"/>
    <w:rsid w:val="00D439ED"/>
    <w:rsid w:val="00D464C2"/>
    <w:rsid w:val="00D46CDB"/>
    <w:rsid w:val="00D47129"/>
    <w:rsid w:val="00D47338"/>
    <w:rsid w:val="00D5172D"/>
    <w:rsid w:val="00D517BD"/>
    <w:rsid w:val="00D521E4"/>
    <w:rsid w:val="00D532D9"/>
    <w:rsid w:val="00D53F24"/>
    <w:rsid w:val="00D56C69"/>
    <w:rsid w:val="00D60793"/>
    <w:rsid w:val="00D60E8A"/>
    <w:rsid w:val="00D61494"/>
    <w:rsid w:val="00D61891"/>
    <w:rsid w:val="00D61A13"/>
    <w:rsid w:val="00D61D8F"/>
    <w:rsid w:val="00D61DA0"/>
    <w:rsid w:val="00D61EC0"/>
    <w:rsid w:val="00D63193"/>
    <w:rsid w:val="00D64272"/>
    <w:rsid w:val="00D648CF"/>
    <w:rsid w:val="00D660D7"/>
    <w:rsid w:val="00D66EC9"/>
    <w:rsid w:val="00D67092"/>
    <w:rsid w:val="00D67BEA"/>
    <w:rsid w:val="00D67EED"/>
    <w:rsid w:val="00D70009"/>
    <w:rsid w:val="00D711F8"/>
    <w:rsid w:val="00D71812"/>
    <w:rsid w:val="00D742AA"/>
    <w:rsid w:val="00D749C7"/>
    <w:rsid w:val="00D7647E"/>
    <w:rsid w:val="00D76C0B"/>
    <w:rsid w:val="00D76E57"/>
    <w:rsid w:val="00D76EA8"/>
    <w:rsid w:val="00D77796"/>
    <w:rsid w:val="00D777D2"/>
    <w:rsid w:val="00D81812"/>
    <w:rsid w:val="00D836D3"/>
    <w:rsid w:val="00D844C4"/>
    <w:rsid w:val="00D84DAE"/>
    <w:rsid w:val="00D85B2C"/>
    <w:rsid w:val="00D86451"/>
    <w:rsid w:val="00D8671D"/>
    <w:rsid w:val="00D86D44"/>
    <w:rsid w:val="00D86EBD"/>
    <w:rsid w:val="00D87742"/>
    <w:rsid w:val="00D90C44"/>
    <w:rsid w:val="00D90EB7"/>
    <w:rsid w:val="00D92193"/>
    <w:rsid w:val="00D9355E"/>
    <w:rsid w:val="00D95C6D"/>
    <w:rsid w:val="00D9616D"/>
    <w:rsid w:val="00D97602"/>
    <w:rsid w:val="00D97867"/>
    <w:rsid w:val="00D97EFE"/>
    <w:rsid w:val="00DA0345"/>
    <w:rsid w:val="00DA08D4"/>
    <w:rsid w:val="00DA1ABC"/>
    <w:rsid w:val="00DA1C8A"/>
    <w:rsid w:val="00DA20E9"/>
    <w:rsid w:val="00DA2A4A"/>
    <w:rsid w:val="00DA2EFD"/>
    <w:rsid w:val="00DA65E5"/>
    <w:rsid w:val="00DA6DCA"/>
    <w:rsid w:val="00DA7703"/>
    <w:rsid w:val="00DA7988"/>
    <w:rsid w:val="00DB0832"/>
    <w:rsid w:val="00DB10B9"/>
    <w:rsid w:val="00DB1D7D"/>
    <w:rsid w:val="00DB1E70"/>
    <w:rsid w:val="00DB3273"/>
    <w:rsid w:val="00DB3D26"/>
    <w:rsid w:val="00DB5168"/>
    <w:rsid w:val="00DB52E8"/>
    <w:rsid w:val="00DB77F1"/>
    <w:rsid w:val="00DC0B40"/>
    <w:rsid w:val="00DC19E9"/>
    <w:rsid w:val="00DC1A42"/>
    <w:rsid w:val="00DC484D"/>
    <w:rsid w:val="00DC5C1D"/>
    <w:rsid w:val="00DC616A"/>
    <w:rsid w:val="00DC6E7E"/>
    <w:rsid w:val="00DC71D7"/>
    <w:rsid w:val="00DC7899"/>
    <w:rsid w:val="00DD024B"/>
    <w:rsid w:val="00DD0584"/>
    <w:rsid w:val="00DD08DB"/>
    <w:rsid w:val="00DD0E92"/>
    <w:rsid w:val="00DD1145"/>
    <w:rsid w:val="00DD2095"/>
    <w:rsid w:val="00DD284E"/>
    <w:rsid w:val="00DD2CA1"/>
    <w:rsid w:val="00DD33A4"/>
    <w:rsid w:val="00DD34B7"/>
    <w:rsid w:val="00DD408F"/>
    <w:rsid w:val="00DD470E"/>
    <w:rsid w:val="00DD4C57"/>
    <w:rsid w:val="00DD4DF5"/>
    <w:rsid w:val="00DD71F1"/>
    <w:rsid w:val="00DD7942"/>
    <w:rsid w:val="00DE0ED2"/>
    <w:rsid w:val="00DE1CAB"/>
    <w:rsid w:val="00DE2021"/>
    <w:rsid w:val="00DE21A9"/>
    <w:rsid w:val="00DE2559"/>
    <w:rsid w:val="00DE506E"/>
    <w:rsid w:val="00DE5227"/>
    <w:rsid w:val="00DE5AB0"/>
    <w:rsid w:val="00DE681E"/>
    <w:rsid w:val="00DF012A"/>
    <w:rsid w:val="00DF18C6"/>
    <w:rsid w:val="00DF2162"/>
    <w:rsid w:val="00DF236B"/>
    <w:rsid w:val="00DF2ED7"/>
    <w:rsid w:val="00DF3422"/>
    <w:rsid w:val="00DF3CC7"/>
    <w:rsid w:val="00DF44A0"/>
    <w:rsid w:val="00DF4F73"/>
    <w:rsid w:val="00DF5652"/>
    <w:rsid w:val="00DF5B87"/>
    <w:rsid w:val="00DF6BED"/>
    <w:rsid w:val="00E0089A"/>
    <w:rsid w:val="00E00DCC"/>
    <w:rsid w:val="00E01082"/>
    <w:rsid w:val="00E017B6"/>
    <w:rsid w:val="00E03212"/>
    <w:rsid w:val="00E04568"/>
    <w:rsid w:val="00E04593"/>
    <w:rsid w:val="00E046FC"/>
    <w:rsid w:val="00E04D29"/>
    <w:rsid w:val="00E04F8D"/>
    <w:rsid w:val="00E04FAA"/>
    <w:rsid w:val="00E05148"/>
    <w:rsid w:val="00E05ED4"/>
    <w:rsid w:val="00E067D3"/>
    <w:rsid w:val="00E10070"/>
    <w:rsid w:val="00E10A5B"/>
    <w:rsid w:val="00E10E67"/>
    <w:rsid w:val="00E111EC"/>
    <w:rsid w:val="00E12506"/>
    <w:rsid w:val="00E12A41"/>
    <w:rsid w:val="00E12C2B"/>
    <w:rsid w:val="00E132D2"/>
    <w:rsid w:val="00E137B4"/>
    <w:rsid w:val="00E14E7D"/>
    <w:rsid w:val="00E16086"/>
    <w:rsid w:val="00E170DB"/>
    <w:rsid w:val="00E179AD"/>
    <w:rsid w:val="00E17A70"/>
    <w:rsid w:val="00E17A8C"/>
    <w:rsid w:val="00E20FAE"/>
    <w:rsid w:val="00E21151"/>
    <w:rsid w:val="00E2132E"/>
    <w:rsid w:val="00E2205F"/>
    <w:rsid w:val="00E231AC"/>
    <w:rsid w:val="00E23415"/>
    <w:rsid w:val="00E23EAE"/>
    <w:rsid w:val="00E243A6"/>
    <w:rsid w:val="00E244A7"/>
    <w:rsid w:val="00E2509C"/>
    <w:rsid w:val="00E25790"/>
    <w:rsid w:val="00E26BC1"/>
    <w:rsid w:val="00E27BA8"/>
    <w:rsid w:val="00E301DF"/>
    <w:rsid w:val="00E31751"/>
    <w:rsid w:val="00E32C98"/>
    <w:rsid w:val="00E32F70"/>
    <w:rsid w:val="00E33320"/>
    <w:rsid w:val="00E33698"/>
    <w:rsid w:val="00E33869"/>
    <w:rsid w:val="00E35055"/>
    <w:rsid w:val="00E35A50"/>
    <w:rsid w:val="00E374BA"/>
    <w:rsid w:val="00E3793A"/>
    <w:rsid w:val="00E4066D"/>
    <w:rsid w:val="00E40A98"/>
    <w:rsid w:val="00E40F5E"/>
    <w:rsid w:val="00E4163D"/>
    <w:rsid w:val="00E448E9"/>
    <w:rsid w:val="00E449CE"/>
    <w:rsid w:val="00E45170"/>
    <w:rsid w:val="00E457AD"/>
    <w:rsid w:val="00E505A2"/>
    <w:rsid w:val="00E50DCD"/>
    <w:rsid w:val="00E519CC"/>
    <w:rsid w:val="00E526D5"/>
    <w:rsid w:val="00E55225"/>
    <w:rsid w:val="00E56ABF"/>
    <w:rsid w:val="00E60FEF"/>
    <w:rsid w:val="00E6118B"/>
    <w:rsid w:val="00E61638"/>
    <w:rsid w:val="00E61D54"/>
    <w:rsid w:val="00E628A0"/>
    <w:rsid w:val="00E64549"/>
    <w:rsid w:val="00E64E93"/>
    <w:rsid w:val="00E651E2"/>
    <w:rsid w:val="00E65538"/>
    <w:rsid w:val="00E67C76"/>
    <w:rsid w:val="00E701FB"/>
    <w:rsid w:val="00E703E8"/>
    <w:rsid w:val="00E711C3"/>
    <w:rsid w:val="00E72FA2"/>
    <w:rsid w:val="00E73460"/>
    <w:rsid w:val="00E734A3"/>
    <w:rsid w:val="00E73BFD"/>
    <w:rsid w:val="00E74625"/>
    <w:rsid w:val="00E74B36"/>
    <w:rsid w:val="00E74CD0"/>
    <w:rsid w:val="00E754A3"/>
    <w:rsid w:val="00E765A0"/>
    <w:rsid w:val="00E76BB8"/>
    <w:rsid w:val="00E803FA"/>
    <w:rsid w:val="00E80509"/>
    <w:rsid w:val="00E80520"/>
    <w:rsid w:val="00E812F4"/>
    <w:rsid w:val="00E81C1A"/>
    <w:rsid w:val="00E81EF6"/>
    <w:rsid w:val="00E82008"/>
    <w:rsid w:val="00E8230E"/>
    <w:rsid w:val="00E83893"/>
    <w:rsid w:val="00E83D80"/>
    <w:rsid w:val="00E8579D"/>
    <w:rsid w:val="00E85DF8"/>
    <w:rsid w:val="00E86C01"/>
    <w:rsid w:val="00E90128"/>
    <w:rsid w:val="00E90830"/>
    <w:rsid w:val="00E9368E"/>
    <w:rsid w:val="00E93777"/>
    <w:rsid w:val="00E94A08"/>
    <w:rsid w:val="00E94C58"/>
    <w:rsid w:val="00E95B4A"/>
    <w:rsid w:val="00E977B8"/>
    <w:rsid w:val="00E977EC"/>
    <w:rsid w:val="00E97A55"/>
    <w:rsid w:val="00EA0535"/>
    <w:rsid w:val="00EA0C85"/>
    <w:rsid w:val="00EA0EEA"/>
    <w:rsid w:val="00EA118A"/>
    <w:rsid w:val="00EA1B0B"/>
    <w:rsid w:val="00EA2036"/>
    <w:rsid w:val="00EA3276"/>
    <w:rsid w:val="00EA39FD"/>
    <w:rsid w:val="00EA486A"/>
    <w:rsid w:val="00EA5282"/>
    <w:rsid w:val="00EA54FB"/>
    <w:rsid w:val="00EA575E"/>
    <w:rsid w:val="00EA7DCB"/>
    <w:rsid w:val="00EB0320"/>
    <w:rsid w:val="00EB1077"/>
    <w:rsid w:val="00EB19D6"/>
    <w:rsid w:val="00EB1C98"/>
    <w:rsid w:val="00EB2385"/>
    <w:rsid w:val="00EB23F3"/>
    <w:rsid w:val="00EB333B"/>
    <w:rsid w:val="00EB3CBA"/>
    <w:rsid w:val="00EB3EF7"/>
    <w:rsid w:val="00EB45ED"/>
    <w:rsid w:val="00EB56BC"/>
    <w:rsid w:val="00EB5A22"/>
    <w:rsid w:val="00EB69D5"/>
    <w:rsid w:val="00EB7319"/>
    <w:rsid w:val="00EC0161"/>
    <w:rsid w:val="00EC100D"/>
    <w:rsid w:val="00EC14AC"/>
    <w:rsid w:val="00EC3296"/>
    <w:rsid w:val="00EC39C9"/>
    <w:rsid w:val="00EC4F28"/>
    <w:rsid w:val="00EC60DF"/>
    <w:rsid w:val="00EC69FE"/>
    <w:rsid w:val="00EC6C2D"/>
    <w:rsid w:val="00EC70BE"/>
    <w:rsid w:val="00EC73CB"/>
    <w:rsid w:val="00ED0529"/>
    <w:rsid w:val="00ED08B0"/>
    <w:rsid w:val="00ED1ECD"/>
    <w:rsid w:val="00ED2960"/>
    <w:rsid w:val="00ED30EB"/>
    <w:rsid w:val="00ED4237"/>
    <w:rsid w:val="00ED44DB"/>
    <w:rsid w:val="00ED5090"/>
    <w:rsid w:val="00ED5288"/>
    <w:rsid w:val="00ED56ED"/>
    <w:rsid w:val="00ED5E3F"/>
    <w:rsid w:val="00ED61A5"/>
    <w:rsid w:val="00ED6C8A"/>
    <w:rsid w:val="00ED72D9"/>
    <w:rsid w:val="00ED7353"/>
    <w:rsid w:val="00ED7DAF"/>
    <w:rsid w:val="00EE0F60"/>
    <w:rsid w:val="00EE225B"/>
    <w:rsid w:val="00EE24D5"/>
    <w:rsid w:val="00EE3DAF"/>
    <w:rsid w:val="00EE42A3"/>
    <w:rsid w:val="00EE5204"/>
    <w:rsid w:val="00EE556D"/>
    <w:rsid w:val="00EE5DB5"/>
    <w:rsid w:val="00EE68EF"/>
    <w:rsid w:val="00EE7492"/>
    <w:rsid w:val="00EF1385"/>
    <w:rsid w:val="00EF2013"/>
    <w:rsid w:val="00EF2449"/>
    <w:rsid w:val="00EF2689"/>
    <w:rsid w:val="00EF29AD"/>
    <w:rsid w:val="00EF2A3C"/>
    <w:rsid w:val="00EF38C4"/>
    <w:rsid w:val="00EF3A63"/>
    <w:rsid w:val="00EF60AE"/>
    <w:rsid w:val="00EF61FD"/>
    <w:rsid w:val="00EF65B2"/>
    <w:rsid w:val="00EF744D"/>
    <w:rsid w:val="00EF76F4"/>
    <w:rsid w:val="00F012FF"/>
    <w:rsid w:val="00F01B31"/>
    <w:rsid w:val="00F049AA"/>
    <w:rsid w:val="00F05497"/>
    <w:rsid w:val="00F05E82"/>
    <w:rsid w:val="00F063F6"/>
    <w:rsid w:val="00F06480"/>
    <w:rsid w:val="00F07006"/>
    <w:rsid w:val="00F071EF"/>
    <w:rsid w:val="00F07974"/>
    <w:rsid w:val="00F10BD8"/>
    <w:rsid w:val="00F10E1B"/>
    <w:rsid w:val="00F10E50"/>
    <w:rsid w:val="00F11EFC"/>
    <w:rsid w:val="00F12DF5"/>
    <w:rsid w:val="00F1309B"/>
    <w:rsid w:val="00F135D7"/>
    <w:rsid w:val="00F139A4"/>
    <w:rsid w:val="00F13D1D"/>
    <w:rsid w:val="00F14419"/>
    <w:rsid w:val="00F1477A"/>
    <w:rsid w:val="00F15F67"/>
    <w:rsid w:val="00F17B70"/>
    <w:rsid w:val="00F21999"/>
    <w:rsid w:val="00F21F76"/>
    <w:rsid w:val="00F22932"/>
    <w:rsid w:val="00F23DBE"/>
    <w:rsid w:val="00F24613"/>
    <w:rsid w:val="00F252C1"/>
    <w:rsid w:val="00F25C5A"/>
    <w:rsid w:val="00F272F3"/>
    <w:rsid w:val="00F276EA"/>
    <w:rsid w:val="00F27B3F"/>
    <w:rsid w:val="00F27CA0"/>
    <w:rsid w:val="00F316FD"/>
    <w:rsid w:val="00F31990"/>
    <w:rsid w:val="00F31DEB"/>
    <w:rsid w:val="00F31F0B"/>
    <w:rsid w:val="00F325B6"/>
    <w:rsid w:val="00F32B96"/>
    <w:rsid w:val="00F32F15"/>
    <w:rsid w:val="00F3392E"/>
    <w:rsid w:val="00F34404"/>
    <w:rsid w:val="00F370F8"/>
    <w:rsid w:val="00F37D16"/>
    <w:rsid w:val="00F37E28"/>
    <w:rsid w:val="00F40EA7"/>
    <w:rsid w:val="00F4160C"/>
    <w:rsid w:val="00F4231C"/>
    <w:rsid w:val="00F429FE"/>
    <w:rsid w:val="00F44295"/>
    <w:rsid w:val="00F44517"/>
    <w:rsid w:val="00F4500D"/>
    <w:rsid w:val="00F455C1"/>
    <w:rsid w:val="00F46644"/>
    <w:rsid w:val="00F466AB"/>
    <w:rsid w:val="00F4676A"/>
    <w:rsid w:val="00F46CB9"/>
    <w:rsid w:val="00F52038"/>
    <w:rsid w:val="00F529FB"/>
    <w:rsid w:val="00F5359F"/>
    <w:rsid w:val="00F535BA"/>
    <w:rsid w:val="00F53F7B"/>
    <w:rsid w:val="00F5444C"/>
    <w:rsid w:val="00F56B29"/>
    <w:rsid w:val="00F56E73"/>
    <w:rsid w:val="00F57544"/>
    <w:rsid w:val="00F576C1"/>
    <w:rsid w:val="00F57E94"/>
    <w:rsid w:val="00F6016E"/>
    <w:rsid w:val="00F60420"/>
    <w:rsid w:val="00F6058A"/>
    <w:rsid w:val="00F61CDA"/>
    <w:rsid w:val="00F621D7"/>
    <w:rsid w:val="00F622E3"/>
    <w:rsid w:val="00F6353D"/>
    <w:rsid w:val="00F65FE6"/>
    <w:rsid w:val="00F66411"/>
    <w:rsid w:val="00F6673B"/>
    <w:rsid w:val="00F66D7A"/>
    <w:rsid w:val="00F676B4"/>
    <w:rsid w:val="00F70380"/>
    <w:rsid w:val="00F704E2"/>
    <w:rsid w:val="00F71221"/>
    <w:rsid w:val="00F7125C"/>
    <w:rsid w:val="00F71FD9"/>
    <w:rsid w:val="00F725AA"/>
    <w:rsid w:val="00F733C2"/>
    <w:rsid w:val="00F7513C"/>
    <w:rsid w:val="00F75FE5"/>
    <w:rsid w:val="00F7740F"/>
    <w:rsid w:val="00F80344"/>
    <w:rsid w:val="00F80F6E"/>
    <w:rsid w:val="00F81FBA"/>
    <w:rsid w:val="00F829A8"/>
    <w:rsid w:val="00F849A8"/>
    <w:rsid w:val="00F8506E"/>
    <w:rsid w:val="00F85A1E"/>
    <w:rsid w:val="00F87F1A"/>
    <w:rsid w:val="00F91D34"/>
    <w:rsid w:val="00F92E45"/>
    <w:rsid w:val="00F9389A"/>
    <w:rsid w:val="00F938ED"/>
    <w:rsid w:val="00F939C5"/>
    <w:rsid w:val="00F93D88"/>
    <w:rsid w:val="00F94AA5"/>
    <w:rsid w:val="00F96404"/>
    <w:rsid w:val="00F96A4E"/>
    <w:rsid w:val="00F974AE"/>
    <w:rsid w:val="00F976D9"/>
    <w:rsid w:val="00F97839"/>
    <w:rsid w:val="00FA0B71"/>
    <w:rsid w:val="00FA1AD2"/>
    <w:rsid w:val="00FA2B50"/>
    <w:rsid w:val="00FA4338"/>
    <w:rsid w:val="00FA680B"/>
    <w:rsid w:val="00FA7388"/>
    <w:rsid w:val="00FA7EF1"/>
    <w:rsid w:val="00FB05BF"/>
    <w:rsid w:val="00FB1E32"/>
    <w:rsid w:val="00FB28E6"/>
    <w:rsid w:val="00FB28F5"/>
    <w:rsid w:val="00FB4922"/>
    <w:rsid w:val="00FB507E"/>
    <w:rsid w:val="00FB52C6"/>
    <w:rsid w:val="00FB7533"/>
    <w:rsid w:val="00FB78E8"/>
    <w:rsid w:val="00FC101C"/>
    <w:rsid w:val="00FC1F08"/>
    <w:rsid w:val="00FC2585"/>
    <w:rsid w:val="00FC2D9E"/>
    <w:rsid w:val="00FC42D8"/>
    <w:rsid w:val="00FC4422"/>
    <w:rsid w:val="00FC463F"/>
    <w:rsid w:val="00FC5016"/>
    <w:rsid w:val="00FC60A9"/>
    <w:rsid w:val="00FC6404"/>
    <w:rsid w:val="00FC6F89"/>
    <w:rsid w:val="00FC740A"/>
    <w:rsid w:val="00FD05EF"/>
    <w:rsid w:val="00FD13B8"/>
    <w:rsid w:val="00FD1AFD"/>
    <w:rsid w:val="00FD1B79"/>
    <w:rsid w:val="00FD1CB4"/>
    <w:rsid w:val="00FD1CEA"/>
    <w:rsid w:val="00FD32C7"/>
    <w:rsid w:val="00FD36FF"/>
    <w:rsid w:val="00FD375E"/>
    <w:rsid w:val="00FD41AE"/>
    <w:rsid w:val="00FD4502"/>
    <w:rsid w:val="00FD483A"/>
    <w:rsid w:val="00FD62B7"/>
    <w:rsid w:val="00FD66A1"/>
    <w:rsid w:val="00FD7234"/>
    <w:rsid w:val="00FD794B"/>
    <w:rsid w:val="00FE084F"/>
    <w:rsid w:val="00FE1148"/>
    <w:rsid w:val="00FE19C3"/>
    <w:rsid w:val="00FE3099"/>
    <w:rsid w:val="00FE3552"/>
    <w:rsid w:val="00FE3D98"/>
    <w:rsid w:val="00FE4FA0"/>
    <w:rsid w:val="00FE5215"/>
    <w:rsid w:val="00FE69B4"/>
    <w:rsid w:val="00FF0420"/>
    <w:rsid w:val="00FF05F3"/>
    <w:rsid w:val="00FF24A7"/>
    <w:rsid w:val="00FF2930"/>
    <w:rsid w:val="00FF3CB7"/>
    <w:rsid w:val="00FF4D79"/>
    <w:rsid w:val="00FF5187"/>
    <w:rsid w:val="00FF5F58"/>
    <w:rsid w:val="00FF6112"/>
    <w:rsid w:val="00FF626D"/>
    <w:rsid w:val="00FF79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5821C67"/>
  <w15:docId w15:val="{9C19EC36-5585-4518-9611-141C0DB50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uiPriority="9" w:qFormat="1"/>
    <w:lsdException w:name="heading 3" w:locked="1" w:uiPriority="9" w:qFormat="1"/>
    <w:lsdException w:name="heading 4" w:locked="1" w:uiPriority="0"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16D8A"/>
    <w:pPr>
      <w:jc w:val="both"/>
    </w:pPr>
    <w:rPr>
      <w:rFonts w:ascii="Arial" w:hAnsi="Arial"/>
      <w:sz w:val="20"/>
      <w:szCs w:val="24"/>
    </w:rPr>
  </w:style>
  <w:style w:type="paragraph" w:styleId="Nagwek1">
    <w:name w:val="heading 1"/>
    <w:basedOn w:val="Normalny"/>
    <w:next w:val="Normalny"/>
    <w:link w:val="Nagwek1Znak"/>
    <w:uiPriority w:val="99"/>
    <w:qFormat/>
    <w:rsid w:val="00244DD8"/>
    <w:pPr>
      <w:keepNext/>
      <w:outlineLvl w:val="0"/>
    </w:pPr>
    <w:rPr>
      <w:i/>
      <w:iCs/>
      <w:sz w:val="22"/>
      <w:u w:val="single"/>
    </w:rPr>
  </w:style>
  <w:style w:type="paragraph" w:styleId="Nagwek2">
    <w:name w:val="heading 2"/>
    <w:basedOn w:val="Normalny"/>
    <w:next w:val="Normalny"/>
    <w:link w:val="Nagwek2Znak"/>
    <w:uiPriority w:val="99"/>
    <w:qFormat/>
    <w:rsid w:val="00244DD8"/>
    <w:pPr>
      <w:keepNext/>
      <w:outlineLvl w:val="1"/>
    </w:pPr>
    <w:rPr>
      <w:b/>
      <w:i/>
      <w:sz w:val="28"/>
      <w:szCs w:val="20"/>
    </w:rPr>
  </w:style>
  <w:style w:type="paragraph" w:styleId="Nagwek3">
    <w:name w:val="heading 3"/>
    <w:basedOn w:val="Normalny"/>
    <w:next w:val="Normalny"/>
    <w:link w:val="Nagwek3Znak"/>
    <w:uiPriority w:val="99"/>
    <w:qFormat/>
    <w:rsid w:val="00244DD8"/>
    <w:pPr>
      <w:keepNext/>
      <w:spacing w:line="360" w:lineRule="auto"/>
      <w:jc w:val="center"/>
      <w:outlineLvl w:val="2"/>
    </w:pPr>
    <w:rPr>
      <w:b/>
      <w:sz w:val="22"/>
    </w:rPr>
  </w:style>
  <w:style w:type="paragraph" w:styleId="Nagwek4">
    <w:name w:val="heading 4"/>
    <w:basedOn w:val="Normalny"/>
    <w:next w:val="Normalny"/>
    <w:link w:val="Nagwek4Znak"/>
    <w:qFormat/>
    <w:rsid w:val="00244DD8"/>
    <w:pPr>
      <w:keepNext/>
      <w:spacing w:line="360" w:lineRule="auto"/>
      <w:ind w:left="357"/>
      <w:jc w:val="center"/>
      <w:outlineLvl w:val="3"/>
    </w:pPr>
    <w:rPr>
      <w:b/>
      <w:sz w:val="22"/>
    </w:rPr>
  </w:style>
  <w:style w:type="paragraph" w:styleId="Nagwek5">
    <w:name w:val="heading 5"/>
    <w:basedOn w:val="Normalny"/>
    <w:next w:val="Normalny"/>
    <w:link w:val="Nagwek5Znak"/>
    <w:uiPriority w:val="99"/>
    <w:qFormat/>
    <w:rsid w:val="00244DD8"/>
    <w:pPr>
      <w:keepNext/>
      <w:jc w:val="center"/>
      <w:outlineLvl w:val="4"/>
    </w:pPr>
    <w:rPr>
      <w:b/>
      <w:sz w:val="28"/>
      <w:szCs w:val="20"/>
    </w:rPr>
  </w:style>
  <w:style w:type="paragraph" w:styleId="Nagwek6">
    <w:name w:val="heading 6"/>
    <w:basedOn w:val="Normalny"/>
    <w:next w:val="Normalny"/>
    <w:link w:val="Nagwek6Znak"/>
    <w:uiPriority w:val="99"/>
    <w:qFormat/>
    <w:rsid w:val="00244DD8"/>
    <w:pPr>
      <w:keepNext/>
      <w:ind w:left="360"/>
      <w:jc w:val="right"/>
      <w:outlineLvl w:val="5"/>
    </w:pPr>
    <w:rPr>
      <w:b/>
      <w:i/>
      <w:sz w:val="22"/>
    </w:rPr>
  </w:style>
  <w:style w:type="paragraph" w:styleId="Nagwek7">
    <w:name w:val="heading 7"/>
    <w:basedOn w:val="Normalny"/>
    <w:next w:val="Normalny"/>
    <w:link w:val="Nagwek7Znak"/>
    <w:uiPriority w:val="99"/>
    <w:qFormat/>
    <w:rsid w:val="00244DD8"/>
    <w:pPr>
      <w:keepNext/>
      <w:tabs>
        <w:tab w:val="center" w:pos="2340"/>
      </w:tabs>
      <w:outlineLvl w:val="6"/>
    </w:pPr>
    <w:rPr>
      <w:b/>
      <w:sz w:val="22"/>
    </w:rPr>
  </w:style>
  <w:style w:type="paragraph" w:styleId="Nagwek8">
    <w:name w:val="heading 8"/>
    <w:basedOn w:val="Normalny"/>
    <w:next w:val="Normalny"/>
    <w:link w:val="Nagwek8Znak"/>
    <w:uiPriority w:val="99"/>
    <w:qFormat/>
    <w:rsid w:val="00244DD8"/>
    <w:pPr>
      <w:spacing w:before="240" w:after="60"/>
      <w:outlineLvl w:val="7"/>
    </w:pPr>
    <w:rPr>
      <w:i/>
      <w:szCs w:val="20"/>
    </w:rPr>
  </w:style>
  <w:style w:type="paragraph" w:styleId="Nagwek9">
    <w:name w:val="heading 9"/>
    <w:basedOn w:val="Normalny"/>
    <w:next w:val="Normalny"/>
    <w:link w:val="Nagwek9Znak"/>
    <w:uiPriority w:val="99"/>
    <w:qFormat/>
    <w:rsid w:val="00244DD8"/>
    <w:pPr>
      <w:keepNext/>
      <w:ind w:left="360"/>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9114AE"/>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9114AE"/>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26228E"/>
    <w:rPr>
      <w:rFonts w:ascii="Arial" w:hAnsi="Arial" w:cs="Times New Roman"/>
      <w:b/>
      <w:sz w:val="24"/>
      <w:lang w:val="pl-PL" w:eastAsia="pl-PL"/>
    </w:rPr>
  </w:style>
  <w:style w:type="character" w:customStyle="1" w:styleId="Nagwek4Znak">
    <w:name w:val="Nagłówek 4 Znak"/>
    <w:basedOn w:val="Domylnaczcionkaakapitu"/>
    <w:link w:val="Nagwek4"/>
    <w:locked/>
    <w:rsid w:val="009114AE"/>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9114AE"/>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9114AE"/>
    <w:rPr>
      <w:rFonts w:ascii="Calibri" w:hAnsi="Calibri" w:cs="Times New Roman"/>
      <w:b/>
      <w:bCs/>
    </w:rPr>
  </w:style>
  <w:style w:type="character" w:customStyle="1" w:styleId="Nagwek7Znak">
    <w:name w:val="Nagłówek 7 Znak"/>
    <w:basedOn w:val="Domylnaczcionkaakapitu"/>
    <w:link w:val="Nagwek7"/>
    <w:uiPriority w:val="99"/>
    <w:semiHidden/>
    <w:locked/>
    <w:rsid w:val="009114AE"/>
    <w:rPr>
      <w:rFonts w:ascii="Calibri" w:hAnsi="Calibri" w:cs="Times New Roman"/>
      <w:sz w:val="24"/>
      <w:szCs w:val="24"/>
    </w:rPr>
  </w:style>
  <w:style w:type="character" w:customStyle="1" w:styleId="Nagwek8Znak">
    <w:name w:val="Nagłówek 8 Znak"/>
    <w:basedOn w:val="Domylnaczcionkaakapitu"/>
    <w:link w:val="Nagwek8"/>
    <w:uiPriority w:val="99"/>
    <w:semiHidden/>
    <w:locked/>
    <w:rsid w:val="009114AE"/>
    <w:rPr>
      <w:rFonts w:ascii="Calibri" w:hAnsi="Calibri" w:cs="Times New Roman"/>
      <w:i/>
      <w:iCs/>
      <w:sz w:val="24"/>
      <w:szCs w:val="24"/>
    </w:rPr>
  </w:style>
  <w:style w:type="character" w:customStyle="1" w:styleId="Nagwek9Znak">
    <w:name w:val="Nagłówek 9 Znak"/>
    <w:basedOn w:val="Domylnaczcionkaakapitu"/>
    <w:link w:val="Nagwek9"/>
    <w:uiPriority w:val="99"/>
    <w:semiHidden/>
    <w:locked/>
    <w:rsid w:val="009114AE"/>
    <w:rPr>
      <w:rFonts w:ascii="Cambria" w:hAnsi="Cambria" w:cs="Times New Roman"/>
    </w:rPr>
  </w:style>
  <w:style w:type="paragraph" w:styleId="Listanumerowana">
    <w:name w:val="List Number"/>
    <w:basedOn w:val="Normalny"/>
    <w:rsid w:val="00244DD8"/>
    <w:pPr>
      <w:numPr>
        <w:numId w:val="3"/>
      </w:numPr>
      <w:spacing w:before="60"/>
    </w:pPr>
    <w:rPr>
      <w:sz w:val="23"/>
      <w:szCs w:val="20"/>
    </w:rPr>
  </w:style>
  <w:style w:type="paragraph" w:styleId="Listapunktowana2">
    <w:name w:val="List Bullet 2"/>
    <w:basedOn w:val="Normalny"/>
    <w:autoRedefine/>
    <w:uiPriority w:val="99"/>
    <w:rsid w:val="00244DD8"/>
    <w:pPr>
      <w:numPr>
        <w:numId w:val="4"/>
      </w:numPr>
      <w:tabs>
        <w:tab w:val="clear" w:pos="360"/>
        <w:tab w:val="num" w:pos="1068"/>
      </w:tabs>
      <w:spacing w:before="60"/>
      <w:ind w:left="1068"/>
    </w:pPr>
    <w:rPr>
      <w:spacing w:val="-8"/>
      <w:sz w:val="23"/>
      <w:szCs w:val="20"/>
    </w:rPr>
  </w:style>
  <w:style w:type="paragraph" w:styleId="Stopka">
    <w:name w:val="footer"/>
    <w:aliases w:val="stand"/>
    <w:basedOn w:val="Normalny"/>
    <w:link w:val="StopkaZnak"/>
    <w:rsid w:val="00244DD8"/>
    <w:pPr>
      <w:tabs>
        <w:tab w:val="center" w:pos="4536"/>
        <w:tab w:val="right" w:pos="9072"/>
      </w:tabs>
    </w:pPr>
  </w:style>
  <w:style w:type="character" w:customStyle="1" w:styleId="StopkaZnak">
    <w:name w:val="Stopka Znak"/>
    <w:aliases w:val="stand Znak"/>
    <w:basedOn w:val="Domylnaczcionkaakapitu"/>
    <w:link w:val="Stopka"/>
    <w:locked/>
    <w:rsid w:val="0026228E"/>
    <w:rPr>
      <w:rFonts w:ascii="Arial" w:hAnsi="Arial" w:cs="Times New Roman"/>
      <w:sz w:val="24"/>
      <w:lang w:val="pl-PL" w:eastAsia="pl-PL"/>
    </w:rPr>
  </w:style>
  <w:style w:type="paragraph" w:styleId="Tytu">
    <w:name w:val="Title"/>
    <w:aliases w:val=" Znak,Znak"/>
    <w:basedOn w:val="Normalny"/>
    <w:link w:val="TytuZnak"/>
    <w:qFormat/>
    <w:rsid w:val="00244DD8"/>
    <w:pPr>
      <w:jc w:val="center"/>
    </w:pPr>
    <w:rPr>
      <w:sz w:val="28"/>
      <w:szCs w:val="20"/>
    </w:rPr>
  </w:style>
  <w:style w:type="character" w:customStyle="1" w:styleId="TytuZnak">
    <w:name w:val="Tytuł Znak"/>
    <w:aliases w:val=" Znak Znak,Znak Znak"/>
    <w:basedOn w:val="Domylnaczcionkaakapitu"/>
    <w:link w:val="Tytu"/>
    <w:locked/>
    <w:rsid w:val="000157D3"/>
    <w:rPr>
      <w:rFonts w:ascii="Arial" w:hAnsi="Arial" w:cs="Times New Roman"/>
      <w:sz w:val="28"/>
      <w:lang w:val="pl-PL" w:eastAsia="pl-PL"/>
    </w:rPr>
  </w:style>
  <w:style w:type="paragraph" w:styleId="Podtytu">
    <w:name w:val="Subtitle"/>
    <w:basedOn w:val="Normalny"/>
    <w:link w:val="PodtytuZnak"/>
    <w:uiPriority w:val="99"/>
    <w:qFormat/>
    <w:rsid w:val="00244DD8"/>
    <w:pPr>
      <w:jc w:val="center"/>
    </w:pPr>
    <w:rPr>
      <w:sz w:val="28"/>
    </w:rPr>
  </w:style>
  <w:style w:type="character" w:customStyle="1" w:styleId="PodtytuZnak">
    <w:name w:val="Podtytuł Znak"/>
    <w:basedOn w:val="Domylnaczcionkaakapitu"/>
    <w:link w:val="Podtytu"/>
    <w:uiPriority w:val="99"/>
    <w:locked/>
    <w:rsid w:val="000157D3"/>
    <w:rPr>
      <w:rFonts w:ascii="Arial" w:hAnsi="Arial" w:cs="Times New Roman"/>
      <w:sz w:val="24"/>
      <w:lang w:val="pl-PL" w:eastAsia="pl-PL"/>
    </w:rPr>
  </w:style>
  <w:style w:type="character" w:styleId="Hipercze">
    <w:name w:val="Hyperlink"/>
    <w:basedOn w:val="Domylnaczcionkaakapitu"/>
    <w:uiPriority w:val="99"/>
    <w:rsid w:val="00244DD8"/>
    <w:rPr>
      <w:rFonts w:cs="Times New Roman"/>
      <w:color w:val="0000FF"/>
      <w:u w:val="single"/>
    </w:rPr>
  </w:style>
  <w:style w:type="paragraph" w:styleId="Tekstpodstawowy2">
    <w:name w:val="Body Text 2"/>
    <w:basedOn w:val="Normalny"/>
    <w:link w:val="Tekstpodstawowy2Znak"/>
    <w:uiPriority w:val="99"/>
    <w:rsid w:val="00244DD8"/>
    <w:pPr>
      <w:spacing w:line="360" w:lineRule="auto"/>
    </w:pPr>
  </w:style>
  <w:style w:type="character" w:customStyle="1" w:styleId="Tekstpodstawowy2Znak">
    <w:name w:val="Tekst podstawowy 2 Znak"/>
    <w:basedOn w:val="Domylnaczcionkaakapitu"/>
    <w:link w:val="Tekstpodstawowy2"/>
    <w:uiPriority w:val="99"/>
    <w:semiHidden/>
    <w:locked/>
    <w:rsid w:val="009114AE"/>
    <w:rPr>
      <w:rFonts w:ascii="Arial" w:hAnsi="Arial" w:cs="Times New Roman"/>
      <w:sz w:val="24"/>
      <w:szCs w:val="24"/>
    </w:rPr>
  </w:style>
  <w:style w:type="paragraph" w:styleId="Lista3">
    <w:name w:val="List 3"/>
    <w:basedOn w:val="Normalny"/>
    <w:uiPriority w:val="99"/>
    <w:rsid w:val="00244DD8"/>
    <w:pPr>
      <w:tabs>
        <w:tab w:val="num" w:pos="284"/>
      </w:tabs>
      <w:spacing w:before="60"/>
      <w:ind w:left="284" w:hanging="114"/>
    </w:pPr>
    <w:rPr>
      <w:sz w:val="23"/>
    </w:rPr>
  </w:style>
  <w:style w:type="paragraph" w:customStyle="1" w:styleId="Standardowy0">
    <w:name w:val="Standardowy.+"/>
    <w:rsid w:val="00244DD8"/>
    <w:rPr>
      <w:sz w:val="24"/>
      <w:szCs w:val="20"/>
    </w:rPr>
  </w:style>
  <w:style w:type="paragraph" w:styleId="Tekstpodstawowywcity">
    <w:name w:val="Body Text Indent"/>
    <w:basedOn w:val="Normalny"/>
    <w:link w:val="TekstpodstawowywcityZnak"/>
    <w:uiPriority w:val="99"/>
    <w:rsid w:val="00244DD8"/>
    <w:pPr>
      <w:ind w:left="510"/>
    </w:pPr>
    <w:rPr>
      <w:sz w:val="28"/>
      <w:szCs w:val="20"/>
    </w:rPr>
  </w:style>
  <w:style w:type="character" w:customStyle="1" w:styleId="TekstpodstawowywcityZnak">
    <w:name w:val="Tekst podstawowy wcięty Znak"/>
    <w:basedOn w:val="Domylnaczcionkaakapitu"/>
    <w:link w:val="Tekstpodstawowywcity"/>
    <w:uiPriority w:val="99"/>
    <w:semiHidden/>
    <w:locked/>
    <w:rsid w:val="009114AE"/>
    <w:rPr>
      <w:rFonts w:ascii="Arial" w:hAnsi="Arial" w:cs="Times New Roman"/>
      <w:sz w:val="24"/>
      <w:szCs w:val="24"/>
    </w:rPr>
  </w:style>
  <w:style w:type="paragraph" w:customStyle="1" w:styleId="BodyText21">
    <w:name w:val="Body Text 21"/>
    <w:uiPriority w:val="99"/>
    <w:rsid w:val="00244DD8"/>
    <w:pPr>
      <w:jc w:val="both"/>
    </w:pPr>
    <w:rPr>
      <w:sz w:val="20"/>
      <w:szCs w:val="20"/>
    </w:rPr>
  </w:style>
  <w:style w:type="paragraph" w:styleId="Tekstpodstawowy3">
    <w:name w:val="Body Text 3"/>
    <w:basedOn w:val="Normalny"/>
    <w:link w:val="Tekstpodstawowy3Znak"/>
    <w:rsid w:val="00244DD8"/>
    <w:rPr>
      <w:sz w:val="28"/>
      <w:szCs w:val="20"/>
    </w:rPr>
  </w:style>
  <w:style w:type="character" w:customStyle="1" w:styleId="Tekstpodstawowy3Znak">
    <w:name w:val="Tekst podstawowy 3 Znak"/>
    <w:basedOn w:val="Domylnaczcionkaakapitu"/>
    <w:link w:val="Tekstpodstawowy3"/>
    <w:uiPriority w:val="99"/>
    <w:semiHidden/>
    <w:locked/>
    <w:rsid w:val="009114AE"/>
    <w:rPr>
      <w:rFonts w:ascii="Arial" w:hAnsi="Arial" w:cs="Times New Roman"/>
      <w:sz w:val="16"/>
      <w:szCs w:val="16"/>
    </w:rPr>
  </w:style>
  <w:style w:type="paragraph" w:styleId="Tekstpodstawowy">
    <w:name w:val="Body Text"/>
    <w:aliases w:val="(F2)"/>
    <w:basedOn w:val="Normalny"/>
    <w:link w:val="TekstpodstawowyZnak"/>
    <w:uiPriority w:val="99"/>
    <w:rsid w:val="00244DD8"/>
    <w:rPr>
      <w:sz w:val="22"/>
    </w:rPr>
  </w:style>
  <w:style w:type="character" w:customStyle="1" w:styleId="TekstpodstawowyZnak">
    <w:name w:val="Tekst podstawowy Znak"/>
    <w:aliases w:val="(F2) Znak"/>
    <w:basedOn w:val="Domylnaczcionkaakapitu"/>
    <w:link w:val="Tekstpodstawowy"/>
    <w:uiPriority w:val="99"/>
    <w:locked/>
    <w:rsid w:val="009114AE"/>
    <w:rPr>
      <w:rFonts w:ascii="Arial" w:hAnsi="Arial" w:cs="Times New Roman"/>
      <w:sz w:val="24"/>
      <w:szCs w:val="24"/>
    </w:rPr>
  </w:style>
  <w:style w:type="paragraph" w:styleId="Tekstpodstawowywcity2">
    <w:name w:val="Body Text Indent 2"/>
    <w:basedOn w:val="Normalny"/>
    <w:link w:val="Tekstpodstawowywcity2Znak"/>
    <w:uiPriority w:val="99"/>
    <w:rsid w:val="00244DD8"/>
    <w:pPr>
      <w:ind w:left="773"/>
    </w:pPr>
    <w:rPr>
      <w:szCs w:val="20"/>
    </w:rPr>
  </w:style>
  <w:style w:type="character" w:customStyle="1" w:styleId="Tekstpodstawowywcity2Znak">
    <w:name w:val="Tekst podstawowy wcięty 2 Znak"/>
    <w:basedOn w:val="Domylnaczcionkaakapitu"/>
    <w:link w:val="Tekstpodstawowywcity2"/>
    <w:uiPriority w:val="99"/>
    <w:semiHidden/>
    <w:locked/>
    <w:rsid w:val="009114AE"/>
    <w:rPr>
      <w:rFonts w:ascii="Arial" w:hAnsi="Arial" w:cs="Times New Roman"/>
      <w:sz w:val="24"/>
      <w:szCs w:val="24"/>
    </w:rPr>
  </w:style>
  <w:style w:type="paragraph" w:styleId="Lista2">
    <w:name w:val="List 2"/>
    <w:basedOn w:val="Normalny"/>
    <w:uiPriority w:val="99"/>
    <w:rsid w:val="00244DD8"/>
    <w:pPr>
      <w:ind w:left="566" w:hanging="283"/>
    </w:pPr>
  </w:style>
  <w:style w:type="paragraph" w:styleId="Wcicienormalne">
    <w:name w:val="Normal Indent"/>
    <w:basedOn w:val="Normalny"/>
    <w:uiPriority w:val="99"/>
    <w:rsid w:val="00244DD8"/>
    <w:pPr>
      <w:ind w:left="708"/>
    </w:pPr>
    <w:rPr>
      <w:szCs w:val="20"/>
    </w:rPr>
  </w:style>
  <w:style w:type="character" w:styleId="Numerstrony">
    <w:name w:val="page number"/>
    <w:basedOn w:val="Domylnaczcionkaakapitu"/>
    <w:uiPriority w:val="99"/>
    <w:rsid w:val="00244DD8"/>
    <w:rPr>
      <w:rFonts w:cs="Times New Roman"/>
    </w:rPr>
  </w:style>
  <w:style w:type="paragraph" w:styleId="Nagwek">
    <w:name w:val="header"/>
    <w:basedOn w:val="Normalny"/>
    <w:link w:val="NagwekZnak"/>
    <w:rsid w:val="00244DD8"/>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locked/>
    <w:rsid w:val="00383766"/>
    <w:rPr>
      <w:rFonts w:cs="Times New Roman"/>
      <w:sz w:val="24"/>
      <w:lang w:val="pl-PL" w:eastAsia="pl-PL"/>
    </w:rPr>
  </w:style>
  <w:style w:type="paragraph" w:customStyle="1" w:styleId="Mapadokumentu1">
    <w:name w:val="Mapa dokumentu1"/>
    <w:basedOn w:val="Normalny"/>
    <w:uiPriority w:val="99"/>
    <w:semiHidden/>
    <w:rsid w:val="00244DD8"/>
    <w:pPr>
      <w:shd w:val="clear" w:color="auto" w:fill="000080"/>
    </w:pPr>
    <w:rPr>
      <w:rFonts w:ascii="Tahoma" w:hAnsi="Tahoma" w:cs="Tahoma"/>
    </w:rPr>
  </w:style>
  <w:style w:type="paragraph" w:styleId="Tekstpodstawowywcity3">
    <w:name w:val="Body Text Indent 3"/>
    <w:basedOn w:val="Normalny"/>
    <w:link w:val="Tekstpodstawowywcity3Znak"/>
    <w:uiPriority w:val="99"/>
    <w:rsid w:val="00244DD8"/>
    <w:pPr>
      <w:widowControl w:val="0"/>
      <w:ind w:firstLine="708"/>
    </w:pPr>
    <w:rPr>
      <w:color w:val="0000FF"/>
      <w:sz w:val="22"/>
    </w:rPr>
  </w:style>
  <w:style w:type="character" w:customStyle="1" w:styleId="Tekstpodstawowywcity3Znak">
    <w:name w:val="Tekst podstawowy wcięty 3 Znak"/>
    <w:basedOn w:val="Domylnaczcionkaakapitu"/>
    <w:link w:val="Tekstpodstawowywcity3"/>
    <w:uiPriority w:val="99"/>
    <w:semiHidden/>
    <w:locked/>
    <w:rsid w:val="009114AE"/>
    <w:rPr>
      <w:rFonts w:ascii="Arial" w:hAnsi="Arial" w:cs="Times New Roman"/>
      <w:sz w:val="16"/>
      <w:szCs w:val="16"/>
    </w:rPr>
  </w:style>
  <w:style w:type="character" w:styleId="UyteHipercze">
    <w:name w:val="FollowedHyperlink"/>
    <w:basedOn w:val="Domylnaczcionkaakapitu"/>
    <w:uiPriority w:val="99"/>
    <w:rsid w:val="00244DD8"/>
    <w:rPr>
      <w:rFonts w:cs="Times New Roman"/>
      <w:color w:val="800080"/>
      <w:u w:val="single"/>
    </w:rPr>
  </w:style>
  <w:style w:type="paragraph" w:customStyle="1" w:styleId="Tekstpodstawowy21">
    <w:name w:val="Tekst podstawowy 21"/>
    <w:basedOn w:val="Normalny"/>
    <w:uiPriority w:val="99"/>
    <w:rsid w:val="00244DD8"/>
    <w:pPr>
      <w:widowControl w:val="0"/>
    </w:pPr>
    <w:rPr>
      <w:sz w:val="22"/>
      <w:szCs w:val="20"/>
    </w:rPr>
  </w:style>
  <w:style w:type="paragraph" w:styleId="Tekstdymka">
    <w:name w:val="Balloon Text"/>
    <w:basedOn w:val="Normalny"/>
    <w:link w:val="TekstdymkaZnak"/>
    <w:uiPriority w:val="99"/>
    <w:semiHidden/>
    <w:rsid w:val="00244DD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114AE"/>
    <w:rPr>
      <w:rFonts w:cs="Times New Roman"/>
      <w:sz w:val="2"/>
    </w:rPr>
  </w:style>
  <w:style w:type="paragraph" w:customStyle="1" w:styleId="ust">
    <w:name w:val="ust"/>
    <w:uiPriority w:val="99"/>
    <w:rsid w:val="00244DD8"/>
    <w:pPr>
      <w:spacing w:before="60" w:after="60"/>
      <w:ind w:left="426" w:hanging="284"/>
      <w:jc w:val="both"/>
    </w:pPr>
    <w:rPr>
      <w:sz w:val="24"/>
      <w:szCs w:val="20"/>
    </w:rPr>
  </w:style>
  <w:style w:type="table" w:styleId="Tabela-Siatka">
    <w:name w:val="Table Grid"/>
    <w:basedOn w:val="Standardowy"/>
    <w:uiPriority w:val="99"/>
    <w:rsid w:val="00244DD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Publico">
    <w:name w:val="ProPublico"/>
    <w:uiPriority w:val="99"/>
    <w:rsid w:val="00244DD8"/>
    <w:pPr>
      <w:spacing w:line="360" w:lineRule="auto"/>
    </w:pPr>
    <w:rPr>
      <w:rFonts w:ascii="Arial" w:hAnsi="Arial"/>
      <w:noProof/>
      <w:szCs w:val="20"/>
    </w:rPr>
  </w:style>
  <w:style w:type="paragraph" w:customStyle="1" w:styleId="St4-punkt">
    <w:name w:val="St4-punkt"/>
    <w:uiPriority w:val="99"/>
    <w:rsid w:val="00244DD8"/>
    <w:pPr>
      <w:ind w:left="680" w:hanging="340"/>
      <w:jc w:val="both"/>
    </w:pPr>
    <w:rPr>
      <w:sz w:val="24"/>
      <w:szCs w:val="20"/>
    </w:rPr>
  </w:style>
  <w:style w:type="paragraph" w:customStyle="1" w:styleId="DefinitionTerm">
    <w:name w:val="Definition Term"/>
    <w:basedOn w:val="Normalny"/>
    <w:next w:val="Normalny"/>
    <w:uiPriority w:val="99"/>
    <w:rsid w:val="00244DD8"/>
    <w:pPr>
      <w:widowControl w:val="0"/>
    </w:pPr>
    <w:rPr>
      <w:szCs w:val="20"/>
    </w:rPr>
  </w:style>
  <w:style w:type="paragraph" w:styleId="Tekstprzypisudolnego">
    <w:name w:val="footnote text"/>
    <w:basedOn w:val="Normalny"/>
    <w:link w:val="TekstprzypisudolnegoZnak"/>
    <w:uiPriority w:val="99"/>
    <w:semiHidden/>
    <w:rsid w:val="00244DD8"/>
    <w:rPr>
      <w:szCs w:val="20"/>
    </w:rPr>
  </w:style>
  <w:style w:type="character" w:customStyle="1" w:styleId="TekstprzypisudolnegoZnak">
    <w:name w:val="Tekst przypisu dolnego Znak"/>
    <w:basedOn w:val="Domylnaczcionkaakapitu"/>
    <w:link w:val="Tekstprzypisudolnego"/>
    <w:uiPriority w:val="99"/>
    <w:semiHidden/>
    <w:locked/>
    <w:rsid w:val="009114AE"/>
    <w:rPr>
      <w:rFonts w:ascii="Arial" w:hAnsi="Arial" w:cs="Times New Roman"/>
      <w:sz w:val="20"/>
      <w:szCs w:val="20"/>
    </w:rPr>
  </w:style>
  <w:style w:type="character" w:styleId="Odwoanieprzypisudolnego">
    <w:name w:val="footnote reference"/>
    <w:basedOn w:val="Domylnaczcionkaakapitu"/>
    <w:uiPriority w:val="99"/>
    <w:semiHidden/>
    <w:rsid w:val="00244DD8"/>
    <w:rPr>
      <w:rFonts w:cs="Times New Roman"/>
      <w:vertAlign w:val="superscript"/>
    </w:rPr>
  </w:style>
  <w:style w:type="paragraph" w:styleId="Tekstprzypisukocowego">
    <w:name w:val="endnote text"/>
    <w:basedOn w:val="Normalny"/>
    <w:link w:val="TekstprzypisukocowegoZnak"/>
    <w:uiPriority w:val="99"/>
    <w:semiHidden/>
    <w:rsid w:val="00244DD8"/>
    <w:pPr>
      <w:widowControl w:val="0"/>
      <w:autoSpaceDE w:val="0"/>
      <w:autoSpaceDN w:val="0"/>
      <w:adjustRightInd w:val="0"/>
    </w:pPr>
    <w:rPr>
      <w:szCs w:val="20"/>
    </w:rPr>
  </w:style>
  <w:style w:type="character" w:customStyle="1" w:styleId="TekstprzypisukocowegoZnak">
    <w:name w:val="Tekst przypisu końcowego Znak"/>
    <w:basedOn w:val="Domylnaczcionkaakapitu"/>
    <w:link w:val="Tekstprzypisukocowego"/>
    <w:uiPriority w:val="99"/>
    <w:semiHidden/>
    <w:locked/>
    <w:rsid w:val="009114AE"/>
    <w:rPr>
      <w:rFonts w:ascii="Arial" w:hAnsi="Arial" w:cs="Times New Roman"/>
      <w:sz w:val="20"/>
      <w:szCs w:val="20"/>
    </w:rPr>
  </w:style>
  <w:style w:type="character" w:styleId="Odwoanieprzypisukocowego">
    <w:name w:val="endnote reference"/>
    <w:basedOn w:val="Domylnaczcionkaakapitu"/>
    <w:uiPriority w:val="99"/>
    <w:semiHidden/>
    <w:rsid w:val="00244DD8"/>
    <w:rPr>
      <w:rFonts w:cs="Times New Roman"/>
      <w:vertAlign w:val="superscript"/>
    </w:rPr>
  </w:style>
  <w:style w:type="paragraph" w:styleId="NormalnyWeb">
    <w:name w:val="Normal (Web)"/>
    <w:basedOn w:val="Normalny"/>
    <w:uiPriority w:val="99"/>
    <w:rsid w:val="00244DD8"/>
    <w:pPr>
      <w:spacing w:before="100" w:beforeAutospacing="1" w:after="100" w:afterAutospacing="1"/>
    </w:pPr>
    <w:rPr>
      <w:szCs w:val="20"/>
    </w:rPr>
  </w:style>
  <w:style w:type="paragraph" w:styleId="Tekstblokowy">
    <w:name w:val="Block Text"/>
    <w:basedOn w:val="Normalny"/>
    <w:uiPriority w:val="99"/>
    <w:rsid w:val="00244DD8"/>
    <w:pPr>
      <w:ind w:left="720" w:right="-18"/>
    </w:pPr>
    <w:rPr>
      <w:rFonts w:cs="Arial"/>
      <w:szCs w:val="20"/>
      <w:lang w:eastAsia="en-US"/>
    </w:rPr>
  </w:style>
  <w:style w:type="character" w:styleId="Pogrubienie">
    <w:name w:val="Strong"/>
    <w:basedOn w:val="Domylnaczcionkaakapitu"/>
    <w:uiPriority w:val="99"/>
    <w:qFormat/>
    <w:rsid w:val="00244DD8"/>
    <w:rPr>
      <w:rFonts w:cs="Times New Roman"/>
      <w:b/>
    </w:rPr>
  </w:style>
  <w:style w:type="paragraph" w:customStyle="1" w:styleId="WW-Tekstpodstawowywcity2">
    <w:name w:val="WW-Tekst podstawowy wcięty 2"/>
    <w:basedOn w:val="Normalny"/>
    <w:uiPriority w:val="99"/>
    <w:rsid w:val="00244DD8"/>
    <w:pPr>
      <w:suppressAutoHyphens/>
      <w:ind w:left="426" w:hanging="426"/>
    </w:pPr>
    <w:rPr>
      <w:sz w:val="22"/>
      <w:szCs w:val="20"/>
      <w:lang w:eastAsia="ar-SA"/>
    </w:rPr>
  </w:style>
  <w:style w:type="paragraph" w:customStyle="1" w:styleId="WW-Tekstpodstawowywcity3">
    <w:name w:val="WW-Tekst podstawowy wcięty 3"/>
    <w:basedOn w:val="Normalny"/>
    <w:uiPriority w:val="99"/>
    <w:rsid w:val="00A32674"/>
    <w:pPr>
      <w:suppressAutoHyphens/>
      <w:ind w:left="284" w:hanging="284"/>
    </w:pPr>
    <w:rPr>
      <w:sz w:val="22"/>
      <w:szCs w:val="20"/>
      <w:lang w:eastAsia="ar-SA"/>
    </w:rPr>
  </w:style>
  <w:style w:type="paragraph" w:styleId="Indeks2">
    <w:name w:val="index 2"/>
    <w:basedOn w:val="Normalny"/>
    <w:next w:val="Normalny"/>
    <w:autoRedefine/>
    <w:uiPriority w:val="99"/>
    <w:semiHidden/>
    <w:rsid w:val="004F6CA0"/>
    <w:pPr>
      <w:spacing w:line="360" w:lineRule="auto"/>
      <w:jc w:val="center"/>
    </w:pPr>
    <w:rPr>
      <w:rFonts w:cs="Arial"/>
      <w:b/>
      <w:sz w:val="22"/>
      <w:szCs w:val="22"/>
    </w:rPr>
  </w:style>
  <w:style w:type="paragraph" w:styleId="Spistreci2">
    <w:name w:val="toc 2"/>
    <w:basedOn w:val="Normalny"/>
    <w:next w:val="Normalny"/>
    <w:autoRedefine/>
    <w:uiPriority w:val="99"/>
    <w:semiHidden/>
    <w:rsid w:val="00DD0E92"/>
    <w:pPr>
      <w:widowControl w:val="0"/>
      <w:tabs>
        <w:tab w:val="right" w:leader="dot" w:pos="9472"/>
      </w:tabs>
      <w:autoSpaceDE w:val="0"/>
      <w:autoSpaceDN w:val="0"/>
      <w:adjustRightInd w:val="0"/>
      <w:ind w:left="400"/>
    </w:pPr>
    <w:rPr>
      <w:b/>
      <w:noProof/>
      <w:spacing w:val="4"/>
      <w:szCs w:val="20"/>
    </w:rPr>
  </w:style>
  <w:style w:type="character" w:styleId="Odwoaniedokomentarza">
    <w:name w:val="annotation reference"/>
    <w:basedOn w:val="Domylnaczcionkaakapitu"/>
    <w:uiPriority w:val="99"/>
    <w:semiHidden/>
    <w:rsid w:val="00EA3276"/>
    <w:rPr>
      <w:rFonts w:cs="Times New Roman"/>
      <w:sz w:val="16"/>
    </w:rPr>
  </w:style>
  <w:style w:type="paragraph" w:styleId="Tekstkomentarza">
    <w:name w:val="annotation text"/>
    <w:basedOn w:val="Normalny"/>
    <w:link w:val="TekstkomentarzaZnak"/>
    <w:rsid w:val="00EA3276"/>
    <w:rPr>
      <w:szCs w:val="20"/>
    </w:rPr>
  </w:style>
  <w:style w:type="character" w:customStyle="1" w:styleId="TekstkomentarzaZnak">
    <w:name w:val="Tekst komentarza Znak"/>
    <w:basedOn w:val="Domylnaczcionkaakapitu"/>
    <w:link w:val="Tekstkomentarza"/>
    <w:locked/>
    <w:rsid w:val="001A0396"/>
    <w:rPr>
      <w:rFonts w:ascii="Arial" w:hAnsi="Arial" w:cs="Times New Roman"/>
    </w:rPr>
  </w:style>
  <w:style w:type="paragraph" w:styleId="Tematkomentarza">
    <w:name w:val="annotation subject"/>
    <w:basedOn w:val="Tekstkomentarza"/>
    <w:next w:val="Tekstkomentarza"/>
    <w:link w:val="TematkomentarzaZnak"/>
    <w:uiPriority w:val="99"/>
    <w:semiHidden/>
    <w:rsid w:val="00EA3276"/>
    <w:rPr>
      <w:b/>
      <w:bCs/>
    </w:rPr>
  </w:style>
  <w:style w:type="character" w:customStyle="1" w:styleId="TematkomentarzaZnak">
    <w:name w:val="Temat komentarza Znak"/>
    <w:basedOn w:val="TekstkomentarzaZnak"/>
    <w:link w:val="Tematkomentarza"/>
    <w:uiPriority w:val="99"/>
    <w:semiHidden/>
    <w:locked/>
    <w:rsid w:val="009114AE"/>
    <w:rPr>
      <w:rFonts w:ascii="Arial" w:hAnsi="Arial" w:cs="Times New Roman"/>
      <w:b/>
      <w:bCs/>
      <w:sz w:val="20"/>
      <w:szCs w:val="20"/>
    </w:rPr>
  </w:style>
  <w:style w:type="paragraph" w:customStyle="1" w:styleId="Podpis1">
    <w:name w:val="Podpis1"/>
    <w:basedOn w:val="Normalny"/>
    <w:uiPriority w:val="99"/>
    <w:rsid w:val="008935C5"/>
    <w:pPr>
      <w:widowControl w:val="0"/>
      <w:suppressLineNumbers/>
      <w:suppressAutoHyphens/>
      <w:spacing w:before="120" w:after="120"/>
    </w:pPr>
    <w:rPr>
      <w:rFonts w:cs="Tahoma"/>
      <w:i/>
      <w:iCs/>
      <w:kern w:val="1"/>
    </w:rPr>
  </w:style>
  <w:style w:type="paragraph" w:styleId="Akapitzlist">
    <w:name w:val="List Paragraph"/>
    <w:basedOn w:val="Normalny"/>
    <w:uiPriority w:val="99"/>
    <w:qFormat/>
    <w:rsid w:val="00EE0F60"/>
    <w:pPr>
      <w:ind w:left="708"/>
      <w:jc w:val="left"/>
    </w:pPr>
    <w:rPr>
      <w:rFonts w:ascii="Times New Roman" w:hAnsi="Times New Roman"/>
      <w:sz w:val="24"/>
    </w:rPr>
  </w:style>
  <w:style w:type="paragraph" w:customStyle="1" w:styleId="Styl2">
    <w:name w:val="Styl2"/>
    <w:basedOn w:val="Normalny"/>
    <w:uiPriority w:val="99"/>
    <w:rsid w:val="00934F0F"/>
    <w:pPr>
      <w:autoSpaceDE w:val="0"/>
      <w:autoSpaceDN w:val="0"/>
      <w:adjustRightInd w:val="0"/>
      <w:spacing w:line="360" w:lineRule="auto"/>
      <w:jc w:val="left"/>
    </w:pPr>
    <w:rPr>
      <w:rFonts w:cs="Arial"/>
      <w:sz w:val="22"/>
      <w:szCs w:val="22"/>
    </w:rPr>
  </w:style>
  <w:style w:type="paragraph" w:styleId="Poprawka">
    <w:name w:val="Revision"/>
    <w:hidden/>
    <w:uiPriority w:val="99"/>
    <w:semiHidden/>
    <w:rsid w:val="00EE24D5"/>
    <w:rPr>
      <w:rFonts w:ascii="Arial" w:hAnsi="Arial"/>
      <w:sz w:val="20"/>
      <w:szCs w:val="24"/>
    </w:rPr>
  </w:style>
  <w:style w:type="character" w:styleId="Uwydatnienie">
    <w:name w:val="Emphasis"/>
    <w:basedOn w:val="Domylnaczcionkaakapitu"/>
    <w:uiPriority w:val="99"/>
    <w:qFormat/>
    <w:rsid w:val="003A5FB1"/>
    <w:rPr>
      <w:rFonts w:cs="Times New Roman"/>
      <w:i/>
    </w:rPr>
  </w:style>
  <w:style w:type="paragraph" w:customStyle="1" w:styleId="TableText">
    <w:name w:val="Table Text"/>
    <w:uiPriority w:val="99"/>
    <w:rsid w:val="000A18F1"/>
    <w:pPr>
      <w:widowControl w:val="0"/>
      <w:autoSpaceDE w:val="0"/>
      <w:autoSpaceDN w:val="0"/>
      <w:adjustRightInd w:val="0"/>
    </w:pPr>
    <w:rPr>
      <w:rFonts w:ascii="Arial" w:hAnsi="Arial"/>
      <w:color w:val="000000"/>
      <w:sz w:val="16"/>
      <w:szCs w:val="16"/>
    </w:rPr>
  </w:style>
  <w:style w:type="numbering" w:customStyle="1" w:styleId="Styl1">
    <w:name w:val="Styl1"/>
    <w:rsid w:val="00B15BAF"/>
    <w:pPr>
      <w:numPr>
        <w:numId w:val="5"/>
      </w:numPr>
    </w:pPr>
  </w:style>
  <w:style w:type="paragraph" w:customStyle="1" w:styleId="Akapitzlist1">
    <w:name w:val="Akapit z listą1"/>
    <w:basedOn w:val="Normalny"/>
    <w:rsid w:val="008C2891"/>
    <w:pPr>
      <w:spacing w:after="200" w:line="276" w:lineRule="auto"/>
      <w:ind w:left="720"/>
      <w:contextualSpacing/>
      <w:jc w:val="left"/>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81113">
      <w:bodyDiv w:val="1"/>
      <w:marLeft w:val="0"/>
      <w:marRight w:val="0"/>
      <w:marTop w:val="0"/>
      <w:marBottom w:val="0"/>
      <w:divBdr>
        <w:top w:val="none" w:sz="0" w:space="0" w:color="auto"/>
        <w:left w:val="none" w:sz="0" w:space="0" w:color="auto"/>
        <w:bottom w:val="none" w:sz="0" w:space="0" w:color="auto"/>
        <w:right w:val="none" w:sz="0" w:space="0" w:color="auto"/>
      </w:divBdr>
    </w:div>
    <w:div w:id="155996756">
      <w:bodyDiv w:val="1"/>
      <w:marLeft w:val="0"/>
      <w:marRight w:val="0"/>
      <w:marTop w:val="0"/>
      <w:marBottom w:val="0"/>
      <w:divBdr>
        <w:top w:val="none" w:sz="0" w:space="0" w:color="auto"/>
        <w:left w:val="none" w:sz="0" w:space="0" w:color="auto"/>
        <w:bottom w:val="none" w:sz="0" w:space="0" w:color="auto"/>
        <w:right w:val="none" w:sz="0" w:space="0" w:color="auto"/>
      </w:divBdr>
    </w:div>
    <w:div w:id="380327887">
      <w:marLeft w:val="0"/>
      <w:marRight w:val="0"/>
      <w:marTop w:val="0"/>
      <w:marBottom w:val="0"/>
      <w:divBdr>
        <w:top w:val="none" w:sz="0" w:space="0" w:color="auto"/>
        <w:left w:val="none" w:sz="0" w:space="0" w:color="auto"/>
        <w:bottom w:val="none" w:sz="0" w:space="0" w:color="auto"/>
        <w:right w:val="none" w:sz="0" w:space="0" w:color="auto"/>
      </w:divBdr>
    </w:div>
    <w:div w:id="380327888">
      <w:marLeft w:val="0"/>
      <w:marRight w:val="0"/>
      <w:marTop w:val="0"/>
      <w:marBottom w:val="0"/>
      <w:divBdr>
        <w:top w:val="none" w:sz="0" w:space="0" w:color="auto"/>
        <w:left w:val="none" w:sz="0" w:space="0" w:color="auto"/>
        <w:bottom w:val="none" w:sz="0" w:space="0" w:color="auto"/>
        <w:right w:val="none" w:sz="0" w:space="0" w:color="auto"/>
      </w:divBdr>
    </w:div>
    <w:div w:id="380327889">
      <w:marLeft w:val="0"/>
      <w:marRight w:val="0"/>
      <w:marTop w:val="0"/>
      <w:marBottom w:val="0"/>
      <w:divBdr>
        <w:top w:val="none" w:sz="0" w:space="0" w:color="auto"/>
        <w:left w:val="none" w:sz="0" w:space="0" w:color="auto"/>
        <w:bottom w:val="none" w:sz="0" w:space="0" w:color="auto"/>
        <w:right w:val="none" w:sz="0" w:space="0" w:color="auto"/>
      </w:divBdr>
    </w:div>
    <w:div w:id="380327890">
      <w:marLeft w:val="0"/>
      <w:marRight w:val="0"/>
      <w:marTop w:val="0"/>
      <w:marBottom w:val="0"/>
      <w:divBdr>
        <w:top w:val="none" w:sz="0" w:space="0" w:color="auto"/>
        <w:left w:val="none" w:sz="0" w:space="0" w:color="auto"/>
        <w:bottom w:val="none" w:sz="0" w:space="0" w:color="auto"/>
        <w:right w:val="none" w:sz="0" w:space="0" w:color="auto"/>
      </w:divBdr>
    </w:div>
    <w:div w:id="380327891">
      <w:marLeft w:val="0"/>
      <w:marRight w:val="0"/>
      <w:marTop w:val="0"/>
      <w:marBottom w:val="0"/>
      <w:divBdr>
        <w:top w:val="none" w:sz="0" w:space="0" w:color="auto"/>
        <w:left w:val="none" w:sz="0" w:space="0" w:color="auto"/>
        <w:bottom w:val="none" w:sz="0" w:space="0" w:color="auto"/>
        <w:right w:val="none" w:sz="0" w:space="0" w:color="auto"/>
      </w:divBdr>
    </w:div>
    <w:div w:id="380327892">
      <w:marLeft w:val="0"/>
      <w:marRight w:val="0"/>
      <w:marTop w:val="0"/>
      <w:marBottom w:val="0"/>
      <w:divBdr>
        <w:top w:val="none" w:sz="0" w:space="0" w:color="auto"/>
        <w:left w:val="none" w:sz="0" w:space="0" w:color="auto"/>
        <w:bottom w:val="none" w:sz="0" w:space="0" w:color="auto"/>
        <w:right w:val="none" w:sz="0" w:space="0" w:color="auto"/>
      </w:divBdr>
    </w:div>
    <w:div w:id="380327893">
      <w:marLeft w:val="0"/>
      <w:marRight w:val="0"/>
      <w:marTop w:val="0"/>
      <w:marBottom w:val="0"/>
      <w:divBdr>
        <w:top w:val="none" w:sz="0" w:space="0" w:color="auto"/>
        <w:left w:val="none" w:sz="0" w:space="0" w:color="auto"/>
        <w:bottom w:val="none" w:sz="0" w:space="0" w:color="auto"/>
        <w:right w:val="none" w:sz="0" w:space="0" w:color="auto"/>
      </w:divBdr>
    </w:div>
    <w:div w:id="380327894">
      <w:marLeft w:val="0"/>
      <w:marRight w:val="0"/>
      <w:marTop w:val="0"/>
      <w:marBottom w:val="0"/>
      <w:divBdr>
        <w:top w:val="none" w:sz="0" w:space="0" w:color="auto"/>
        <w:left w:val="none" w:sz="0" w:space="0" w:color="auto"/>
        <w:bottom w:val="none" w:sz="0" w:space="0" w:color="auto"/>
        <w:right w:val="none" w:sz="0" w:space="0" w:color="auto"/>
      </w:divBdr>
    </w:div>
    <w:div w:id="380327895">
      <w:marLeft w:val="0"/>
      <w:marRight w:val="0"/>
      <w:marTop w:val="0"/>
      <w:marBottom w:val="0"/>
      <w:divBdr>
        <w:top w:val="none" w:sz="0" w:space="0" w:color="auto"/>
        <w:left w:val="none" w:sz="0" w:space="0" w:color="auto"/>
        <w:bottom w:val="none" w:sz="0" w:space="0" w:color="auto"/>
        <w:right w:val="none" w:sz="0" w:space="0" w:color="auto"/>
      </w:divBdr>
    </w:div>
    <w:div w:id="380327896">
      <w:marLeft w:val="0"/>
      <w:marRight w:val="0"/>
      <w:marTop w:val="0"/>
      <w:marBottom w:val="0"/>
      <w:divBdr>
        <w:top w:val="none" w:sz="0" w:space="0" w:color="auto"/>
        <w:left w:val="none" w:sz="0" w:space="0" w:color="auto"/>
        <w:bottom w:val="none" w:sz="0" w:space="0" w:color="auto"/>
        <w:right w:val="none" w:sz="0" w:space="0" w:color="auto"/>
      </w:divBdr>
    </w:div>
    <w:div w:id="380327897">
      <w:marLeft w:val="0"/>
      <w:marRight w:val="0"/>
      <w:marTop w:val="0"/>
      <w:marBottom w:val="0"/>
      <w:divBdr>
        <w:top w:val="none" w:sz="0" w:space="0" w:color="auto"/>
        <w:left w:val="none" w:sz="0" w:space="0" w:color="auto"/>
        <w:bottom w:val="none" w:sz="0" w:space="0" w:color="auto"/>
        <w:right w:val="none" w:sz="0" w:space="0" w:color="auto"/>
      </w:divBdr>
    </w:div>
    <w:div w:id="380327898">
      <w:marLeft w:val="0"/>
      <w:marRight w:val="0"/>
      <w:marTop w:val="0"/>
      <w:marBottom w:val="0"/>
      <w:divBdr>
        <w:top w:val="none" w:sz="0" w:space="0" w:color="auto"/>
        <w:left w:val="none" w:sz="0" w:space="0" w:color="auto"/>
        <w:bottom w:val="none" w:sz="0" w:space="0" w:color="auto"/>
        <w:right w:val="none" w:sz="0" w:space="0" w:color="auto"/>
      </w:divBdr>
    </w:div>
    <w:div w:id="380327899">
      <w:marLeft w:val="0"/>
      <w:marRight w:val="0"/>
      <w:marTop w:val="0"/>
      <w:marBottom w:val="0"/>
      <w:divBdr>
        <w:top w:val="none" w:sz="0" w:space="0" w:color="auto"/>
        <w:left w:val="none" w:sz="0" w:space="0" w:color="auto"/>
        <w:bottom w:val="none" w:sz="0" w:space="0" w:color="auto"/>
        <w:right w:val="none" w:sz="0" w:space="0" w:color="auto"/>
      </w:divBdr>
    </w:div>
    <w:div w:id="380327900">
      <w:marLeft w:val="0"/>
      <w:marRight w:val="0"/>
      <w:marTop w:val="0"/>
      <w:marBottom w:val="0"/>
      <w:divBdr>
        <w:top w:val="none" w:sz="0" w:space="0" w:color="auto"/>
        <w:left w:val="none" w:sz="0" w:space="0" w:color="auto"/>
        <w:bottom w:val="none" w:sz="0" w:space="0" w:color="auto"/>
        <w:right w:val="none" w:sz="0" w:space="0" w:color="auto"/>
      </w:divBdr>
    </w:div>
    <w:div w:id="380327901">
      <w:marLeft w:val="0"/>
      <w:marRight w:val="0"/>
      <w:marTop w:val="0"/>
      <w:marBottom w:val="0"/>
      <w:divBdr>
        <w:top w:val="none" w:sz="0" w:space="0" w:color="auto"/>
        <w:left w:val="none" w:sz="0" w:space="0" w:color="auto"/>
        <w:bottom w:val="none" w:sz="0" w:space="0" w:color="auto"/>
        <w:right w:val="none" w:sz="0" w:space="0" w:color="auto"/>
      </w:divBdr>
    </w:div>
    <w:div w:id="380327902">
      <w:marLeft w:val="0"/>
      <w:marRight w:val="0"/>
      <w:marTop w:val="0"/>
      <w:marBottom w:val="0"/>
      <w:divBdr>
        <w:top w:val="none" w:sz="0" w:space="0" w:color="auto"/>
        <w:left w:val="none" w:sz="0" w:space="0" w:color="auto"/>
        <w:bottom w:val="none" w:sz="0" w:space="0" w:color="auto"/>
        <w:right w:val="none" w:sz="0" w:space="0" w:color="auto"/>
      </w:divBdr>
    </w:div>
    <w:div w:id="380327903">
      <w:marLeft w:val="0"/>
      <w:marRight w:val="0"/>
      <w:marTop w:val="0"/>
      <w:marBottom w:val="0"/>
      <w:divBdr>
        <w:top w:val="none" w:sz="0" w:space="0" w:color="auto"/>
        <w:left w:val="none" w:sz="0" w:space="0" w:color="auto"/>
        <w:bottom w:val="none" w:sz="0" w:space="0" w:color="auto"/>
        <w:right w:val="none" w:sz="0" w:space="0" w:color="auto"/>
      </w:divBdr>
    </w:div>
    <w:div w:id="380327904">
      <w:marLeft w:val="0"/>
      <w:marRight w:val="0"/>
      <w:marTop w:val="0"/>
      <w:marBottom w:val="0"/>
      <w:divBdr>
        <w:top w:val="none" w:sz="0" w:space="0" w:color="auto"/>
        <w:left w:val="none" w:sz="0" w:space="0" w:color="auto"/>
        <w:bottom w:val="none" w:sz="0" w:space="0" w:color="auto"/>
        <w:right w:val="none" w:sz="0" w:space="0" w:color="auto"/>
      </w:divBdr>
    </w:div>
    <w:div w:id="380327905">
      <w:marLeft w:val="0"/>
      <w:marRight w:val="0"/>
      <w:marTop w:val="0"/>
      <w:marBottom w:val="0"/>
      <w:divBdr>
        <w:top w:val="none" w:sz="0" w:space="0" w:color="auto"/>
        <w:left w:val="none" w:sz="0" w:space="0" w:color="auto"/>
        <w:bottom w:val="none" w:sz="0" w:space="0" w:color="auto"/>
        <w:right w:val="none" w:sz="0" w:space="0" w:color="auto"/>
      </w:divBdr>
    </w:div>
    <w:div w:id="380327906">
      <w:marLeft w:val="0"/>
      <w:marRight w:val="0"/>
      <w:marTop w:val="0"/>
      <w:marBottom w:val="0"/>
      <w:divBdr>
        <w:top w:val="none" w:sz="0" w:space="0" w:color="auto"/>
        <w:left w:val="none" w:sz="0" w:space="0" w:color="auto"/>
        <w:bottom w:val="none" w:sz="0" w:space="0" w:color="auto"/>
        <w:right w:val="none" w:sz="0" w:space="0" w:color="auto"/>
      </w:divBdr>
    </w:div>
    <w:div w:id="380327907">
      <w:marLeft w:val="0"/>
      <w:marRight w:val="0"/>
      <w:marTop w:val="0"/>
      <w:marBottom w:val="0"/>
      <w:divBdr>
        <w:top w:val="none" w:sz="0" w:space="0" w:color="auto"/>
        <w:left w:val="none" w:sz="0" w:space="0" w:color="auto"/>
        <w:bottom w:val="none" w:sz="0" w:space="0" w:color="auto"/>
        <w:right w:val="none" w:sz="0" w:space="0" w:color="auto"/>
      </w:divBdr>
    </w:div>
    <w:div w:id="380327908">
      <w:marLeft w:val="0"/>
      <w:marRight w:val="0"/>
      <w:marTop w:val="0"/>
      <w:marBottom w:val="0"/>
      <w:divBdr>
        <w:top w:val="none" w:sz="0" w:space="0" w:color="auto"/>
        <w:left w:val="none" w:sz="0" w:space="0" w:color="auto"/>
        <w:bottom w:val="none" w:sz="0" w:space="0" w:color="auto"/>
        <w:right w:val="none" w:sz="0" w:space="0" w:color="auto"/>
      </w:divBdr>
    </w:div>
    <w:div w:id="380327909">
      <w:marLeft w:val="0"/>
      <w:marRight w:val="0"/>
      <w:marTop w:val="0"/>
      <w:marBottom w:val="0"/>
      <w:divBdr>
        <w:top w:val="none" w:sz="0" w:space="0" w:color="auto"/>
        <w:left w:val="none" w:sz="0" w:space="0" w:color="auto"/>
        <w:bottom w:val="none" w:sz="0" w:space="0" w:color="auto"/>
        <w:right w:val="none" w:sz="0" w:space="0" w:color="auto"/>
      </w:divBdr>
    </w:div>
    <w:div w:id="380327910">
      <w:marLeft w:val="0"/>
      <w:marRight w:val="0"/>
      <w:marTop w:val="0"/>
      <w:marBottom w:val="0"/>
      <w:divBdr>
        <w:top w:val="none" w:sz="0" w:space="0" w:color="auto"/>
        <w:left w:val="none" w:sz="0" w:space="0" w:color="auto"/>
        <w:bottom w:val="none" w:sz="0" w:space="0" w:color="auto"/>
        <w:right w:val="none" w:sz="0" w:space="0" w:color="auto"/>
      </w:divBdr>
    </w:div>
    <w:div w:id="380327911">
      <w:marLeft w:val="0"/>
      <w:marRight w:val="0"/>
      <w:marTop w:val="0"/>
      <w:marBottom w:val="0"/>
      <w:divBdr>
        <w:top w:val="none" w:sz="0" w:space="0" w:color="auto"/>
        <w:left w:val="none" w:sz="0" w:space="0" w:color="auto"/>
        <w:bottom w:val="none" w:sz="0" w:space="0" w:color="auto"/>
        <w:right w:val="none" w:sz="0" w:space="0" w:color="auto"/>
      </w:divBdr>
    </w:div>
    <w:div w:id="380327912">
      <w:marLeft w:val="0"/>
      <w:marRight w:val="0"/>
      <w:marTop w:val="0"/>
      <w:marBottom w:val="0"/>
      <w:divBdr>
        <w:top w:val="none" w:sz="0" w:space="0" w:color="auto"/>
        <w:left w:val="none" w:sz="0" w:space="0" w:color="auto"/>
        <w:bottom w:val="none" w:sz="0" w:space="0" w:color="auto"/>
        <w:right w:val="none" w:sz="0" w:space="0" w:color="auto"/>
      </w:divBdr>
    </w:div>
    <w:div w:id="380327913">
      <w:marLeft w:val="0"/>
      <w:marRight w:val="0"/>
      <w:marTop w:val="0"/>
      <w:marBottom w:val="0"/>
      <w:divBdr>
        <w:top w:val="none" w:sz="0" w:space="0" w:color="auto"/>
        <w:left w:val="none" w:sz="0" w:space="0" w:color="auto"/>
        <w:bottom w:val="none" w:sz="0" w:space="0" w:color="auto"/>
        <w:right w:val="none" w:sz="0" w:space="0" w:color="auto"/>
      </w:divBdr>
    </w:div>
    <w:div w:id="932861779">
      <w:bodyDiv w:val="1"/>
      <w:marLeft w:val="0"/>
      <w:marRight w:val="0"/>
      <w:marTop w:val="0"/>
      <w:marBottom w:val="0"/>
      <w:divBdr>
        <w:top w:val="none" w:sz="0" w:space="0" w:color="auto"/>
        <w:left w:val="none" w:sz="0" w:space="0" w:color="auto"/>
        <w:bottom w:val="none" w:sz="0" w:space="0" w:color="auto"/>
        <w:right w:val="none" w:sz="0" w:space="0" w:color="auto"/>
      </w:divBdr>
    </w:div>
    <w:div w:id="1196961858">
      <w:bodyDiv w:val="1"/>
      <w:marLeft w:val="0"/>
      <w:marRight w:val="0"/>
      <w:marTop w:val="0"/>
      <w:marBottom w:val="0"/>
      <w:divBdr>
        <w:top w:val="none" w:sz="0" w:space="0" w:color="auto"/>
        <w:left w:val="none" w:sz="0" w:space="0" w:color="auto"/>
        <w:bottom w:val="none" w:sz="0" w:space="0" w:color="auto"/>
        <w:right w:val="none" w:sz="0" w:space="0" w:color="auto"/>
      </w:divBdr>
    </w:div>
    <w:div w:id="1447651264">
      <w:bodyDiv w:val="1"/>
      <w:marLeft w:val="0"/>
      <w:marRight w:val="0"/>
      <w:marTop w:val="0"/>
      <w:marBottom w:val="0"/>
      <w:divBdr>
        <w:top w:val="none" w:sz="0" w:space="0" w:color="auto"/>
        <w:left w:val="none" w:sz="0" w:space="0" w:color="auto"/>
        <w:bottom w:val="none" w:sz="0" w:space="0" w:color="auto"/>
        <w:right w:val="none" w:sz="0" w:space="0" w:color="auto"/>
      </w:divBdr>
    </w:div>
    <w:div w:id="165236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o@mpwik.com.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kosiniak@mpwik.com.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pwik.com.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66x xmlns="93fa8767-9923-4ed1-8a88-a7ef874081da">00285/17</n66x>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0F3B28A4D5719468348ABF9019F8EBB" ma:contentTypeVersion="1" ma:contentTypeDescription="Utwórz nowy dokument." ma:contentTypeScope="" ma:versionID="418081b48062d3b3a4161bba2fdae1b6">
  <xsd:schema xmlns:xsd="http://www.w3.org/2001/XMLSchema" xmlns:xs="http://www.w3.org/2001/XMLSchema" xmlns:p="http://schemas.microsoft.com/office/2006/metadata/properties" xmlns:ns2="93fa8767-9923-4ed1-8a88-a7ef874081da" targetNamespace="http://schemas.microsoft.com/office/2006/metadata/properties" ma:root="true" ma:fieldsID="710f4f1f6d2eee07fcc3b13a3e8bde2c" ns2:_="">
    <xsd:import namespace="93fa8767-9923-4ed1-8a88-a7ef874081da"/>
    <xsd:element name="properties">
      <xsd:complexType>
        <xsd:sequence>
          <xsd:element name="documentManagement">
            <xsd:complexType>
              <xsd:all>
                <xsd:element ref="ns2:n66x"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fa8767-9923-4ed1-8a88-a7ef874081da" elementFormDefault="qualified">
    <xsd:import namespace="http://schemas.microsoft.com/office/2006/documentManagement/types"/>
    <xsd:import namespace="http://schemas.microsoft.com/office/infopath/2007/PartnerControls"/>
    <xsd:element name="n66x" ma:index="8" nillable="true" ma:displayName="Numer wniosku" ma:indexed="true" ma:internalName="n66x">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D6ED8-19BA-4130-9A9E-56706A482FB4}">
  <ds:schemaRefs>
    <ds:schemaRef ds:uri="http://schemas.microsoft.com/sharepoint/v3/contenttype/forms"/>
  </ds:schemaRefs>
</ds:datastoreItem>
</file>

<file path=customXml/itemProps2.xml><?xml version="1.0" encoding="utf-8"?>
<ds:datastoreItem xmlns:ds="http://schemas.openxmlformats.org/officeDocument/2006/customXml" ds:itemID="{8C1ABBCF-53E6-4632-BED6-E08085A56EF2}">
  <ds:schemaRefs>
    <ds:schemaRef ds:uri="http://schemas.microsoft.com/office/2006/metadata/properties"/>
    <ds:schemaRef ds:uri="http://schemas.microsoft.com/office/infopath/2007/PartnerControls"/>
    <ds:schemaRef ds:uri="93fa8767-9923-4ed1-8a88-a7ef874081da"/>
  </ds:schemaRefs>
</ds:datastoreItem>
</file>

<file path=customXml/itemProps3.xml><?xml version="1.0" encoding="utf-8"?>
<ds:datastoreItem xmlns:ds="http://schemas.openxmlformats.org/officeDocument/2006/customXml" ds:itemID="{DC709E06-BAAE-466F-BCAC-A813FFB028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fa8767-9923-4ed1-8a88-a7ef874081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FD4E76-88C5-43AD-B004-7637CEB93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8221</Words>
  <Characters>58148</Characters>
  <Application>Microsoft Office Word</Application>
  <DocSecurity>0</DocSecurity>
  <Lines>484</Lines>
  <Paragraphs>132</Paragraphs>
  <ScaleCrop>false</ScaleCrop>
  <HeadingPairs>
    <vt:vector size="2" baseType="variant">
      <vt:variant>
        <vt:lpstr>Tytuł</vt:lpstr>
      </vt:variant>
      <vt:variant>
        <vt:i4>1</vt:i4>
      </vt:variant>
    </vt:vector>
  </HeadingPairs>
  <TitlesOfParts>
    <vt:vector size="1" baseType="lpstr">
      <vt:lpstr>SWZ</vt:lpstr>
    </vt:vector>
  </TitlesOfParts>
  <Company>MPWiK</Company>
  <LinksUpToDate>false</LinksUpToDate>
  <CharactersWithSpaces>66237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michowik</dc:creator>
  <cp:lastModifiedBy>Zakrzewska-Kozicka Magdalena</cp:lastModifiedBy>
  <cp:revision>5</cp:revision>
  <cp:lastPrinted>2018-09-10T06:07:00Z</cp:lastPrinted>
  <dcterms:created xsi:type="dcterms:W3CDTF">2023-05-11T12:59:00Z</dcterms:created>
  <dcterms:modified xsi:type="dcterms:W3CDTF">2023-05-22T07:42:00Z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0x01010090F3B28A4D5719468348ABF9019F8EBB</vt:lpwstr>
  </property>
</Properties>
</file>