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38F5D" w14:textId="10F9180D" w:rsidR="00F110D9" w:rsidRPr="00763A8C" w:rsidRDefault="00F110D9" w:rsidP="0028533E">
      <w:pPr>
        <w:spacing w:line="240" w:lineRule="auto"/>
        <w:rPr>
          <w:lang w:val="pl-PL"/>
        </w:rPr>
      </w:pPr>
    </w:p>
    <w:p w14:paraId="525FCE75" w14:textId="43288FB4" w:rsidR="00F110D9" w:rsidRPr="00763A8C" w:rsidRDefault="00F110D9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color w:val="002F67"/>
          <w:sz w:val="28"/>
          <w:szCs w:val="28"/>
          <w:lang w:val="pl-PL"/>
        </w:rPr>
      </w:pPr>
    </w:p>
    <w:p w14:paraId="40803918" w14:textId="77777777" w:rsidR="00AC0AB8" w:rsidRPr="00763A8C" w:rsidRDefault="00AC0AB8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sz w:val="28"/>
          <w:szCs w:val="28"/>
          <w:lang w:val="pl-PL"/>
        </w:rPr>
      </w:pPr>
    </w:p>
    <w:p w14:paraId="121B185A" w14:textId="1BAFABA7" w:rsidR="00F110D9" w:rsidRPr="00763A8C" w:rsidRDefault="00F110D9" w:rsidP="0028533E">
      <w:pPr>
        <w:widowControl w:val="0"/>
        <w:autoSpaceDE w:val="0"/>
        <w:autoSpaceDN w:val="0"/>
        <w:adjustRightInd w:val="0"/>
        <w:spacing w:before="120" w:line="240" w:lineRule="auto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763A8C">
        <w:rPr>
          <w:rFonts w:ascii="Times New Roman" w:hAnsi="Times New Roman" w:cs="Times New Roman"/>
          <w:b/>
          <w:bCs/>
          <w:sz w:val="28"/>
          <w:szCs w:val="28"/>
          <w:lang w:val="pl-PL"/>
        </w:rPr>
        <w:t>CZĘŚĆ III SWZ</w:t>
      </w:r>
    </w:p>
    <w:p w14:paraId="3481E4E0" w14:textId="77777777" w:rsidR="00F110D9" w:rsidRPr="00763A8C" w:rsidRDefault="00F110D9" w:rsidP="0028533E">
      <w:pPr>
        <w:widowControl w:val="0"/>
        <w:tabs>
          <w:tab w:val="left" w:pos="5312"/>
        </w:tabs>
        <w:autoSpaceDE w:val="0"/>
        <w:autoSpaceDN w:val="0"/>
        <w:adjustRightInd w:val="0"/>
        <w:spacing w:before="120" w:line="240" w:lineRule="auto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763A8C">
        <w:rPr>
          <w:rFonts w:ascii="Times New Roman" w:hAnsi="Times New Roman" w:cs="Times New Roman"/>
          <w:b/>
          <w:bCs/>
          <w:sz w:val="28"/>
          <w:szCs w:val="28"/>
          <w:lang w:val="pl-PL"/>
        </w:rPr>
        <w:t>WZORY FORMULARZY</w:t>
      </w:r>
      <w:r w:rsidR="00C03C12" w:rsidRPr="00763A8C">
        <w:rPr>
          <w:rFonts w:ascii="Times New Roman" w:hAnsi="Times New Roman" w:cs="Times New Roman"/>
          <w:b/>
          <w:bCs/>
          <w:sz w:val="28"/>
          <w:szCs w:val="28"/>
          <w:lang w:val="pl-PL"/>
        </w:rPr>
        <w:tab/>
      </w:r>
    </w:p>
    <w:p w14:paraId="76363758" w14:textId="77777777" w:rsidR="00F110D9" w:rsidRPr="00763A8C" w:rsidRDefault="00F110D9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color w:val="002F67"/>
          <w:sz w:val="28"/>
          <w:szCs w:val="28"/>
          <w:lang w:val="pl-PL"/>
        </w:rPr>
      </w:pPr>
    </w:p>
    <w:p w14:paraId="18F6203C" w14:textId="77777777" w:rsidR="00F110D9" w:rsidRPr="00763A8C" w:rsidRDefault="00F110D9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color w:val="002F67"/>
          <w:sz w:val="28"/>
          <w:szCs w:val="28"/>
          <w:lang w:val="pl-PL"/>
        </w:rPr>
      </w:pPr>
    </w:p>
    <w:p w14:paraId="353F5B9D" w14:textId="77777777" w:rsidR="00F110D9" w:rsidRPr="00763A8C" w:rsidRDefault="00F110D9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color w:val="002F67"/>
          <w:sz w:val="28"/>
          <w:szCs w:val="28"/>
          <w:lang w:val="pl-PL"/>
        </w:rPr>
      </w:pPr>
    </w:p>
    <w:p w14:paraId="41F70029" w14:textId="77777777" w:rsidR="00182BCA" w:rsidRPr="00763A8C" w:rsidRDefault="00182BCA" w:rsidP="00182BCA">
      <w:pPr>
        <w:widowControl w:val="0"/>
        <w:autoSpaceDE w:val="0"/>
        <w:autoSpaceDN w:val="0"/>
        <w:adjustRightInd w:val="0"/>
        <w:spacing w:before="360" w:line="240" w:lineRule="auto"/>
        <w:rPr>
          <w:rFonts w:ascii="Times New Roman" w:hAnsi="Times New Roman" w:cs="Times New Roman"/>
          <w:bCs/>
          <w:color w:val="000000" w:themeColor="text1"/>
          <w:szCs w:val="22"/>
          <w:lang w:val="pl-PL"/>
        </w:rPr>
      </w:pPr>
      <w:r w:rsidRPr="00763A8C">
        <w:rPr>
          <w:rFonts w:ascii="Times New Roman" w:hAnsi="Times New Roman" w:cs="Times New Roman"/>
          <w:bCs/>
          <w:color w:val="000000" w:themeColor="text1"/>
          <w:szCs w:val="22"/>
          <w:lang w:val="pl-PL"/>
        </w:rPr>
        <w:t>Postępowanie o udzielenie zamówienia niepublicznego na:</w:t>
      </w:r>
    </w:p>
    <w:p w14:paraId="4F890749" w14:textId="77777777" w:rsidR="006E625A" w:rsidRPr="006E625A" w:rsidRDefault="006E625A" w:rsidP="006E625A">
      <w:pPr>
        <w:widowControl w:val="0"/>
        <w:autoSpaceDE w:val="0"/>
        <w:autoSpaceDN w:val="0"/>
        <w:adjustRightInd w:val="0"/>
        <w:spacing w:before="3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lang w:val="pl-PL"/>
        </w:rPr>
      </w:pPr>
      <w:r w:rsidRPr="006E625A">
        <w:rPr>
          <w:rFonts w:ascii="Times New Roman" w:hAnsi="Times New Roman" w:cs="Times New Roman"/>
          <w:b/>
          <w:bCs/>
          <w:color w:val="000000" w:themeColor="text1"/>
          <w:sz w:val="24"/>
          <w:lang w:val="pl-PL"/>
        </w:rPr>
        <w:t>ROZBUDOWA ROZDZIELNI 220 KV W STACJI 400/220/110 KV ŚWIEBODZICE DLA PRZYŁĄCZENIA FARMY WIATROWEJ UDANIN ORAZ UZYSKANIE POZWOLENIA NA BUDOWĘ DLA PRZYŁĄCZENIA MOSTÓW SZYNOWYCH.</w:t>
      </w:r>
    </w:p>
    <w:p w14:paraId="56E94F10" w14:textId="77777777" w:rsidR="006E625A" w:rsidRPr="000F4597" w:rsidRDefault="006E625A" w:rsidP="006E625A">
      <w:pPr>
        <w:pStyle w:val="Default"/>
        <w:rPr>
          <w:bCs/>
          <w:color w:val="000000" w:themeColor="text1"/>
        </w:rPr>
      </w:pPr>
    </w:p>
    <w:p w14:paraId="4F8B06F5" w14:textId="77777777" w:rsidR="006E625A" w:rsidRPr="000F4597" w:rsidRDefault="006E625A" w:rsidP="006E625A">
      <w:pPr>
        <w:pStyle w:val="Default"/>
        <w:rPr>
          <w:rFonts w:eastAsiaTheme="minorHAnsi"/>
          <w:lang w:eastAsia="en-US"/>
        </w:rPr>
      </w:pPr>
      <w:r w:rsidRPr="000F4597">
        <w:rPr>
          <w:bCs/>
          <w:color w:val="000000" w:themeColor="text1"/>
        </w:rPr>
        <w:t xml:space="preserve">Numer postępowania: </w:t>
      </w:r>
      <w:r w:rsidRPr="000F4597">
        <w:rPr>
          <w:rFonts w:eastAsiaTheme="minorHAnsi"/>
        </w:rPr>
        <w:t xml:space="preserve"> </w:t>
      </w:r>
      <w:r w:rsidRPr="003F3EF9">
        <w:rPr>
          <w:rFonts w:eastAsiaTheme="minorHAnsi"/>
        </w:rPr>
        <w:t>2024/WNP-0421</w:t>
      </w:r>
    </w:p>
    <w:p w14:paraId="5AAA6A41" w14:textId="77777777" w:rsidR="00650631" w:rsidRPr="00763A8C" w:rsidRDefault="00650631" w:rsidP="0028533E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  <w:color w:val="002F67"/>
          <w:sz w:val="28"/>
          <w:szCs w:val="28"/>
          <w:lang w:val="pl-PL"/>
        </w:rPr>
      </w:pPr>
    </w:p>
    <w:p w14:paraId="56BB1FBF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63BDBDF2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012CEBC6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335DABE6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2B986D66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11A9B50A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36930DB3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42814BAE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7541247B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5F216D74" w14:textId="77777777" w:rsidR="00650631" w:rsidRPr="00763A8C" w:rsidRDefault="00650631" w:rsidP="0028533E">
      <w:pPr>
        <w:spacing w:line="240" w:lineRule="auto"/>
        <w:rPr>
          <w:sz w:val="28"/>
          <w:szCs w:val="28"/>
          <w:lang w:val="pl-PL"/>
        </w:rPr>
      </w:pPr>
    </w:p>
    <w:p w14:paraId="2070F533" w14:textId="77777777" w:rsidR="00F110D9" w:rsidRPr="00763A8C" w:rsidRDefault="00650631" w:rsidP="0028533E">
      <w:pPr>
        <w:tabs>
          <w:tab w:val="center" w:pos="4536"/>
        </w:tabs>
        <w:spacing w:line="240" w:lineRule="auto"/>
        <w:rPr>
          <w:sz w:val="28"/>
          <w:szCs w:val="28"/>
          <w:lang w:val="pl-PL"/>
        </w:rPr>
        <w:sectPr w:rsidR="00F110D9" w:rsidRPr="00763A8C" w:rsidSect="00CA13B7">
          <w:headerReference w:type="default" r:id="rId11"/>
          <w:footerReference w:type="default" r:id="rId12"/>
          <w:headerReference w:type="first" r:id="rId13"/>
          <w:pgSz w:w="11907" w:h="16839" w:code="9"/>
          <w:pgMar w:top="1417" w:right="1417" w:bottom="1417" w:left="1417" w:header="709" w:footer="536" w:gutter="0"/>
          <w:cols w:space="708"/>
          <w:noEndnote/>
          <w:docGrid w:linePitch="360"/>
        </w:sectPr>
      </w:pPr>
      <w:r w:rsidRPr="00763A8C">
        <w:rPr>
          <w:sz w:val="28"/>
          <w:szCs w:val="28"/>
          <w:lang w:val="pl-PL"/>
        </w:rPr>
        <w:tab/>
      </w:r>
    </w:p>
    <w:p w14:paraId="287B7B3F" w14:textId="77777777" w:rsidR="008F6415" w:rsidRPr="00763A8C" w:rsidRDefault="00F110D9" w:rsidP="0028533E">
      <w:pPr>
        <w:widowControl w:val="0"/>
        <w:autoSpaceDE w:val="0"/>
        <w:autoSpaceDN w:val="0"/>
        <w:adjustRightInd w:val="0"/>
        <w:spacing w:before="360" w:after="360" w:line="240" w:lineRule="auto"/>
        <w:rPr>
          <w:rFonts w:ascii="Times New Roman" w:eastAsiaTheme="majorEastAsia" w:hAnsi="Times New Roman" w:cs="Times New Roman"/>
          <w:b/>
          <w:bCs/>
          <w:szCs w:val="22"/>
          <w:lang w:val="pl-PL"/>
        </w:rPr>
      </w:pPr>
      <w:r w:rsidRPr="00763A8C">
        <w:rPr>
          <w:rFonts w:ascii="Times New Roman" w:eastAsiaTheme="majorEastAsia" w:hAnsi="Times New Roman" w:cs="Times New Roman"/>
          <w:b/>
          <w:bCs/>
          <w:szCs w:val="22"/>
          <w:lang w:val="pl-PL"/>
        </w:rPr>
        <w:lastRenderedPageBreak/>
        <w:t>SPIS ZAWARTOŚCI CZĘŚCI III:</w:t>
      </w:r>
    </w:p>
    <w:sdt>
      <w:sdtPr>
        <w:rPr>
          <w:rFonts w:ascii="Arial" w:eastAsiaTheme="minorEastAsia" w:hAnsi="Arial" w:cstheme="minorBidi"/>
          <w:b w:val="0"/>
          <w:bCs w:val="0"/>
          <w:color w:val="auto"/>
          <w:sz w:val="20"/>
          <w:szCs w:val="24"/>
          <w:lang w:eastAsia="en-US"/>
        </w:rPr>
        <w:id w:val="1212313737"/>
        <w:docPartObj>
          <w:docPartGallery w:val="Table of Contents"/>
          <w:docPartUnique/>
        </w:docPartObj>
      </w:sdtPr>
      <w:sdtEndPr>
        <w:rPr>
          <w:szCs w:val="22"/>
          <w:lang w:eastAsia="pl-PL"/>
        </w:rPr>
      </w:sdtEndPr>
      <w:sdtContent>
        <w:p w14:paraId="2433F1EF" w14:textId="06CA0EC2" w:rsidR="006452BC" w:rsidRPr="00763A8C" w:rsidRDefault="006452BC" w:rsidP="009832E7">
          <w:pPr>
            <w:pStyle w:val="Nagwekspisutreci"/>
          </w:pPr>
        </w:p>
        <w:p w14:paraId="4CB8E73C" w14:textId="5EC105AB" w:rsidR="00F2147F" w:rsidRDefault="006452BC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r w:rsidRPr="00763A8C">
            <w:fldChar w:fldCharType="begin"/>
          </w:r>
          <w:r w:rsidRPr="00763A8C">
            <w:instrText xml:space="preserve"> TOC \o "1-3" \h \z \u </w:instrText>
          </w:r>
          <w:r w:rsidRPr="00763A8C">
            <w:fldChar w:fldCharType="separate"/>
          </w:r>
          <w:hyperlink w:anchor="_Toc185495060" w:history="1">
            <w:r w:rsidR="00F2147F" w:rsidRPr="00D67C3B">
              <w:rPr>
                <w:rStyle w:val="Hipercze"/>
                <w:noProof/>
              </w:rPr>
              <w:t>Wzór nr 1 Części III SWZ FORMULARZ OFERTY</w:t>
            </w:r>
            <w:r w:rsidR="00F2147F">
              <w:rPr>
                <w:noProof/>
                <w:webHidden/>
              </w:rPr>
              <w:tab/>
            </w:r>
            <w:r w:rsidR="00F2147F">
              <w:rPr>
                <w:noProof/>
                <w:webHidden/>
              </w:rPr>
              <w:fldChar w:fldCharType="begin"/>
            </w:r>
            <w:r w:rsidR="00F2147F">
              <w:rPr>
                <w:noProof/>
                <w:webHidden/>
              </w:rPr>
              <w:instrText xml:space="preserve"> PAGEREF _Toc185495060 \h </w:instrText>
            </w:r>
            <w:r w:rsidR="00F2147F">
              <w:rPr>
                <w:noProof/>
                <w:webHidden/>
              </w:rPr>
            </w:r>
            <w:r w:rsidR="00F2147F">
              <w:rPr>
                <w:noProof/>
                <w:webHidden/>
              </w:rPr>
              <w:fldChar w:fldCharType="separate"/>
            </w:r>
            <w:r w:rsidR="00F2147F">
              <w:rPr>
                <w:noProof/>
                <w:webHidden/>
              </w:rPr>
              <w:t>3</w:t>
            </w:r>
            <w:r w:rsidR="00F2147F">
              <w:rPr>
                <w:noProof/>
                <w:webHidden/>
              </w:rPr>
              <w:fldChar w:fldCharType="end"/>
            </w:r>
          </w:hyperlink>
        </w:p>
        <w:p w14:paraId="6C8BB7C5" w14:textId="127F5527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1" w:history="1">
            <w:r w:rsidRPr="00D67C3B">
              <w:rPr>
                <w:rStyle w:val="Hipercze"/>
                <w:noProof/>
              </w:rPr>
              <w:t>Wzór nr 2 części III SWZ OŚWIADCZENIE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5EBA4" w14:textId="0DDB1A00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2" w:history="1">
            <w:r w:rsidRPr="00D67C3B">
              <w:rPr>
                <w:rStyle w:val="Hipercze"/>
                <w:noProof/>
              </w:rPr>
              <w:t>Wzór nr 3 Części III SWZ OŚWIADCZENIE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DBBC9" w14:textId="41C9A785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3" w:history="1">
            <w:r w:rsidRPr="00D67C3B">
              <w:rPr>
                <w:rStyle w:val="Hipercze"/>
                <w:noProof/>
              </w:rPr>
              <w:t>Wzór nr 4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9D341" w14:textId="39CE1585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4" w:history="1">
            <w:r w:rsidRPr="00D67C3B">
              <w:rPr>
                <w:rStyle w:val="Hipercze"/>
                <w:noProof/>
              </w:rPr>
              <w:t>OŚWIADCZENIE WYKONAWCY/ WYKONAWCY WSPÓLNIE UBIEGAJĄCEGO SIĘ O UDZIELENIE ZAMÓWIENIA DOTYCZĄCE PRZEPISÓW SANKCYJNYCH ZWIĄZANYCH Z WOJNĄ W UKRAINIE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A3829" w14:textId="398EE8CE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5" w:history="1">
            <w:r w:rsidRPr="00D67C3B">
              <w:rPr>
                <w:rStyle w:val="Hipercze"/>
                <w:noProof/>
              </w:rPr>
              <w:t>Wzór nr 5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944AD" w14:textId="17599253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6" w:history="1">
            <w:r w:rsidRPr="00D67C3B">
              <w:rPr>
                <w:rStyle w:val="Hipercze"/>
                <w:noProof/>
              </w:rPr>
              <w:t>WYKAZ WYKONANYCH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C7B23" w14:textId="4E032F4A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7" w:history="1">
            <w:r w:rsidRPr="00D67C3B">
              <w:rPr>
                <w:rStyle w:val="Hipercze"/>
                <w:noProof/>
              </w:rPr>
              <w:t>Wzór nr 6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7CC2D6" w14:textId="1DBAE328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8" w:history="1">
            <w:r w:rsidRPr="00D67C3B">
              <w:rPr>
                <w:rStyle w:val="Hipercze"/>
                <w:noProof/>
              </w:rPr>
              <w:t>WYKAZ WYKONANYCH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B4C68" w14:textId="1E0E8501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69" w:history="1">
            <w:r w:rsidRPr="00D67C3B">
              <w:rPr>
                <w:rStyle w:val="Hipercze"/>
                <w:noProof/>
              </w:rPr>
              <w:t>Wzór nr 7 Części III SWZ WYKAZ OSÓB, KTÓRE BĘDĄ REALIZOWAŁY ZAMÓWIENIE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F0241" w14:textId="6C44B762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0" w:history="1">
            <w:r w:rsidRPr="00D67C3B">
              <w:rPr>
                <w:rStyle w:val="Hipercze"/>
                <w:noProof/>
              </w:rPr>
              <w:t>Wzór nr 8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6549A" w14:textId="520800FF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1" w:history="1">
            <w:r w:rsidRPr="00D67C3B">
              <w:rPr>
                <w:rStyle w:val="Hipercze"/>
                <w:noProof/>
              </w:rPr>
              <w:t>ZOBOWIĄZANIE INNEGO PODMIOTU DO ODDANIA DO DYSPOZYCJI WYKONAWCY ZASOBÓW NIEZBĘDNYCH DO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85B62" w14:textId="006E9595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2" w:history="1">
            <w:r w:rsidRPr="00D67C3B">
              <w:rPr>
                <w:rStyle w:val="Hipercze"/>
                <w:noProof/>
              </w:rPr>
              <w:t>Wzór nr 9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6845C" w14:textId="75B15E90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3" w:history="1">
            <w:r w:rsidRPr="00D67C3B">
              <w:rPr>
                <w:rStyle w:val="Hipercze"/>
                <w:noProof/>
              </w:rPr>
              <w:t>WZÓR GWARANCJI BANKOWEJ/UBEZPIECZENIOWEJ NR...................... NA WADIUM W POSTEPOWANIU NIEPUBLICZNYM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09B61" w14:textId="410C794B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4" w:history="1">
            <w:r w:rsidRPr="00D67C3B">
              <w:rPr>
                <w:rStyle w:val="Hipercze"/>
                <w:noProof/>
              </w:rPr>
              <w:t>Wzór nr 10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5CFE7" w14:textId="11A26660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5" w:history="1">
            <w:r w:rsidRPr="00D67C3B">
              <w:rPr>
                <w:rStyle w:val="Hipercze"/>
                <w:noProof/>
              </w:rPr>
              <w:t>WZÓR GWARANCJI BANKOWEJ/UBEZPIECZENIOWEJ NR……………… ZABEZPIECZAJĄCEJ NALEŻYTE WYKONANIE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5878B" w14:textId="666E3B95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6" w:history="1">
            <w:r w:rsidRPr="00D67C3B">
              <w:rPr>
                <w:rStyle w:val="Hipercze"/>
                <w:noProof/>
              </w:rPr>
              <w:t>Wzór nr 11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0DA2EF" w14:textId="17FA08CA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7" w:history="1">
            <w:r w:rsidRPr="00D67C3B">
              <w:rPr>
                <w:rStyle w:val="Hipercze"/>
                <w:noProof/>
              </w:rPr>
              <w:t>TABELA CEN JEDNOSTKOWYCH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07C16" w14:textId="65A85A94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8" w:history="1">
            <w:r w:rsidRPr="00D67C3B">
              <w:rPr>
                <w:rStyle w:val="Hipercze"/>
                <w:noProof/>
              </w:rPr>
              <w:t>Wzór nr 12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51E46" w14:textId="52BD71D2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79" w:history="1">
            <w:r w:rsidRPr="00D67C3B">
              <w:rPr>
                <w:rStyle w:val="Hipercze"/>
                <w:noProof/>
              </w:rPr>
              <w:t>OŚWIADCZENIE WYKONAWCY O POSIADANIU STATUSU DUŻEGO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74BCE" w14:textId="497ACDEB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80" w:history="1">
            <w:r w:rsidRPr="00D67C3B">
              <w:rPr>
                <w:rStyle w:val="Hipercze"/>
                <w:noProof/>
              </w:rPr>
              <w:t>Wzór nr 13 Części III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3F8A6" w14:textId="23E741DC" w:rsidR="00F2147F" w:rsidRDefault="00F2147F">
          <w:pPr>
            <w:pStyle w:val="Spistreci3"/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5495081" w:history="1">
            <w:r w:rsidRPr="00D67C3B">
              <w:rPr>
                <w:rStyle w:val="Hipercze"/>
                <w:noProof/>
              </w:rPr>
              <w:t>OŚWIADCZENIE O ZACHOWANIU POUFNOŚCI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_Toc185495081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853BD" w14:textId="7546D7D6" w:rsidR="006452BC" w:rsidRPr="00763A8C" w:rsidRDefault="006452BC" w:rsidP="00517191">
          <w:pPr>
            <w:pStyle w:val="Spistreci3"/>
          </w:pPr>
          <w:r w:rsidRPr="00763A8C">
            <w:rPr>
              <w:b/>
              <w:bCs/>
            </w:rPr>
            <w:fldChar w:fldCharType="end"/>
          </w:r>
          <w:r w:rsidR="0017751B" w:rsidRPr="00763A8C">
            <w:t xml:space="preserve"> </w:t>
          </w:r>
        </w:p>
      </w:sdtContent>
    </w:sdt>
    <w:p w14:paraId="59F1397F" w14:textId="6907AA46" w:rsidR="00860882" w:rsidRPr="00763A8C" w:rsidRDefault="00860882" w:rsidP="0028533E">
      <w:pPr>
        <w:widowControl w:val="0"/>
        <w:autoSpaceDE w:val="0"/>
        <w:autoSpaceDN w:val="0"/>
        <w:adjustRightInd w:val="0"/>
        <w:spacing w:before="360" w:after="36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  <w:lang w:val="pl-PL"/>
        </w:rPr>
      </w:pPr>
    </w:p>
    <w:p w14:paraId="661C3870" w14:textId="77777777" w:rsidR="00A74EBC" w:rsidRPr="00763A8C" w:rsidRDefault="00A74EBC" w:rsidP="0028533E">
      <w:pPr>
        <w:widowControl w:val="0"/>
        <w:autoSpaceDE w:val="0"/>
        <w:autoSpaceDN w:val="0"/>
        <w:adjustRightInd w:val="0"/>
        <w:spacing w:before="360" w:after="36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  <w:lang w:val="pl-PL"/>
        </w:rPr>
      </w:pPr>
    </w:p>
    <w:p w14:paraId="0B34E091" w14:textId="282D1A3F" w:rsidR="008C197B" w:rsidRPr="00763A8C" w:rsidRDefault="00A5792A" w:rsidP="006E625A">
      <w:pPr>
        <w:pStyle w:val="Nagwek3"/>
      </w:pPr>
      <w:bookmarkStart w:id="0" w:name="_Toc437509330"/>
      <w:bookmarkStart w:id="1" w:name="_Toc442767634"/>
      <w:bookmarkStart w:id="2" w:name="_Toc447264468"/>
      <w:bookmarkStart w:id="3" w:name="_Toc463000709"/>
      <w:bookmarkStart w:id="4" w:name="_Toc466015976"/>
      <w:bookmarkStart w:id="5" w:name="_Toc466450719"/>
      <w:bookmarkStart w:id="6" w:name="_Toc466548175"/>
      <w:bookmarkStart w:id="7" w:name="_Toc466898685"/>
      <w:bookmarkStart w:id="8" w:name="_Toc502835950"/>
      <w:bookmarkStart w:id="9" w:name="_Toc185495060"/>
      <w:r w:rsidRPr="00763A8C">
        <w:lastRenderedPageBreak/>
        <w:t>Wzór nr 1 Części III SWZ</w:t>
      </w:r>
      <w:r w:rsidRPr="00763A8C">
        <w:br/>
      </w:r>
      <w:r w:rsidR="0026507C" w:rsidRPr="00763A8C">
        <w:t>FORMULARZ OFERTY</w:t>
      </w:r>
      <w:bookmarkEnd w:id="9"/>
    </w:p>
    <w:p w14:paraId="39BFC16D" w14:textId="77777777" w:rsidR="00733553" w:rsidRPr="00763A8C" w:rsidRDefault="00733553" w:rsidP="00733553">
      <w:pPr>
        <w:rPr>
          <w:lang w:val="pl-PL" w:eastAsia="pl-PL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0697D546" w14:textId="77777777" w:rsidR="00F110D9" w:rsidRPr="00763A8C" w:rsidRDefault="00F110D9" w:rsidP="0028533E">
      <w:pPr>
        <w:widowControl w:val="0"/>
        <w:spacing w:before="120" w:line="240" w:lineRule="auto"/>
        <w:rPr>
          <w:rFonts w:ascii="Times New Roman" w:hAnsi="Times New Roman" w:cs="Times New Roman"/>
          <w:b/>
          <w:szCs w:val="22"/>
          <w:lang w:val="pl-PL"/>
        </w:rPr>
      </w:pPr>
      <w:r w:rsidRPr="00763A8C">
        <w:rPr>
          <w:rFonts w:ascii="Times New Roman" w:hAnsi="Times New Roman" w:cs="Times New Roman"/>
          <w:b/>
          <w:szCs w:val="22"/>
          <w:lang w:val="pl-PL"/>
        </w:rPr>
        <w:t>I. OFERTĘ składa: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02"/>
      </w:tblGrid>
      <w:tr w:rsidR="00ED4479" w:rsidRPr="00C65490" w14:paraId="0C453999" w14:textId="77777777" w:rsidTr="00ED447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DD938F" w14:textId="77777777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>Pełna nazwa Wykonawcy/</w:t>
            </w:r>
          </w:p>
          <w:p w14:paraId="1472801C" w14:textId="6F9DCFA8" w:rsidR="00B3095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i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>Wykonawców występujących wspólnie</w:t>
            </w:r>
            <w:r w:rsidR="00763A8C" w:rsidRPr="00763A8C">
              <w:rPr>
                <w:rStyle w:val="Odwoanieprzypisudolnego"/>
                <w:rFonts w:ascii="Times New Roman" w:hAnsi="Times New Roman" w:cs="Times New Roman"/>
                <w:szCs w:val="22"/>
                <w:lang w:val="pl-PL" w:eastAsia="pl-PL"/>
              </w:rPr>
              <w:footnoteReference w:id="1"/>
            </w:r>
            <w:r w:rsidR="000A0A56"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DA1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6A534B4C" w14:textId="77777777" w:rsidTr="00ED4479">
        <w:trPr>
          <w:trHeight w:val="33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BF4739" w14:textId="77777777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>Adres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1C28BB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013E5DB8" w14:textId="77777777" w:rsidTr="00ED4479">
        <w:trPr>
          <w:trHeight w:val="306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C99C0" w14:textId="77777777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>e-mail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F231DE2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32828B86" w14:textId="77777777" w:rsidTr="00ED4479">
        <w:trPr>
          <w:trHeight w:val="388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DFDA3" w14:textId="77777777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Cs w:val="22"/>
                <w:lang w:val="pl-PL" w:eastAsia="pl-PL"/>
              </w:rPr>
              <w:t>nr telefonu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8182CFB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09029D07" w14:textId="77777777" w:rsidTr="00ED4479">
        <w:trPr>
          <w:trHeight w:val="313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F7490" w14:textId="66DACACC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strike/>
                <w:lang w:val="pl-PL" w:eastAsia="pl-PL"/>
              </w:rPr>
            </w:pP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8CD6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C65490" w14:paraId="59A49656" w14:textId="77777777" w:rsidTr="00ED4479">
        <w:trPr>
          <w:trHeight w:val="313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EBA42" w14:textId="77777777" w:rsidR="00ED4479" w:rsidRPr="00763A8C" w:rsidRDefault="00ED4479" w:rsidP="0028533E">
            <w:pPr>
              <w:spacing w:before="60" w:after="60" w:line="240" w:lineRule="auto"/>
              <w:jc w:val="left"/>
              <w:rPr>
                <w:rFonts w:ascii="Times New Roman" w:hAnsi="Times New Roman" w:cs="Times New Roman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i/>
                <w:szCs w:val="22"/>
                <w:lang w:val="pl-PL" w:eastAsia="pl-PL"/>
              </w:rPr>
              <w:t>Pełnomocnik do reprezentowania Wykonawców występujących wspólnie</w:t>
            </w:r>
            <w:r w:rsidR="000A0A56" w:rsidRPr="00763A8C">
              <w:rPr>
                <w:rFonts w:ascii="Times New Roman" w:hAnsi="Times New Roman" w:cs="Times New Roman"/>
                <w:i/>
                <w:szCs w:val="22"/>
                <w:lang w:val="pl-PL" w:eastAsia="pl-PL"/>
              </w:rPr>
              <w:t xml:space="preserve"> </w:t>
            </w:r>
            <w:r w:rsidR="000A0A56" w:rsidRPr="00763A8C">
              <w:rPr>
                <w:rFonts w:ascii="Times New Roman" w:hAnsi="Times New Roman" w:cs="Times New Roman"/>
                <w:i/>
                <w:sz w:val="20"/>
                <w:szCs w:val="20"/>
                <w:lang w:val="pl-PL" w:eastAsia="pl-PL"/>
              </w:rPr>
              <w:t>(jeżeli dotyczy)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4FF8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0F79DB4F" w14:textId="77777777" w:rsidTr="00ED4479">
        <w:trPr>
          <w:trHeight w:val="14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858C1" w14:textId="77777777" w:rsidR="00ED4479" w:rsidRPr="00763A8C" w:rsidRDefault="00ED4479" w:rsidP="0028533E">
            <w:pPr>
              <w:spacing w:before="60" w:after="60" w:line="240" w:lineRule="auto"/>
              <w:ind w:right="74"/>
              <w:rPr>
                <w:rFonts w:ascii="Times New Roman" w:hAnsi="Times New Roman" w:cs="Times New Roman"/>
                <w:iCs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t xml:space="preserve">Dane osoby uprawnionej do kontaktu z Zamawiającym </w:t>
            </w:r>
            <w:r w:rsidR="00F96698"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br/>
            </w:r>
            <w:r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t>w trakcie postępowania (dane będą służyły do przekazywania korespondencji)</w:t>
            </w:r>
          </w:p>
          <w:p w14:paraId="18E1B317" w14:textId="77777777" w:rsidR="00ED4479" w:rsidRPr="00763A8C" w:rsidRDefault="00ED4479" w:rsidP="0028533E">
            <w:pPr>
              <w:spacing w:before="60" w:after="60" w:line="240" w:lineRule="auto"/>
              <w:ind w:right="74"/>
              <w:rPr>
                <w:rFonts w:ascii="Times New Roman" w:hAnsi="Times New Roman" w:cs="Times New Roman"/>
                <w:iCs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5A03E11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3BC41A76" w14:textId="77777777" w:rsidTr="00ED4479">
        <w:trPr>
          <w:trHeight w:val="394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DF23F7" w14:textId="77777777" w:rsidR="00ED4479" w:rsidRPr="00763A8C" w:rsidRDefault="00ED4479" w:rsidP="0028533E">
            <w:pPr>
              <w:spacing w:before="60" w:after="60" w:line="240" w:lineRule="auto"/>
              <w:ind w:right="74"/>
              <w:rPr>
                <w:rFonts w:ascii="Times New Roman" w:hAnsi="Times New Roman" w:cs="Times New Roman"/>
                <w:iCs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t>Adres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B739266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557EF244" w14:textId="77777777" w:rsidTr="00ED4479">
        <w:trPr>
          <w:trHeight w:val="363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37FEAD" w14:textId="77777777" w:rsidR="00ED4479" w:rsidRPr="00763A8C" w:rsidRDefault="00ED4479" w:rsidP="0028533E">
            <w:pPr>
              <w:spacing w:before="60" w:after="60" w:line="240" w:lineRule="auto"/>
              <w:ind w:right="74"/>
              <w:rPr>
                <w:rFonts w:ascii="Times New Roman" w:hAnsi="Times New Roman" w:cs="Times New Roman"/>
                <w:iCs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iCs/>
                <w:szCs w:val="22"/>
                <w:lang w:val="pl-PL" w:eastAsia="pl-PL"/>
              </w:rPr>
              <w:t>e-mail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321C93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  <w:tr w:rsidR="00ED4479" w:rsidRPr="00763A8C" w14:paraId="72CA24D1" w14:textId="77777777" w:rsidTr="00ED4479">
        <w:trPr>
          <w:trHeight w:val="333"/>
        </w:trPr>
        <w:tc>
          <w:tcPr>
            <w:tcW w:w="52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103C2" w14:textId="111BA004" w:rsidR="00ED4479" w:rsidRPr="00763A8C" w:rsidRDefault="00ED4479" w:rsidP="0028533E">
            <w:pPr>
              <w:spacing w:before="60" w:after="60" w:line="240" w:lineRule="auto"/>
              <w:ind w:right="74"/>
              <w:jc w:val="left"/>
              <w:rPr>
                <w:rFonts w:ascii="Times New Roman" w:hAnsi="Times New Roman" w:cs="Times New Roman"/>
                <w:iCs/>
                <w:strike/>
                <w:lang w:val="pl-PL" w:eastAsia="pl-PL"/>
              </w:rPr>
            </w:pP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FEA" w14:textId="77777777" w:rsidR="00ED4479" w:rsidRPr="00763A8C" w:rsidRDefault="00ED4479" w:rsidP="0028533E">
            <w:pPr>
              <w:spacing w:before="60" w:after="60" w:line="240" w:lineRule="auto"/>
              <w:rPr>
                <w:rFonts w:ascii="Times New Roman" w:hAnsi="Times New Roman" w:cs="Times New Roman"/>
                <w:lang w:val="pl-PL" w:eastAsia="pl-PL"/>
              </w:rPr>
            </w:pPr>
          </w:p>
        </w:tc>
      </w:tr>
    </w:tbl>
    <w:p w14:paraId="4FF34A7B" w14:textId="77777777" w:rsidR="00127985" w:rsidRPr="00763A8C" w:rsidRDefault="00127985" w:rsidP="0028533E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after="0" w:line="240" w:lineRule="auto"/>
        <w:rPr>
          <w:rFonts w:ascii="Times New Roman" w:hAnsi="Times New Roman" w:cs="Times New Roman"/>
          <w:b/>
          <w:spacing w:val="-3"/>
          <w:szCs w:val="22"/>
          <w:lang w:val="pl-PL" w:eastAsia="pl-PL"/>
        </w:rPr>
      </w:pPr>
    </w:p>
    <w:p w14:paraId="437D2188" w14:textId="77777777" w:rsidR="00F110D9" w:rsidRPr="00763A8C" w:rsidRDefault="00F110D9" w:rsidP="0028533E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after="0" w:line="240" w:lineRule="auto"/>
        <w:ind w:left="142"/>
        <w:rPr>
          <w:rFonts w:ascii="Times New Roman" w:hAnsi="Times New Roman" w:cs="Times New Roman"/>
          <w:b/>
          <w:szCs w:val="22"/>
          <w:lang w:val="pl-PL" w:eastAsia="pl-PL"/>
        </w:rPr>
      </w:pPr>
      <w:r w:rsidRPr="00763A8C">
        <w:rPr>
          <w:rFonts w:ascii="Times New Roman" w:hAnsi="Times New Roman" w:cs="Times New Roman"/>
          <w:b/>
          <w:spacing w:val="-3"/>
          <w:szCs w:val="22"/>
          <w:lang w:val="pl-PL" w:eastAsia="pl-PL"/>
        </w:rPr>
        <w:t xml:space="preserve">dla </w:t>
      </w:r>
      <w:r w:rsidR="006A38B7" w:rsidRPr="00763A8C">
        <w:rPr>
          <w:rFonts w:ascii="Times New Roman" w:hAnsi="Times New Roman" w:cs="Times New Roman"/>
          <w:b/>
          <w:spacing w:val="-3"/>
          <w:szCs w:val="22"/>
          <w:lang w:val="pl-PL" w:eastAsia="pl-PL"/>
        </w:rPr>
        <w:t xml:space="preserve">Polskich </w:t>
      </w:r>
      <w:r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Sieci Elektroenergetycznych S.A. </w:t>
      </w:r>
    </w:p>
    <w:p w14:paraId="327C37DF" w14:textId="77777777" w:rsidR="000A0A56" w:rsidRPr="00763A8C" w:rsidRDefault="00F110D9" w:rsidP="0028533E">
      <w:pPr>
        <w:widowControl w:val="0"/>
        <w:spacing w:after="0" w:line="240" w:lineRule="auto"/>
        <w:ind w:left="142"/>
        <w:rPr>
          <w:rFonts w:ascii="Times New Roman" w:hAnsi="Times New Roman" w:cs="Times New Roman"/>
          <w:b/>
          <w:szCs w:val="22"/>
          <w:lang w:val="pl-PL" w:eastAsia="pl-PL"/>
        </w:rPr>
      </w:pPr>
      <w:r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Adres: </w:t>
      </w:r>
      <w:r w:rsidR="00624785" w:rsidRPr="00763A8C">
        <w:rPr>
          <w:rFonts w:ascii="Times New Roman" w:hAnsi="Times New Roman" w:cs="Times New Roman"/>
          <w:b/>
          <w:szCs w:val="22"/>
          <w:lang w:val="pl-PL" w:eastAsia="pl-PL"/>
        </w:rPr>
        <w:t>u</w:t>
      </w:r>
      <w:r w:rsidR="006A38B7"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l. Warszawska </w:t>
      </w:r>
      <w:r w:rsidR="000A0A56" w:rsidRPr="00763A8C">
        <w:rPr>
          <w:rFonts w:ascii="Times New Roman" w:hAnsi="Times New Roman" w:cs="Times New Roman"/>
          <w:b/>
          <w:szCs w:val="22"/>
          <w:lang w:val="pl-PL" w:eastAsia="pl-PL"/>
        </w:rPr>
        <w:t>165, 05-520 Konstancin-Jeziorna</w:t>
      </w:r>
    </w:p>
    <w:p w14:paraId="62783B34" w14:textId="480D1CA7" w:rsidR="00BC5AEE" w:rsidRPr="00763A8C" w:rsidRDefault="000A0A56" w:rsidP="0028533E">
      <w:pPr>
        <w:widowControl w:val="0"/>
        <w:spacing w:after="0" w:line="240" w:lineRule="auto"/>
        <w:ind w:left="142"/>
        <w:rPr>
          <w:rFonts w:ascii="Times New Roman" w:hAnsi="Times New Roman" w:cs="Times New Roman"/>
          <w:b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A</w:t>
      </w:r>
      <w:r w:rsidR="006A38B7" w:rsidRPr="00763A8C">
        <w:rPr>
          <w:rFonts w:ascii="Times New Roman" w:hAnsi="Times New Roman" w:cs="Times New Roman"/>
          <w:szCs w:val="22"/>
          <w:lang w:val="pl-PL" w:eastAsia="pl-PL"/>
        </w:rPr>
        <w:t>dres do korespondencji</w:t>
      </w:r>
      <w:r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: </w:t>
      </w:r>
      <w:r w:rsidR="00A24D3C" w:rsidRPr="00763A8C">
        <w:rPr>
          <w:rFonts w:ascii="Times New Roman" w:eastAsia="Times New Roman" w:hAnsi="Times New Roman" w:cs="Times New Roman"/>
          <w:b/>
          <w:szCs w:val="22"/>
          <w:lang w:val="pl-PL" w:eastAsia="pl-PL"/>
        </w:rPr>
        <w:t>ul. Warszawska 165, 05-520 Konstancin – Jeziorna</w:t>
      </w:r>
      <w:r w:rsidR="00A90D63" w:rsidRPr="00763A8C">
        <w:rPr>
          <w:rFonts w:ascii="Times New Roman" w:eastAsia="Times New Roman" w:hAnsi="Times New Roman" w:cs="Times New Roman"/>
          <w:b/>
          <w:szCs w:val="22"/>
          <w:lang w:val="pl-PL" w:eastAsia="pl-PL"/>
        </w:rPr>
        <w:t>.</w:t>
      </w:r>
    </w:p>
    <w:p w14:paraId="77EC3746" w14:textId="7DE5E3D9" w:rsidR="00182BCA" w:rsidRPr="006E625A" w:rsidRDefault="00F110D9" w:rsidP="00182BCA">
      <w:pPr>
        <w:tabs>
          <w:tab w:val="left" w:pos="709"/>
        </w:tabs>
        <w:spacing w:before="120" w:line="240" w:lineRule="auto"/>
        <w:ind w:left="142"/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My niżej podpisani, </w:t>
      </w:r>
      <w:r w:rsidR="00733553" w:rsidRPr="00763A8C">
        <w:rPr>
          <w:rFonts w:ascii="Times New Roman" w:hAnsi="Times New Roman" w:cs="Times New Roman"/>
          <w:szCs w:val="22"/>
          <w:lang w:val="pl-PL" w:eastAsia="pl-PL"/>
        </w:rPr>
        <w:t xml:space="preserve">działający </w:t>
      </w:r>
      <w:r w:rsidR="00205F05" w:rsidRPr="00763A8C">
        <w:rPr>
          <w:rFonts w:ascii="Times New Roman" w:hAnsi="Times New Roman" w:cs="Times New Roman"/>
          <w:szCs w:val="22"/>
          <w:lang w:val="pl-PL" w:eastAsia="pl-PL"/>
        </w:rPr>
        <w:t xml:space="preserve">w imieniu i na rzecz Wykonawcy wskazanego w powyższej tabeli, </w:t>
      </w:r>
      <w:r w:rsidRPr="00763A8C">
        <w:rPr>
          <w:rFonts w:ascii="Times New Roman" w:hAnsi="Times New Roman" w:cs="Times New Roman"/>
          <w:szCs w:val="22"/>
          <w:lang w:val="pl-PL" w:eastAsia="pl-PL"/>
        </w:rPr>
        <w:t>oferujemy zgodnie z wymaganiami zawartymi w SWZ</w:t>
      </w:r>
      <w:r w:rsidR="00733553" w:rsidRPr="00763A8C">
        <w:rPr>
          <w:rFonts w:ascii="Times New Roman" w:hAnsi="Times New Roman" w:cs="Times New Roman"/>
          <w:szCs w:val="22"/>
          <w:lang w:val="pl-PL" w:eastAsia="pl-PL"/>
        </w:rPr>
        <w:t>,</w:t>
      </w: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 </w:t>
      </w:r>
      <w:r w:rsidR="00733553" w:rsidRPr="00763A8C">
        <w:rPr>
          <w:rFonts w:ascii="Times New Roman" w:hAnsi="Times New Roman" w:cs="Times New Roman"/>
          <w:szCs w:val="22"/>
          <w:lang w:val="pl-PL" w:eastAsia="pl-PL"/>
        </w:rPr>
        <w:t>w tym zawartymi we w</w:t>
      </w:r>
      <w:r w:rsidRPr="00763A8C">
        <w:rPr>
          <w:rFonts w:ascii="Times New Roman" w:hAnsi="Times New Roman" w:cs="Times New Roman"/>
          <w:szCs w:val="22"/>
          <w:lang w:val="pl-PL" w:eastAsia="pl-PL"/>
        </w:rPr>
        <w:t>zor</w:t>
      </w:r>
      <w:r w:rsidR="00733553" w:rsidRPr="00763A8C">
        <w:rPr>
          <w:rFonts w:ascii="Times New Roman" w:hAnsi="Times New Roman" w:cs="Times New Roman"/>
          <w:szCs w:val="22"/>
          <w:lang w:val="pl-PL" w:eastAsia="pl-PL"/>
        </w:rPr>
        <w:t>ze</w:t>
      </w: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 Umowy, jak </w:t>
      </w:r>
      <w:r w:rsidR="00733553" w:rsidRPr="00763A8C">
        <w:rPr>
          <w:rFonts w:ascii="Times New Roman" w:hAnsi="Times New Roman" w:cs="Times New Roman"/>
          <w:szCs w:val="22"/>
          <w:lang w:val="pl-PL" w:eastAsia="pl-PL"/>
        </w:rPr>
        <w:t>równie</w:t>
      </w:r>
      <w:r w:rsidRPr="00763A8C">
        <w:rPr>
          <w:rFonts w:ascii="Times New Roman" w:hAnsi="Times New Roman" w:cs="Times New Roman"/>
          <w:szCs w:val="22"/>
          <w:lang w:val="pl-PL" w:eastAsia="pl-PL"/>
        </w:rPr>
        <w:t>ż przepisami prawa obowiązującymi w Rzeczypospolitej Polskiej stosowanymi do prac będących przedmiotem zamówienia,</w:t>
      </w:r>
      <w:r w:rsidR="008C197B" w:rsidRPr="00763A8C">
        <w:rPr>
          <w:rFonts w:ascii="Times New Roman" w:hAnsi="Times New Roman" w:cs="Times New Roman"/>
          <w:szCs w:val="22"/>
          <w:lang w:val="pl-PL" w:eastAsia="pl-PL"/>
        </w:rPr>
        <w:t xml:space="preserve"> </w:t>
      </w:r>
      <w:r w:rsidRPr="00763A8C">
        <w:rPr>
          <w:rFonts w:ascii="Times New Roman" w:hAnsi="Times New Roman" w:cs="Times New Roman"/>
          <w:szCs w:val="22"/>
          <w:lang w:val="pl-PL" w:eastAsia="pl-PL"/>
        </w:rPr>
        <w:t>wykonanie zamówienia objętego postępowaniem o nazwie:</w:t>
      </w:r>
      <w:r w:rsidR="00546D4F" w:rsidRPr="00763A8C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 xml:space="preserve"> </w:t>
      </w:r>
      <w:r w:rsidR="00733553" w:rsidRPr="00763A8C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</w:p>
    <w:p w14:paraId="237CFCCC" w14:textId="282F1FF9" w:rsidR="009346BA" w:rsidRPr="00763A8C" w:rsidRDefault="00F110D9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  <w:r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 xml:space="preserve">za </w:t>
      </w:r>
      <w:r w:rsidR="001A726D"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>c</w:t>
      </w:r>
      <w:r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>enę</w:t>
      </w:r>
      <w:r w:rsidR="00733553"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>:</w:t>
      </w:r>
      <w:r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 xml:space="preserve"> </w:t>
      </w:r>
    </w:p>
    <w:p w14:paraId="548E8535" w14:textId="77777777" w:rsidR="00733553" w:rsidRPr="00763A8C" w:rsidRDefault="00733553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5DB82352" w14:textId="77777777" w:rsidR="00733553" w:rsidRPr="00763A8C" w:rsidRDefault="00733553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571BF388" w14:textId="77777777" w:rsidR="00733553" w:rsidRPr="00763A8C" w:rsidRDefault="00733553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3CB8D4BA" w14:textId="77777777" w:rsidR="00733553" w:rsidRDefault="00733553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0BD1ED43" w14:textId="77777777" w:rsidR="00FD12BA" w:rsidRDefault="00FD12BA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561AFA93" w14:textId="77777777" w:rsidR="006E625A" w:rsidRPr="00763A8C" w:rsidRDefault="006E625A" w:rsidP="00733553">
      <w:p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b/>
          <w:bCs/>
          <w:szCs w:val="22"/>
          <w:lang w:val="pl-PL" w:eastAsia="pl-PL"/>
        </w:rPr>
      </w:pPr>
    </w:p>
    <w:p w14:paraId="0EC0B10A" w14:textId="77777777" w:rsidR="00733553" w:rsidRPr="00FB58AC" w:rsidRDefault="00733553" w:rsidP="00733553">
      <w:pPr>
        <w:spacing w:before="120"/>
        <w:rPr>
          <w:rFonts w:ascii="Times New Roman" w:hAnsi="Times New Roman" w:cs="Times New Roman"/>
          <w:sz w:val="20"/>
          <w:szCs w:val="20"/>
          <w:lang w:val="pl-PL" w:eastAsia="pl-PL"/>
        </w:rPr>
      </w:pPr>
      <w:r w:rsidRPr="00FB58AC">
        <w:rPr>
          <w:rFonts w:ascii="Times New Roman" w:hAnsi="Times New Roman" w:cs="Times New Roman"/>
          <w:sz w:val="20"/>
          <w:szCs w:val="20"/>
          <w:lang w:val="pl-PL" w:eastAsia="pl-PL"/>
        </w:rPr>
        <w:lastRenderedPageBreak/>
        <w:t>Tabela nr 1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1695"/>
        <w:gridCol w:w="1418"/>
        <w:gridCol w:w="1559"/>
      </w:tblGrid>
      <w:tr w:rsidR="00733553" w:rsidRPr="00FB58AC" w14:paraId="58E657CA" w14:textId="77777777" w:rsidTr="00F14A8B">
        <w:trPr>
          <w:trHeight w:val="991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15494DE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bookmarkStart w:id="10" w:name="_Hlk166141188"/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550" w:type="dxa"/>
            <w:shd w:val="clear" w:color="auto" w:fill="D9D9D9" w:themeFill="background1" w:themeFillShade="D9"/>
            <w:vAlign w:val="center"/>
          </w:tcPr>
          <w:p w14:paraId="74DFC004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Zakres</w:t>
            </w:r>
          </w:p>
        </w:tc>
        <w:tc>
          <w:tcPr>
            <w:tcW w:w="1695" w:type="dxa"/>
            <w:shd w:val="clear" w:color="auto" w:fill="D9D9D9" w:themeFill="background1" w:themeFillShade="D9"/>
            <w:vAlign w:val="center"/>
          </w:tcPr>
          <w:p w14:paraId="46D66292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Cena netto zł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9906477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Kwota podatku Vat</w:t>
            </w:r>
            <w:r w:rsidRPr="00FB58AC">
              <w:rPr>
                <w:rStyle w:val="Odwoanieprzypisudolnego"/>
                <w:rFonts w:ascii="Times New Roman" w:hAnsi="Times New Roman" w:cs="Times New Roman"/>
                <w:sz w:val="20"/>
                <w:szCs w:val="20"/>
                <w:lang w:val="pl-PL" w:eastAsia="pl-PL"/>
              </w:rPr>
              <w:footnoteReference w:id="2"/>
            </w: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 xml:space="preserve"> zł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36AF283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Cena brutto zł</w:t>
            </w:r>
          </w:p>
        </w:tc>
      </w:tr>
      <w:tr w:rsidR="00733553" w:rsidRPr="00FB58AC" w14:paraId="662493BF" w14:textId="77777777" w:rsidTr="00F14A8B">
        <w:trPr>
          <w:trHeight w:val="269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2D62C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A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F1E24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B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421D7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34258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D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33512F2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E</w:t>
            </w:r>
          </w:p>
        </w:tc>
      </w:tr>
      <w:tr w:rsidR="00733553" w:rsidRPr="00FB58AC" w14:paraId="05C74927" w14:textId="77777777" w:rsidTr="00F14A8B">
        <w:trPr>
          <w:trHeight w:val="85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44EB51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3550" w:type="dxa"/>
            <w:shd w:val="clear" w:color="auto" w:fill="auto"/>
            <w:vAlign w:val="center"/>
          </w:tcPr>
          <w:p w14:paraId="03044F9B" w14:textId="77777777" w:rsidR="00733553" w:rsidRPr="00FB58AC" w:rsidRDefault="00733553" w:rsidP="00AB417D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 xml:space="preserve">Za wykonanie przedmiotu zamówienia </w:t>
            </w:r>
          </w:p>
        </w:tc>
        <w:tc>
          <w:tcPr>
            <w:tcW w:w="1695" w:type="dxa"/>
            <w:vAlign w:val="center"/>
          </w:tcPr>
          <w:p w14:paraId="576EA43B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9F4ABF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034DAA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733553" w:rsidRPr="006E625A" w14:paraId="2B4873AA" w14:textId="77777777" w:rsidTr="00F14A8B">
        <w:trPr>
          <w:trHeight w:val="85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EFA343" w14:textId="31E5748D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3550" w:type="dxa"/>
            <w:shd w:val="clear" w:color="auto" w:fill="auto"/>
            <w:vAlign w:val="center"/>
          </w:tcPr>
          <w:p w14:paraId="4057273E" w14:textId="77777777" w:rsidR="00733553" w:rsidRPr="00FB58AC" w:rsidRDefault="00733553" w:rsidP="00AB417D">
            <w:pPr>
              <w:spacing w:before="120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Za realizację prawa opcji – Opcji Nadzoru</w:t>
            </w:r>
          </w:p>
        </w:tc>
        <w:tc>
          <w:tcPr>
            <w:tcW w:w="1695" w:type="dxa"/>
            <w:vAlign w:val="center"/>
          </w:tcPr>
          <w:p w14:paraId="6A89508F" w14:textId="71E9E95E" w:rsidR="00733553" w:rsidRPr="00FB58AC" w:rsidRDefault="006E625A" w:rsidP="00AB417D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  <w:t xml:space="preserve">200 000,00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E47264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052425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733553" w:rsidRPr="00FB58AC" w14:paraId="1BC514B2" w14:textId="77777777" w:rsidTr="00F14A8B">
        <w:trPr>
          <w:trHeight w:val="85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589FA88" w14:textId="1E7E9CA1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3550" w:type="dxa"/>
            <w:shd w:val="clear" w:color="auto" w:fill="F2F2F2" w:themeFill="background1" w:themeFillShade="F2"/>
            <w:vAlign w:val="center"/>
          </w:tcPr>
          <w:p w14:paraId="695CE89A" w14:textId="77777777" w:rsidR="00733553" w:rsidRPr="00FB58AC" w:rsidRDefault="00733553" w:rsidP="00AB417D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FB58AC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Suma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2C545ACD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B2C31CE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97F82AE" w14:textId="77777777" w:rsidR="00733553" w:rsidRPr="00FB58AC" w:rsidRDefault="00733553" w:rsidP="00AB417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</w:tc>
      </w:tr>
      <w:bookmarkEnd w:id="10"/>
    </w:tbl>
    <w:p w14:paraId="277AC2B9" w14:textId="77777777" w:rsidR="00FB58AC" w:rsidRDefault="00FB58AC" w:rsidP="0028533E">
      <w:pPr>
        <w:spacing w:before="120" w:line="240" w:lineRule="auto"/>
        <w:rPr>
          <w:rFonts w:ascii="Times New Roman" w:hAnsi="Times New Roman" w:cs="Times New Roman"/>
          <w:b/>
          <w:szCs w:val="22"/>
          <w:lang w:val="pl-PL"/>
        </w:rPr>
      </w:pPr>
    </w:p>
    <w:p w14:paraId="13276DD0" w14:textId="6EA05108" w:rsidR="008C197B" w:rsidRPr="00763A8C" w:rsidRDefault="008C197B" w:rsidP="0028533E">
      <w:pPr>
        <w:spacing w:before="120" w:line="240" w:lineRule="auto"/>
        <w:rPr>
          <w:rFonts w:ascii="Times New Roman" w:hAnsi="Times New Roman" w:cs="Times New Roman"/>
          <w:b/>
          <w:szCs w:val="22"/>
          <w:lang w:val="pl-PL" w:eastAsia="pl-PL"/>
        </w:rPr>
      </w:pPr>
      <w:r w:rsidRPr="00763A8C">
        <w:rPr>
          <w:rFonts w:ascii="Times New Roman" w:hAnsi="Times New Roman" w:cs="Times New Roman"/>
          <w:b/>
          <w:szCs w:val="22"/>
          <w:lang w:val="pl-PL"/>
        </w:rPr>
        <w:t xml:space="preserve">II. </w:t>
      </w:r>
      <w:r w:rsidRPr="00763A8C">
        <w:rPr>
          <w:rFonts w:ascii="Times New Roman" w:hAnsi="Times New Roman" w:cs="Times New Roman"/>
          <w:b/>
          <w:szCs w:val="22"/>
          <w:lang w:val="pl-PL" w:eastAsia="pl-PL"/>
        </w:rPr>
        <w:t>Przedkładając Zamawiającemu naszą ofertę oświadczamy, że:</w:t>
      </w:r>
    </w:p>
    <w:p w14:paraId="6AAC7F01" w14:textId="77777777" w:rsidR="008C197B" w:rsidRPr="00763A8C" w:rsidRDefault="008C197B" w:rsidP="0028533E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Spełniamy warunki udziału w postępowaniu dotyczące:</w:t>
      </w:r>
    </w:p>
    <w:p w14:paraId="76913D46" w14:textId="77777777" w:rsidR="008C197B" w:rsidRPr="00763A8C" w:rsidRDefault="008C197B" w:rsidP="0028533E">
      <w:pPr>
        <w:numPr>
          <w:ilvl w:val="1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posiadania uprawnień do wykonywania określonej działalności lub czynności, jeżeli przepisy prawa nakładają obowiązek ich posiadania</w:t>
      </w:r>
      <w:r w:rsidR="00624785" w:rsidRPr="00763A8C">
        <w:rPr>
          <w:rFonts w:ascii="Times New Roman" w:hAnsi="Times New Roman" w:cs="Times New Roman"/>
          <w:szCs w:val="22"/>
          <w:lang w:val="pl-PL" w:eastAsia="pl-PL"/>
        </w:rPr>
        <w:t>;</w:t>
      </w:r>
    </w:p>
    <w:p w14:paraId="3CE8A68F" w14:textId="77777777" w:rsidR="008C197B" w:rsidRPr="00763A8C" w:rsidRDefault="008C197B" w:rsidP="0028533E">
      <w:pPr>
        <w:numPr>
          <w:ilvl w:val="1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posiadania wiedzy i doświadczenia;</w:t>
      </w:r>
    </w:p>
    <w:p w14:paraId="444A86CD" w14:textId="77777777" w:rsidR="008C197B" w:rsidRPr="00763A8C" w:rsidRDefault="008C197B" w:rsidP="0028533E">
      <w:pPr>
        <w:numPr>
          <w:ilvl w:val="1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dysponowania odpowiednim potencjałem technicznym oraz osobami zdolnymi do wykonania zamówienia;</w:t>
      </w:r>
    </w:p>
    <w:p w14:paraId="11AD9059" w14:textId="2CEA6469" w:rsidR="008C197B" w:rsidRPr="00763A8C" w:rsidRDefault="008C197B" w:rsidP="00A93AED">
      <w:pPr>
        <w:numPr>
          <w:ilvl w:val="1"/>
          <w:numId w:val="2"/>
        </w:numPr>
        <w:spacing w:after="0" w:line="240" w:lineRule="auto"/>
        <w:ind w:left="714" w:hanging="357"/>
        <w:jc w:val="left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sytuacji ekonomicznej i finansowej</w:t>
      </w:r>
      <w:r w:rsidR="00EE4D02" w:rsidRPr="00763A8C">
        <w:rPr>
          <w:rFonts w:ascii="Times New Roman" w:hAnsi="Times New Roman" w:cs="Times New Roman"/>
          <w:szCs w:val="22"/>
          <w:lang w:val="pl-PL" w:eastAsia="pl-PL"/>
        </w:rPr>
        <w:t xml:space="preserve">. </w:t>
      </w:r>
    </w:p>
    <w:p w14:paraId="4A875011" w14:textId="36232CF8" w:rsidR="00F110D9" w:rsidRPr="00763A8C" w:rsidRDefault="00F110D9" w:rsidP="00A93AED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W naszej ofercie uwzględnione zostały wszystkie wymagania SWZ.</w:t>
      </w:r>
    </w:p>
    <w:p w14:paraId="0E18BDD3" w14:textId="78E698C0" w:rsidR="00A93AED" w:rsidRPr="00763A8C" w:rsidRDefault="00F110D9" w:rsidP="00A93AED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Zaoferowana cena jest ceną ryczałtową, stałą i zawiera wszystkie koszty należytego wykonania zamówienia.</w:t>
      </w:r>
      <w:r w:rsidR="00263EA9">
        <w:rPr>
          <w:rFonts w:ascii="Times New Roman" w:hAnsi="Times New Roman" w:cs="Times New Roman"/>
          <w:szCs w:val="22"/>
          <w:lang w:val="pl-PL" w:eastAsia="pl-PL"/>
        </w:rPr>
        <w:t xml:space="preserve"> </w:t>
      </w:r>
    </w:p>
    <w:p w14:paraId="1F239057" w14:textId="7308ECCA" w:rsidR="008473E6" w:rsidRPr="00763A8C" w:rsidRDefault="008473E6" w:rsidP="00A8783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10% wartości zamówienia.</w:t>
      </w:r>
    </w:p>
    <w:p w14:paraId="48122335" w14:textId="4D24FDA5" w:rsidR="00A8783C" w:rsidRPr="00763A8C" w:rsidRDefault="00A8783C" w:rsidP="00A8783C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niepublicznego w niniejszym postępowaniu.**</w:t>
      </w:r>
    </w:p>
    <w:p w14:paraId="09C485A7" w14:textId="350F1F35" w:rsidR="00A8783C" w:rsidRPr="00763A8C" w:rsidRDefault="00A8783C" w:rsidP="00F351DA">
      <w:pPr>
        <w:widowControl w:val="0"/>
        <w:tabs>
          <w:tab w:val="left" w:pos="360"/>
        </w:tabs>
        <w:autoSpaceDE w:val="0"/>
        <w:autoSpaceDN w:val="0"/>
        <w:spacing w:before="120" w:after="0" w:line="240" w:lineRule="auto"/>
        <w:ind w:left="360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** należy skreślić, w przypadku gdy Wykonawca nie przekazuje danych osobowych innych niż bezpośrednio jego dotyczących lub zachodzi wyłączenie stosowania obowiązku informacyjnego, stosownie do art. 13 ust. 4 lub art. 14 ust. 5 RODO. </w:t>
      </w:r>
    </w:p>
    <w:p w14:paraId="7ED9478D" w14:textId="77777777" w:rsidR="00E32D6A" w:rsidRPr="00763A8C" w:rsidRDefault="00E32D6A" w:rsidP="00E32D6A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Oświadczam/y, że poprzez spełnianie wszystkich wymogów wynikających z przepisów rozporządzenia Parlamentu Europejskiego i Rady (UE) 2016/679 z dnia 27 kwietnia 2016 r. w sprawie ochrony osób fizycznych w związku z przetwarzaniem danych osobowych i w sprawie swobodnego przepływu takich danych oraz uchylenia dyrektywy 95/46/WE (ogólne rozporządzenie o ochronie danych) (Dz. Urz. UE L 119 z 4.05.2016, str. 1 oraz Dz. Urz. UE L 127 z 23.05.2018, str. 2) dalej jako „RODO” oraz stosowanie wysokich standardów w zakresie ochrony danych osobowych oraz bezpieczeństwa informacji, zapewniam/y wystarczające gwarancje wdrożenia odpowiednich środków technicznych i organizacyjnych, by przetwarzanie danych osobowych w ramach realizacji zamówienia spełniało wymogi RODO przez cały czas trwania Umowy i aby to przetwarzanie danych osobowych chroniło prawa osób, których dane dotyczą. </w:t>
      </w:r>
    </w:p>
    <w:p w14:paraId="709AF484" w14:textId="77777777" w:rsidR="00E32D6A" w:rsidRPr="00763A8C" w:rsidRDefault="00E32D6A" w:rsidP="00043C62">
      <w:pPr>
        <w:spacing w:before="120"/>
        <w:ind w:left="284" w:firstLine="76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Potwierdzam/y jednocześnie, że:</w:t>
      </w:r>
    </w:p>
    <w:p w14:paraId="03A35562" w14:textId="77777777" w:rsidR="00E32D6A" w:rsidRPr="00763A8C" w:rsidRDefault="00E32D6A" w:rsidP="00E32D6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będę/będziemy dokonywać regularnych przeglądów spełnienia zasad wskazanych w art. 5 ust. 1 i 2 RODO;</w:t>
      </w:r>
    </w:p>
    <w:p w14:paraId="2C0F3398" w14:textId="77777777" w:rsidR="00E32D6A" w:rsidRPr="00763A8C" w:rsidRDefault="00E32D6A" w:rsidP="00E32D6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będę/będziemy regularnie prowadzić analizę ryzyka dla praw i wolności osób fizycznych, których dane powierzane będą do przetwarzania; </w:t>
      </w:r>
    </w:p>
    <w:p w14:paraId="5E3B2163" w14:textId="77777777" w:rsidR="00E32D6A" w:rsidRPr="00763A8C" w:rsidRDefault="00E32D6A" w:rsidP="00E32D6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będę/będziemy wdrażać odpowiednie środki organizacyjne i techniczne zapewniające, aby przetwarzanie danych osobowych odbywało się zgodnie z przepisami RODO oraz że wdrożone środki będę/będziemy poddawać regularnym przeglądom i w razie potrzeby dokonywać ich aktualizacji;</w:t>
      </w:r>
    </w:p>
    <w:p w14:paraId="1D7CC4A2" w14:textId="77777777" w:rsidR="00E32D6A" w:rsidRPr="00763A8C" w:rsidRDefault="00E32D6A" w:rsidP="00E32D6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będę/będziemy regularnie testować, mierzyć i oceniać skuteczność środków technicznych i organizacyjnych mających zapewnić bezpieczeństwo przetwarzania danych osobowych;</w:t>
      </w:r>
    </w:p>
    <w:p w14:paraId="56904362" w14:textId="77777777" w:rsidR="00E32D6A" w:rsidRPr="00763A8C" w:rsidRDefault="00E32D6A" w:rsidP="00E32D6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przetwarzania danych osobowych w moim/naszym imieniu będą dokonywać jedynie osoby, które zostały przeszkolone w zakresie wymogów ochrony danych osobowych oraz ochrony informacji. </w:t>
      </w:r>
    </w:p>
    <w:p w14:paraId="7775D9D8" w14:textId="77777777" w:rsidR="00E32D6A" w:rsidRPr="00763A8C" w:rsidRDefault="00E32D6A" w:rsidP="00E32D6A">
      <w:pPr>
        <w:ind w:left="360"/>
        <w:rPr>
          <w:rFonts w:ascii="Times New Roman" w:hAnsi="Times New Roman" w:cs="Times New Roman"/>
          <w:sz w:val="20"/>
          <w:szCs w:val="20"/>
          <w:lang w:val="pl-PL"/>
        </w:rPr>
      </w:pPr>
    </w:p>
    <w:p w14:paraId="202D12E4" w14:textId="06B132CE" w:rsidR="00E32D6A" w:rsidRDefault="00E32D6A" w:rsidP="006064BE">
      <w:pPr>
        <w:ind w:left="360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Zapewniam/y oraz będę/będziemy zapewniać regularne szkolenia z powyższego zakresu wszystkim członkom personelu uczestniczącym w wykonywaniu Umowy.</w:t>
      </w:r>
    </w:p>
    <w:p w14:paraId="24B3338B" w14:textId="77777777" w:rsidR="006E625A" w:rsidRPr="00D43C28" w:rsidRDefault="006E625A" w:rsidP="006E625A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D43C28">
        <w:rPr>
          <w:rFonts w:ascii="Times New Roman" w:hAnsi="Times New Roman" w:cs="Times New Roman"/>
          <w:szCs w:val="22"/>
          <w:lang w:val="pl-PL" w:eastAsia="pl-PL"/>
        </w:rPr>
        <w:t>Oświadczamy, że:</w:t>
      </w:r>
    </w:p>
    <w:p w14:paraId="09CD1C50" w14:textId="77777777" w:rsidR="006E625A" w:rsidRPr="00D43C28" w:rsidRDefault="006E625A" w:rsidP="006E625A">
      <w:pPr>
        <w:pStyle w:val="Akapitzlist"/>
        <w:numPr>
          <w:ilvl w:val="0"/>
          <w:numId w:val="50"/>
        </w:numPr>
        <w:spacing w:before="120" w:after="200"/>
        <w:ind w:left="709"/>
        <w:contextualSpacing/>
        <w:rPr>
          <w:rFonts w:ascii="Times New Roman" w:hAnsi="Times New Roman" w:cs="Times New Roman"/>
          <w:sz w:val="20"/>
        </w:rPr>
      </w:pPr>
      <w:r w:rsidRPr="00D43C28">
        <w:rPr>
          <w:rFonts w:ascii="Times New Roman" w:eastAsia="Calibri" w:hAnsi="Times New Roman" w:cs="Times New Roman"/>
          <w:sz w:val="20"/>
          <w:szCs w:val="22"/>
        </w:rPr>
        <w:t xml:space="preserve">osoby reprezentujące Wykonawcę, pracownicy, współpracownicy oraz inne osoby, których dane osobowe zostały lub zostaną przekazane Zamawiającemu w </w:t>
      </w:r>
      <w:r w:rsidRPr="00D43C28">
        <w:rPr>
          <w:rFonts w:ascii="Times New Roman" w:hAnsi="Times New Roman" w:cs="Times New Roman"/>
          <w:sz w:val="20"/>
        </w:rPr>
        <w:t>związku</w:t>
      </w:r>
      <w:r w:rsidRPr="00D43C28">
        <w:rPr>
          <w:rFonts w:ascii="Times New Roman" w:eastAsia="Calibri" w:hAnsi="Times New Roman" w:cs="Times New Roman"/>
          <w:sz w:val="20"/>
          <w:szCs w:val="22"/>
        </w:rPr>
        <w:t xml:space="preserve"> z</w:t>
      </w:r>
      <w:r w:rsidRPr="00D43C28">
        <w:rPr>
          <w:rFonts w:ascii="Times New Roman" w:hAnsi="Times New Roman" w:cs="Times New Roman"/>
          <w:sz w:val="20"/>
        </w:rPr>
        <w:t xml:space="preserve"> ubieganiem się o udzielenie zamówienia w niniejszym postępowaniu</w:t>
      </w:r>
      <w:r w:rsidRPr="00D43C28">
        <w:rPr>
          <w:rFonts w:ascii="Times New Roman" w:eastAsia="Calibri" w:hAnsi="Times New Roman" w:cs="Times New Roman"/>
          <w:sz w:val="20"/>
          <w:szCs w:val="22"/>
        </w:rPr>
        <w:t xml:space="preserve">, zostały lub zostaną </w:t>
      </w:r>
      <w:r w:rsidRPr="00D43C28">
        <w:rPr>
          <w:rFonts w:ascii="Times New Roman" w:hAnsi="Times New Roman" w:cs="Times New Roman"/>
          <w:sz w:val="20"/>
        </w:rPr>
        <w:t>przez nas zapoznane z treścią klauzuli nr 1 umieszczonej w części I SWZ w Rozdziale Klauzule informacyjne o przetwarzaniu danych osobowych,</w:t>
      </w:r>
    </w:p>
    <w:p w14:paraId="1CC3E11D" w14:textId="03C45E52" w:rsidR="006E625A" w:rsidRPr="00D43C28" w:rsidRDefault="006E625A" w:rsidP="006E625A">
      <w:pPr>
        <w:pStyle w:val="Akapitzlist"/>
        <w:numPr>
          <w:ilvl w:val="0"/>
          <w:numId w:val="50"/>
        </w:numPr>
        <w:spacing w:before="120" w:after="200"/>
        <w:ind w:left="709"/>
        <w:contextualSpacing/>
        <w:rPr>
          <w:rFonts w:ascii="Times New Roman" w:hAnsi="Times New Roman" w:cs="Times New Roman"/>
          <w:sz w:val="20"/>
        </w:rPr>
      </w:pPr>
      <w:r w:rsidRPr="00D43C28">
        <w:rPr>
          <w:rFonts w:ascii="Times New Roman" w:hAnsi="Times New Roman" w:cs="Times New Roman"/>
          <w:sz w:val="20"/>
        </w:rPr>
        <w:t xml:space="preserve">w sytuacji </w:t>
      </w:r>
      <w:r>
        <w:rPr>
          <w:rFonts w:ascii="Times New Roman" w:hAnsi="Times New Roman" w:cs="Times New Roman"/>
          <w:sz w:val="20"/>
        </w:rPr>
        <w:t xml:space="preserve">składania </w:t>
      </w:r>
      <w:r w:rsidRPr="00D43C28">
        <w:rPr>
          <w:rFonts w:ascii="Times New Roman" w:hAnsi="Times New Roman" w:cs="Times New Roman"/>
          <w:sz w:val="20"/>
        </w:rPr>
        <w:t xml:space="preserve">przez Wykonawcę </w:t>
      </w:r>
      <w:r>
        <w:rPr>
          <w:rFonts w:ascii="Times New Roman" w:hAnsi="Times New Roman" w:cs="Times New Roman"/>
          <w:sz w:val="20"/>
        </w:rPr>
        <w:t xml:space="preserve">w ramach postępowania dokumentów, </w:t>
      </w:r>
      <w:r w:rsidRPr="00D43C28">
        <w:rPr>
          <w:rFonts w:ascii="Times New Roman" w:hAnsi="Times New Roman" w:cs="Times New Roman"/>
          <w:sz w:val="20"/>
        </w:rPr>
        <w:t xml:space="preserve">o których mowa w Części I SWZ Rozdz. VII), osoby których dane osobowe będą przekazane Zamawiającemu w ramach </w:t>
      </w:r>
      <w:r>
        <w:rPr>
          <w:rFonts w:ascii="Times New Roman" w:hAnsi="Times New Roman" w:cs="Times New Roman"/>
          <w:sz w:val="20"/>
        </w:rPr>
        <w:t xml:space="preserve">postępowania </w:t>
      </w:r>
      <w:r w:rsidRPr="00D43C28">
        <w:rPr>
          <w:rFonts w:ascii="Times New Roman" w:hAnsi="Times New Roman" w:cs="Times New Roman"/>
          <w:sz w:val="20"/>
        </w:rPr>
        <w:t xml:space="preserve">zostaną przez nas zapoznane z treścią klauzuli nr 2 umieszczonej w części I SWZ w Rozdziale Klauzule informacyjne o przetwarzaniu danych osobowych. </w:t>
      </w:r>
    </w:p>
    <w:p w14:paraId="54171D9D" w14:textId="4FC6695A" w:rsidR="00F110D9" w:rsidRPr="00763A8C" w:rsidRDefault="00F110D9" w:rsidP="00A93AED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Jesteśmy związani ofertą przez </w:t>
      </w:r>
      <w:r w:rsidR="008C197B" w:rsidRPr="00763A8C">
        <w:rPr>
          <w:rFonts w:ascii="Times New Roman" w:hAnsi="Times New Roman" w:cs="Times New Roman"/>
          <w:b/>
          <w:szCs w:val="22"/>
          <w:lang w:val="pl-PL" w:eastAsia="pl-PL"/>
        </w:rPr>
        <w:t>120</w:t>
      </w:r>
      <w:r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 dni.</w:t>
      </w:r>
    </w:p>
    <w:p w14:paraId="16DBE92A" w14:textId="1C5FD16F" w:rsidR="0028533E" w:rsidRPr="00763A8C" w:rsidRDefault="00D26335" w:rsidP="00360A13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>Z</w:t>
      </w:r>
      <w:r w:rsidR="00F110D9" w:rsidRPr="00763A8C">
        <w:rPr>
          <w:rFonts w:ascii="Times New Roman" w:hAnsi="Times New Roman" w:cs="Times New Roman"/>
          <w:szCs w:val="22"/>
          <w:lang w:val="pl-PL"/>
        </w:rPr>
        <w:t>akres prac, jaki zamierzamy zlecić podwykonawcom</w:t>
      </w:r>
      <w:r w:rsidR="000A0A56" w:rsidRPr="00763A8C">
        <w:rPr>
          <w:rFonts w:ascii="Times New Roman" w:hAnsi="Times New Roman" w:cs="Times New Roman"/>
          <w:szCs w:val="22"/>
          <w:lang w:val="pl-PL"/>
        </w:rPr>
        <w:t>*</w:t>
      </w:r>
      <w:r w:rsidR="00F110D9" w:rsidRPr="00763A8C">
        <w:rPr>
          <w:rFonts w:ascii="Times New Roman" w:hAnsi="Times New Roman" w:cs="Times New Roman"/>
          <w:szCs w:val="22"/>
          <w:lang w:val="pl-PL"/>
        </w:rPr>
        <w:t xml:space="preserve">: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444"/>
      </w:tblGrid>
      <w:tr w:rsidR="009B5F1E" w:rsidRPr="00C65490" w14:paraId="08046962" w14:textId="77777777" w:rsidTr="00A74EBC">
        <w:trPr>
          <w:trHeight w:val="366"/>
        </w:trPr>
        <w:tc>
          <w:tcPr>
            <w:tcW w:w="4444" w:type="dxa"/>
            <w:shd w:val="clear" w:color="auto" w:fill="F2F2F2" w:themeFill="background1" w:themeFillShade="F2"/>
          </w:tcPr>
          <w:p w14:paraId="19A98BBA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Nazwa podwykonawcy</w:t>
            </w:r>
          </w:p>
        </w:tc>
        <w:tc>
          <w:tcPr>
            <w:tcW w:w="4444" w:type="dxa"/>
            <w:shd w:val="clear" w:color="auto" w:fill="F2F2F2" w:themeFill="background1" w:themeFillShade="F2"/>
          </w:tcPr>
          <w:p w14:paraId="186223CF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763A8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zakres prac przewidzianych do realizacji przez podwykonawcę</w:t>
            </w:r>
          </w:p>
        </w:tc>
      </w:tr>
      <w:tr w:rsidR="009B5F1E" w:rsidRPr="00C65490" w14:paraId="080F40F3" w14:textId="77777777" w:rsidTr="00A74EBC">
        <w:trPr>
          <w:trHeight w:val="364"/>
        </w:trPr>
        <w:tc>
          <w:tcPr>
            <w:tcW w:w="4444" w:type="dxa"/>
            <w:shd w:val="clear" w:color="auto" w:fill="F2F2F2" w:themeFill="background1" w:themeFillShade="F2"/>
          </w:tcPr>
          <w:p w14:paraId="2C4B9C62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444" w:type="dxa"/>
            <w:shd w:val="clear" w:color="auto" w:fill="F2F2F2" w:themeFill="background1" w:themeFillShade="F2"/>
          </w:tcPr>
          <w:p w14:paraId="6BBB35E3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9B5F1E" w:rsidRPr="00C65490" w14:paraId="0D10732B" w14:textId="77777777" w:rsidTr="00A74EBC">
        <w:trPr>
          <w:trHeight w:val="364"/>
        </w:trPr>
        <w:tc>
          <w:tcPr>
            <w:tcW w:w="4444" w:type="dxa"/>
            <w:shd w:val="clear" w:color="auto" w:fill="F2F2F2" w:themeFill="background1" w:themeFillShade="F2"/>
          </w:tcPr>
          <w:p w14:paraId="4C3B6AF1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444" w:type="dxa"/>
            <w:shd w:val="clear" w:color="auto" w:fill="F2F2F2" w:themeFill="background1" w:themeFillShade="F2"/>
          </w:tcPr>
          <w:p w14:paraId="1E827007" w14:textId="77777777" w:rsidR="009B5F1E" w:rsidRPr="00763A8C" w:rsidRDefault="009B5F1E" w:rsidP="0028533E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14:paraId="4B1EFC0E" w14:textId="77777777" w:rsidR="00F110D9" w:rsidRPr="00763A8C" w:rsidRDefault="00F110D9" w:rsidP="0028533E">
      <w:pPr>
        <w:spacing w:before="120" w:line="240" w:lineRule="auto"/>
        <w:rPr>
          <w:rFonts w:ascii="Times New Roman" w:hAnsi="Times New Roman" w:cs="Times New Roman"/>
          <w:i/>
          <w:sz w:val="16"/>
          <w:lang w:val="pl-PL" w:eastAsia="pl-PL"/>
        </w:rPr>
      </w:pPr>
      <w:r w:rsidRPr="00763A8C">
        <w:rPr>
          <w:rFonts w:ascii="Times New Roman" w:hAnsi="Times New Roman" w:cs="Times New Roman"/>
          <w:b/>
          <w:sz w:val="16"/>
          <w:lang w:val="pl-PL" w:eastAsia="pl-PL"/>
        </w:rPr>
        <w:t>*</w:t>
      </w:r>
      <w:r w:rsidRPr="00763A8C">
        <w:rPr>
          <w:rFonts w:ascii="Times New Roman" w:hAnsi="Times New Roman" w:cs="Times New Roman"/>
          <w:i/>
          <w:sz w:val="16"/>
          <w:lang w:val="pl-PL" w:eastAsia="pl-PL"/>
        </w:rPr>
        <w:t>Jeżeli ma zastosowanie</w:t>
      </w:r>
    </w:p>
    <w:p w14:paraId="7EB89134" w14:textId="77777777" w:rsidR="00F110D9" w:rsidRPr="00763A8C" w:rsidRDefault="00F110D9" w:rsidP="0028533E">
      <w:pPr>
        <w:pStyle w:val="Akapitzlist"/>
        <w:numPr>
          <w:ilvl w:val="0"/>
          <w:numId w:val="2"/>
        </w:numPr>
        <w:spacing w:before="120" w:line="240" w:lineRule="auto"/>
        <w:rPr>
          <w:rFonts w:ascii="Times New Roman" w:hAnsi="Times New Roman" w:cs="Times New Roman"/>
          <w:szCs w:val="22"/>
        </w:rPr>
      </w:pPr>
      <w:r w:rsidRPr="00763A8C">
        <w:rPr>
          <w:rFonts w:ascii="Times New Roman" w:hAnsi="Times New Roman" w:cs="Times New Roman"/>
          <w:szCs w:val="22"/>
        </w:rPr>
        <w:t xml:space="preserve">Oświadczamy, że wybór naszej oferty </w:t>
      </w:r>
      <w:r w:rsidRPr="00763A8C">
        <w:rPr>
          <w:rFonts w:ascii="Times New Roman" w:hAnsi="Times New Roman" w:cs="Times New Roman"/>
          <w:b/>
          <w:szCs w:val="22"/>
        </w:rPr>
        <w:t>będzie/nie będzie</w:t>
      </w:r>
      <w:r w:rsidRPr="00763A8C">
        <w:rPr>
          <w:rFonts w:ascii="Times New Roman" w:hAnsi="Times New Roman" w:cs="Times New Roman"/>
          <w:szCs w:val="22"/>
        </w:rPr>
        <w:t>** prowadzić do powstania u Zamawiającego obowiązku podatkowego, zgodnie z przepisami o podatku od towarów i usług***.</w:t>
      </w:r>
    </w:p>
    <w:p w14:paraId="09A77C38" w14:textId="77777777" w:rsidR="00F110D9" w:rsidRPr="00763A8C" w:rsidRDefault="00F110D9" w:rsidP="0028533E">
      <w:pPr>
        <w:spacing w:before="120" w:line="240" w:lineRule="auto"/>
        <w:rPr>
          <w:rFonts w:ascii="Times New Roman" w:hAnsi="Times New Roman" w:cs="Times New Roman"/>
          <w:i/>
          <w:sz w:val="16"/>
          <w:lang w:val="pl-PL" w:eastAsia="pl-PL"/>
        </w:rPr>
      </w:pPr>
      <w:r w:rsidRPr="00763A8C">
        <w:rPr>
          <w:rFonts w:ascii="Times New Roman" w:hAnsi="Times New Roman" w:cs="Times New Roman"/>
          <w:i/>
          <w:sz w:val="16"/>
          <w:lang w:val="pl-PL" w:eastAsia="pl-PL"/>
        </w:rPr>
        <w:t xml:space="preserve">** </w:t>
      </w:r>
      <w:r w:rsidR="00624785" w:rsidRPr="00763A8C">
        <w:rPr>
          <w:rFonts w:ascii="Times New Roman" w:hAnsi="Times New Roman" w:cs="Times New Roman"/>
          <w:i/>
          <w:sz w:val="16"/>
          <w:lang w:val="pl-PL" w:eastAsia="pl-PL"/>
        </w:rPr>
        <w:t xml:space="preserve">   </w:t>
      </w:r>
      <w:r w:rsidRPr="00763A8C">
        <w:rPr>
          <w:rFonts w:ascii="Times New Roman" w:hAnsi="Times New Roman" w:cs="Times New Roman"/>
          <w:i/>
          <w:sz w:val="16"/>
          <w:lang w:val="pl-PL" w:eastAsia="pl-PL"/>
        </w:rPr>
        <w:t>Niewłaściwe skreślić.</w:t>
      </w:r>
    </w:p>
    <w:p w14:paraId="79551B6D" w14:textId="77777777" w:rsidR="00F110D9" w:rsidRPr="00763A8C" w:rsidRDefault="00F110D9" w:rsidP="0028533E">
      <w:pPr>
        <w:spacing w:before="120" w:line="240" w:lineRule="auto"/>
        <w:ind w:left="284" w:hanging="284"/>
        <w:rPr>
          <w:rFonts w:ascii="Times New Roman" w:hAnsi="Times New Roman" w:cs="Times New Roman"/>
          <w:i/>
          <w:sz w:val="20"/>
          <w:lang w:val="pl-PL"/>
        </w:rPr>
      </w:pPr>
      <w:r w:rsidRPr="00763A8C">
        <w:rPr>
          <w:rFonts w:ascii="Times New Roman" w:hAnsi="Times New Roman" w:cs="Times New Roman"/>
          <w:i/>
          <w:sz w:val="16"/>
          <w:lang w:val="pl-PL" w:eastAsia="pl-PL"/>
        </w:rPr>
        <w:lastRenderedPageBreak/>
        <w:t>*** Wykonawca zagraniczny</w:t>
      </w:r>
      <w:r w:rsidR="00624785" w:rsidRPr="00763A8C">
        <w:rPr>
          <w:rFonts w:ascii="Times New Roman" w:hAnsi="Times New Roman" w:cs="Times New Roman"/>
          <w:i/>
          <w:sz w:val="16"/>
          <w:lang w:val="pl-PL" w:eastAsia="pl-PL"/>
        </w:rPr>
        <w:t>,</w:t>
      </w:r>
      <w:r w:rsidRPr="00763A8C">
        <w:rPr>
          <w:rFonts w:ascii="Times New Roman" w:hAnsi="Times New Roman" w:cs="Times New Roman"/>
          <w:i/>
          <w:sz w:val="16"/>
          <w:lang w:val="pl-PL" w:eastAsia="pl-PL"/>
        </w:rPr>
        <w:t xml:space="preserve"> tj. nieposiadający siedziby lub miejsca zamieszkania na terytorium RP i niepodlegający obowiązkowi zarejestrowania się jako podatnik VAT czynny na terytorium RP, który w pkt I Formularza Oferty wskazał wyłącznie cenę netto, obowiązany jest również złożyć powyższe oświadczenie.</w:t>
      </w:r>
    </w:p>
    <w:p w14:paraId="510A0F72" w14:textId="77777777" w:rsidR="00F110D9" w:rsidRPr="00763A8C" w:rsidRDefault="00F110D9" w:rsidP="0028533E">
      <w:pPr>
        <w:pStyle w:val="Akapitzlist"/>
        <w:spacing w:before="120" w:line="240" w:lineRule="auto"/>
        <w:rPr>
          <w:rFonts w:ascii="Times New Roman" w:hAnsi="Times New Roman" w:cs="Times New Roman"/>
          <w:szCs w:val="22"/>
        </w:rPr>
      </w:pPr>
      <w:r w:rsidRPr="00763A8C">
        <w:rPr>
          <w:rFonts w:ascii="Times New Roman" w:hAnsi="Times New Roman" w:cs="Times New Roman"/>
          <w:szCs w:val="22"/>
        </w:rPr>
        <w:t>W związku z faktem, iż wybór naszej oferty będzie prowadzić do powstania u Zamawiającego obowiązku podatkowego poniżej podajemy****:</w:t>
      </w:r>
    </w:p>
    <w:p w14:paraId="09FF6328" w14:textId="77777777" w:rsidR="00F110D9" w:rsidRPr="00763A8C" w:rsidRDefault="00F110D9" w:rsidP="0028533E">
      <w:pPr>
        <w:pStyle w:val="Akapitzlist"/>
        <w:spacing w:before="120" w:line="240" w:lineRule="auto"/>
        <w:ind w:left="567" w:hanging="207"/>
        <w:rPr>
          <w:rFonts w:ascii="Times New Roman" w:hAnsi="Times New Roman" w:cs="Times New Roman"/>
          <w:i/>
          <w:szCs w:val="22"/>
        </w:rPr>
      </w:pPr>
      <w:r w:rsidRPr="00763A8C">
        <w:rPr>
          <w:rFonts w:ascii="Times New Roman" w:hAnsi="Times New Roman" w:cs="Times New Roman"/>
          <w:i/>
          <w:szCs w:val="22"/>
        </w:rPr>
        <w:t>- nazwę (rodzaj) towaru lub usługi, których dostawa lub świadczenie będzie prowadzić do jego powstania: _______________________________________________________;</w:t>
      </w:r>
    </w:p>
    <w:p w14:paraId="258BA7BC" w14:textId="77777777" w:rsidR="00F110D9" w:rsidRPr="00763A8C" w:rsidRDefault="00F110D9" w:rsidP="0028533E">
      <w:pPr>
        <w:pStyle w:val="Akapitzlist"/>
        <w:spacing w:before="120" w:line="240" w:lineRule="auto"/>
        <w:ind w:left="360"/>
        <w:rPr>
          <w:rFonts w:ascii="Times New Roman" w:hAnsi="Times New Roman" w:cs="Times New Roman"/>
          <w:i/>
          <w:szCs w:val="22"/>
        </w:rPr>
      </w:pPr>
      <w:r w:rsidRPr="00763A8C">
        <w:rPr>
          <w:rFonts w:ascii="Times New Roman" w:hAnsi="Times New Roman" w:cs="Times New Roman"/>
          <w:i/>
          <w:szCs w:val="22"/>
        </w:rPr>
        <w:t>- wartość towaru lub usługi  bez kwoty podatku wynosi: __________________________________</w:t>
      </w:r>
    </w:p>
    <w:p w14:paraId="79AEA598" w14:textId="77777777" w:rsidR="00D53282" w:rsidRPr="00763A8C" w:rsidRDefault="00F110D9" w:rsidP="0028533E">
      <w:pPr>
        <w:spacing w:before="120" w:line="240" w:lineRule="auto"/>
        <w:ind w:left="284" w:hanging="284"/>
        <w:rPr>
          <w:rFonts w:ascii="Times New Roman" w:hAnsi="Times New Roman" w:cs="Times New Roman"/>
          <w:i/>
          <w:sz w:val="16"/>
          <w:lang w:val="pl-PL" w:eastAsia="pl-PL"/>
        </w:rPr>
      </w:pPr>
      <w:r w:rsidRPr="00763A8C">
        <w:rPr>
          <w:rFonts w:ascii="Times New Roman" w:hAnsi="Times New Roman" w:cs="Times New Roman"/>
          <w:i/>
          <w:sz w:val="16"/>
          <w:lang w:val="pl-PL" w:eastAsia="pl-PL"/>
        </w:rPr>
        <w:t>****</w:t>
      </w:r>
      <w:r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t>nie dotyczy Wykonawcy zagranicznego</w:t>
      </w:r>
      <w:r w:rsidR="00624785"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t>,</w:t>
      </w:r>
      <w:r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t xml:space="preserve"> tj. nieposiadającego siedziby lub miejsca zamieszkania na terytorium </w:t>
      </w:r>
      <w:r w:rsidR="00624785"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br/>
      </w:r>
      <w:r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t xml:space="preserve">RP i niepodlegającego obowiązkowi zarejestrowania się jako podatnik VAT czynny na terytorium RP, który </w:t>
      </w:r>
      <w:r w:rsidR="00624785"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br/>
      </w:r>
      <w:r w:rsidRPr="00763A8C">
        <w:rPr>
          <w:rFonts w:ascii="Times New Roman" w:hAnsi="Times New Roman" w:cs="Times New Roman"/>
          <w:i/>
          <w:sz w:val="18"/>
          <w:szCs w:val="18"/>
          <w:lang w:val="pl-PL" w:eastAsia="pl-PL"/>
        </w:rPr>
        <w:t>w pkt I Formularza Oferty wskazał wyłącznie cenę netto.</w:t>
      </w:r>
    </w:p>
    <w:p w14:paraId="145126C4" w14:textId="371C8806" w:rsidR="0078170B" w:rsidRPr="003C0B57" w:rsidRDefault="002D651D" w:rsidP="0028533E">
      <w:pPr>
        <w:spacing w:line="240" w:lineRule="auto"/>
        <w:ind w:left="142" w:hanging="284"/>
        <w:rPr>
          <w:rFonts w:ascii="Times New Roman" w:hAnsi="Times New Roman" w:cs="Times New Roman"/>
          <w:szCs w:val="22"/>
          <w:lang w:val="pl-PL" w:eastAsia="pl-PL"/>
        </w:rPr>
      </w:pPr>
      <w:r w:rsidRPr="003C0B57">
        <w:rPr>
          <w:rFonts w:ascii="Times New Roman" w:hAnsi="Times New Roman" w:cs="Times New Roman"/>
          <w:b/>
          <w:szCs w:val="22"/>
          <w:lang w:val="pl-PL" w:eastAsia="pl-PL"/>
        </w:rPr>
        <w:t>II</w:t>
      </w:r>
      <w:r w:rsidR="00A93AED" w:rsidRPr="003C0B57">
        <w:rPr>
          <w:rFonts w:ascii="Times New Roman" w:hAnsi="Times New Roman" w:cs="Times New Roman"/>
          <w:b/>
          <w:szCs w:val="22"/>
          <w:lang w:val="pl-PL" w:eastAsia="pl-PL"/>
        </w:rPr>
        <w:t>I</w:t>
      </w:r>
      <w:r w:rsidRPr="003C0B57">
        <w:rPr>
          <w:rFonts w:ascii="Times New Roman" w:hAnsi="Times New Roman" w:cs="Times New Roman"/>
          <w:b/>
          <w:szCs w:val="22"/>
          <w:lang w:val="pl-PL" w:eastAsia="pl-PL"/>
        </w:rPr>
        <w:t>.</w:t>
      </w:r>
      <w:r w:rsidRPr="003C0B57">
        <w:rPr>
          <w:rFonts w:ascii="Times New Roman" w:hAnsi="Times New Roman" w:cs="Times New Roman"/>
          <w:szCs w:val="22"/>
          <w:lang w:val="pl-PL" w:eastAsia="pl-PL"/>
        </w:rPr>
        <w:t xml:space="preserve"> </w:t>
      </w:r>
      <w:r w:rsidR="00F110D9" w:rsidRPr="003C0B57">
        <w:rPr>
          <w:rFonts w:ascii="Times New Roman" w:hAnsi="Times New Roman" w:cs="Times New Roman"/>
          <w:szCs w:val="22"/>
          <w:lang w:val="pl-PL" w:eastAsia="pl-PL"/>
        </w:rPr>
        <w:t xml:space="preserve"> Ponadto w przypadku wybrania naszej oferty, zobowiązujemy się</w:t>
      </w:r>
      <w:r w:rsidR="0078170B" w:rsidRPr="003C0B57">
        <w:rPr>
          <w:rFonts w:ascii="Times New Roman" w:hAnsi="Times New Roman" w:cs="Times New Roman"/>
          <w:szCs w:val="22"/>
          <w:lang w:val="pl-PL" w:eastAsia="pl-PL"/>
        </w:rPr>
        <w:t>:</w:t>
      </w:r>
    </w:p>
    <w:p w14:paraId="3C13B14E" w14:textId="07DBDCC3" w:rsidR="00DD472E" w:rsidRPr="003C0B57" w:rsidRDefault="00DD472E" w:rsidP="006064BE">
      <w:pPr>
        <w:pStyle w:val="Akapitzlist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szCs w:val="22"/>
        </w:rPr>
      </w:pPr>
      <w:r w:rsidRPr="003C0B57">
        <w:rPr>
          <w:rFonts w:ascii="Times New Roman" w:hAnsi="Times New Roman" w:cs="Times New Roman"/>
          <w:szCs w:val="22"/>
        </w:rPr>
        <w:t>z</w:t>
      </w:r>
      <w:r w:rsidR="00F110D9" w:rsidRPr="003C0B57">
        <w:rPr>
          <w:rFonts w:ascii="Times New Roman" w:hAnsi="Times New Roman" w:cs="Times New Roman"/>
          <w:szCs w:val="22"/>
        </w:rPr>
        <w:t>realizować przedmiot zamówienia zgodnie z wymaganiami SWZ, w szczególności załączonym Wzorem Umowy, w wymaganych</w:t>
      </w:r>
      <w:r w:rsidR="00CC2490" w:rsidRPr="003C0B57">
        <w:rPr>
          <w:rFonts w:ascii="Times New Roman" w:hAnsi="Times New Roman" w:cs="Times New Roman"/>
          <w:szCs w:val="22"/>
        </w:rPr>
        <w:t xml:space="preserve"> </w:t>
      </w:r>
      <w:r w:rsidR="00F110D9" w:rsidRPr="003C0B57">
        <w:rPr>
          <w:rFonts w:ascii="Times New Roman" w:hAnsi="Times New Roman" w:cs="Times New Roman"/>
          <w:szCs w:val="22"/>
        </w:rPr>
        <w:t>w SWZ terminach.</w:t>
      </w:r>
    </w:p>
    <w:p w14:paraId="6A7F5FE0" w14:textId="515D7298" w:rsidR="0078170B" w:rsidRPr="003C0B57" w:rsidRDefault="0078170B" w:rsidP="0078170B">
      <w:pPr>
        <w:pStyle w:val="Akapitzlist"/>
        <w:numPr>
          <w:ilvl w:val="0"/>
          <w:numId w:val="40"/>
        </w:numPr>
        <w:spacing w:before="0" w:after="0"/>
        <w:contextualSpacing/>
        <w:rPr>
          <w:rFonts w:ascii="Times New Roman" w:hAnsi="Times New Roman" w:cs="Times New Roman"/>
          <w:szCs w:val="22"/>
        </w:rPr>
      </w:pPr>
      <w:r w:rsidRPr="003C0B57">
        <w:rPr>
          <w:rFonts w:ascii="Times New Roman" w:hAnsi="Times New Roman" w:cs="Times New Roman"/>
          <w:szCs w:val="22"/>
        </w:rPr>
        <w:t>Wnieść zabezpieczenie należytego wykonania przedmiotu umowy w wysokości 5% Wynagrodzenia z uwzględnieniem podatku VAT, zgodnie z zapisami § 9 umowy.</w:t>
      </w:r>
    </w:p>
    <w:p w14:paraId="2E8EF462" w14:textId="5E2C7686" w:rsidR="0078170B" w:rsidRPr="003C0B57" w:rsidRDefault="0078170B" w:rsidP="006064BE">
      <w:pPr>
        <w:spacing w:line="240" w:lineRule="auto"/>
        <w:ind w:left="-142"/>
        <w:rPr>
          <w:rFonts w:ascii="Times New Roman" w:hAnsi="Times New Roman" w:cs="Times New Roman"/>
          <w:szCs w:val="22"/>
          <w:lang w:val="pl-PL"/>
        </w:rPr>
      </w:pPr>
    </w:p>
    <w:p w14:paraId="42567272" w14:textId="31A2065D" w:rsidR="008670D3" w:rsidRPr="00763A8C" w:rsidRDefault="008C197B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Nini</w:t>
      </w:r>
      <w:r w:rsidR="00F110D9" w:rsidRPr="00763A8C">
        <w:rPr>
          <w:rFonts w:ascii="Times New Roman" w:hAnsi="Times New Roman" w:cs="Times New Roman"/>
          <w:szCs w:val="22"/>
          <w:lang w:val="pl-PL" w:eastAsia="pl-PL"/>
        </w:rPr>
        <w:t xml:space="preserve">ejszym informujemy, że informacje składające się na ofertę, zawarte na stronach od _________ do _________ stanowią tajemnicę przedsiębiorstwa w rozumieniu przepisów o zwalczaniu nieuczciwej konkurencji i jako takie nie mogą być ogólnie udostępnione. </w:t>
      </w:r>
    </w:p>
    <w:p w14:paraId="7B83CD77" w14:textId="3420488D" w:rsidR="00360A13" w:rsidRPr="00763A8C" w:rsidRDefault="00360A13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</w:p>
    <w:p w14:paraId="558C280B" w14:textId="3EA721E9" w:rsidR="00623CA8" w:rsidRPr="00763A8C" w:rsidRDefault="00623CA8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</w:p>
    <w:p w14:paraId="2CCCB186" w14:textId="6921522E" w:rsidR="00623CA8" w:rsidRPr="00763A8C" w:rsidRDefault="00623CA8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</w:p>
    <w:p w14:paraId="3E5AA7A5" w14:textId="2DB792F1" w:rsidR="00623CA8" w:rsidRPr="00763A8C" w:rsidRDefault="00623CA8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</w:p>
    <w:p w14:paraId="768D0236" w14:textId="77777777" w:rsidR="00623CA8" w:rsidRPr="00763A8C" w:rsidRDefault="00623CA8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</w:p>
    <w:p w14:paraId="23A373E6" w14:textId="69479DF6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b/>
          <w:sz w:val="20"/>
          <w:lang w:val="pl-PL" w:eastAsia="pl-PL"/>
        </w:rPr>
      </w:pPr>
      <w:r w:rsidRPr="00763A8C">
        <w:rPr>
          <w:rFonts w:ascii="Times New Roman" w:hAnsi="Times New Roman" w:cs="Times New Roman"/>
          <w:b/>
          <w:sz w:val="20"/>
          <w:lang w:val="pl-PL" w:eastAsia="pl-PL"/>
        </w:rPr>
        <w:t>Załączniki do oferty:</w:t>
      </w:r>
    </w:p>
    <w:p w14:paraId="0C51FCC6" w14:textId="77777777" w:rsidR="00497282" w:rsidRPr="00763A8C" w:rsidRDefault="008C197B" w:rsidP="009832E7">
      <w:pPr>
        <w:pStyle w:val="Akapitzlist"/>
        <w:numPr>
          <w:ilvl w:val="6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</w:rPr>
      </w:pPr>
      <w:r w:rsidRPr="00763A8C">
        <w:rPr>
          <w:rFonts w:ascii="Times New Roman" w:hAnsi="Times New Roman" w:cs="Times New Roman"/>
          <w:sz w:val="20"/>
        </w:rPr>
        <w:t>.............................</w:t>
      </w:r>
    </w:p>
    <w:p w14:paraId="78FCA518" w14:textId="77777777" w:rsidR="00057AFD" w:rsidRPr="00763A8C" w:rsidRDefault="00057AFD" w:rsidP="00057AFD">
      <w:pPr>
        <w:pStyle w:val="Akapitzlist"/>
        <w:spacing w:after="0" w:line="240" w:lineRule="auto"/>
        <w:ind w:left="1800"/>
        <w:rPr>
          <w:rFonts w:ascii="Times New Roman" w:hAnsi="Times New Roman" w:cs="Times New Roman"/>
          <w:sz w:val="20"/>
        </w:rPr>
      </w:pPr>
    </w:p>
    <w:p w14:paraId="7224D3AD" w14:textId="41F8D887" w:rsidR="00057AFD" w:rsidRPr="00763A8C" w:rsidRDefault="00057AFD" w:rsidP="00057AFD">
      <w:pPr>
        <w:pStyle w:val="Akapitzlist"/>
        <w:spacing w:after="0" w:line="240" w:lineRule="auto"/>
        <w:ind w:left="1800"/>
        <w:rPr>
          <w:rFonts w:ascii="Times New Roman" w:hAnsi="Times New Roman" w:cs="Times New Roman"/>
          <w:sz w:val="20"/>
        </w:rPr>
        <w:sectPr w:rsidR="00057AFD" w:rsidRPr="00763A8C" w:rsidSect="00CA13B7">
          <w:headerReference w:type="default" r:id="rId14"/>
          <w:pgSz w:w="11906" w:h="16838"/>
          <w:pgMar w:top="0" w:right="1417" w:bottom="1417" w:left="1417" w:header="850" w:footer="760" w:gutter="0"/>
          <w:cols w:space="708"/>
          <w:docGrid w:linePitch="360"/>
        </w:sectPr>
      </w:pPr>
    </w:p>
    <w:p w14:paraId="79066001" w14:textId="32ED5ACA" w:rsidR="002F25EB" w:rsidRPr="00763A8C" w:rsidRDefault="00794118" w:rsidP="006E625A">
      <w:pPr>
        <w:pStyle w:val="Nagwek3"/>
      </w:pPr>
      <w:bookmarkStart w:id="11" w:name="_Toc454785426"/>
      <w:bookmarkStart w:id="12" w:name="_Toc502835951"/>
      <w:bookmarkStart w:id="13" w:name="_Toc437509333"/>
      <w:bookmarkStart w:id="14" w:name="_Toc442767637"/>
      <w:bookmarkStart w:id="15" w:name="_Toc447186905"/>
      <w:bookmarkStart w:id="16" w:name="_Toc447618172"/>
      <w:bookmarkStart w:id="17" w:name="_Toc448148117"/>
      <w:bookmarkStart w:id="18" w:name="_Toc449522389"/>
      <w:bookmarkStart w:id="19" w:name="_Toc466450721"/>
      <w:bookmarkStart w:id="20" w:name="_Toc466548177"/>
      <w:bookmarkStart w:id="21" w:name="_Toc466898687"/>
      <w:bookmarkStart w:id="22" w:name="_Toc185495061"/>
      <w:r w:rsidRPr="00763A8C">
        <w:lastRenderedPageBreak/>
        <w:t xml:space="preserve">Wzór </w:t>
      </w:r>
      <w:r w:rsidR="002F25EB" w:rsidRPr="00763A8C">
        <w:t>nr 2 części III SWZ</w:t>
      </w:r>
      <w:r w:rsidRPr="00763A8C">
        <w:br/>
        <w:t>OŚWIADCZENIE</w:t>
      </w:r>
      <w:bookmarkEnd w:id="22"/>
    </w:p>
    <w:p w14:paraId="049DFBDB" w14:textId="77777777" w:rsidR="00794118" w:rsidRPr="00763A8C" w:rsidRDefault="00794118" w:rsidP="0028533E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</w:p>
    <w:p w14:paraId="3BD3ACD8" w14:textId="77777777" w:rsidR="00794118" w:rsidRPr="00763A8C" w:rsidRDefault="00794118" w:rsidP="0028533E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429A9B5B" w14:textId="77777777" w:rsidR="00794118" w:rsidRPr="00763A8C" w:rsidRDefault="00794118" w:rsidP="0028533E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4046D770" w14:textId="77777777" w:rsidR="00794118" w:rsidRPr="00763A8C" w:rsidRDefault="00794118" w:rsidP="0028533E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78C3B44F" w14:textId="77777777" w:rsidR="00794118" w:rsidRPr="00763A8C" w:rsidRDefault="00794118" w:rsidP="0028533E">
      <w:pPr>
        <w:spacing w:line="240" w:lineRule="auto"/>
        <w:ind w:firstLine="567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>[dane Wykonawcy]</w:t>
      </w:r>
    </w:p>
    <w:p w14:paraId="06E925A0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FF0000"/>
          <w:szCs w:val="22"/>
          <w:lang w:val="pl-PL"/>
        </w:rPr>
      </w:pPr>
    </w:p>
    <w:p w14:paraId="39552665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Cs w:val="22"/>
          <w:lang w:val="pl-PL"/>
        </w:rPr>
      </w:pPr>
    </w:p>
    <w:p w14:paraId="12AEBE2C" w14:textId="77777777" w:rsidR="00794118" w:rsidRPr="00763A8C" w:rsidRDefault="00794118" w:rsidP="002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Cs w:val="22"/>
          <w:lang w:val="pl-PL"/>
        </w:rPr>
      </w:pPr>
    </w:p>
    <w:p w14:paraId="54C24A6A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val="pl-PL" w:eastAsia="pl-PL"/>
        </w:rPr>
      </w:pPr>
      <w:r w:rsidRPr="00763A8C">
        <w:rPr>
          <w:rFonts w:ascii="Times New Roman" w:eastAsia="Times New Roman" w:hAnsi="Times New Roman" w:cs="Times New Roman"/>
          <w:b/>
          <w:sz w:val="24"/>
          <w:szCs w:val="26"/>
          <w:lang w:val="pl-PL" w:eastAsia="pl-PL"/>
        </w:rPr>
        <w:t xml:space="preserve">OŚWIADCZENIE </w:t>
      </w:r>
    </w:p>
    <w:p w14:paraId="3CADB9B2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val="pl-PL" w:eastAsia="pl-PL"/>
        </w:rPr>
      </w:pPr>
      <w:r w:rsidRPr="00763A8C">
        <w:rPr>
          <w:rFonts w:ascii="Times New Roman" w:eastAsia="Times New Roman" w:hAnsi="Times New Roman" w:cs="Times New Roman"/>
          <w:b/>
          <w:sz w:val="24"/>
          <w:szCs w:val="26"/>
          <w:lang w:val="pl-PL" w:eastAsia="pl-PL"/>
        </w:rPr>
        <w:t>O BRAKU PODSTAW DO WYKLUCZENIA Z POSTĘPOWANIA</w:t>
      </w:r>
    </w:p>
    <w:p w14:paraId="6FB9BECC" w14:textId="77777777" w:rsidR="002F25EB" w:rsidRPr="00763A8C" w:rsidRDefault="002F25EB" w:rsidP="0028533E">
      <w:pPr>
        <w:spacing w:line="240" w:lineRule="auto"/>
        <w:jc w:val="center"/>
        <w:rPr>
          <w:rFonts w:ascii="Times New Roman" w:hAnsi="Times New Roman" w:cs="Times New Roman"/>
          <w:b/>
          <w:szCs w:val="22"/>
          <w:lang w:val="pl-PL" w:eastAsia="pl-PL"/>
        </w:rPr>
      </w:pPr>
    </w:p>
    <w:p w14:paraId="43D98FD8" w14:textId="743E37C0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 w:eastAsia="pl-PL"/>
        </w:rPr>
        <w:t>Przystępując do postępowania o udzielenie zamówienia na:</w:t>
      </w:r>
      <w:r w:rsidR="008C197B" w:rsidRPr="00763A8C">
        <w:rPr>
          <w:rFonts w:ascii="Times New Roman" w:hAnsi="Times New Roman" w:cs="Times New Roman"/>
          <w:b/>
          <w:szCs w:val="22"/>
          <w:lang w:val="pl-PL" w:eastAsia="pl-PL"/>
        </w:rPr>
        <w:t xml:space="preserve"> 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 oświadczam, że nie podlegamy wykluczeniu z postępowania na podstawie przesłanek określonych </w:t>
      </w:r>
      <w:r w:rsidR="00F96698" w:rsidRPr="00763A8C">
        <w:rPr>
          <w:rFonts w:ascii="Times New Roman" w:hAnsi="Times New Roman" w:cs="Times New Roman"/>
          <w:szCs w:val="22"/>
          <w:lang w:val="pl-PL" w:eastAsia="pl-PL"/>
        </w:rPr>
        <w:t xml:space="preserve">w </w:t>
      </w:r>
      <w:r w:rsidR="0059512F" w:rsidRPr="00763A8C">
        <w:rPr>
          <w:rFonts w:ascii="Times New Roman" w:hAnsi="Times New Roman" w:cs="Times New Roman"/>
          <w:szCs w:val="22"/>
          <w:lang w:val="pl-PL" w:eastAsia="pl-PL"/>
        </w:rPr>
        <w:t>C</w:t>
      </w:r>
      <w:r w:rsidRPr="00763A8C">
        <w:rPr>
          <w:rFonts w:ascii="Times New Roman" w:hAnsi="Times New Roman" w:cs="Times New Roman"/>
          <w:szCs w:val="22"/>
          <w:lang w:val="pl-PL" w:eastAsia="pl-PL"/>
        </w:rPr>
        <w:t xml:space="preserve">zęści I SWZ w Rozdziale </w:t>
      </w:r>
      <w:r w:rsidR="00387FDC" w:rsidRPr="00763A8C">
        <w:rPr>
          <w:rFonts w:ascii="Times New Roman" w:hAnsi="Times New Roman" w:cs="Times New Roman"/>
          <w:szCs w:val="22"/>
          <w:lang w:val="pl-PL" w:eastAsia="pl-PL"/>
        </w:rPr>
        <w:t>X</w:t>
      </w:r>
      <w:r w:rsidRPr="00763A8C">
        <w:rPr>
          <w:rFonts w:ascii="Times New Roman" w:hAnsi="Times New Roman" w:cs="Times New Roman"/>
          <w:szCs w:val="22"/>
          <w:lang w:val="pl-PL" w:eastAsia="pl-PL"/>
        </w:rPr>
        <w:t>VI.</w:t>
      </w:r>
    </w:p>
    <w:p w14:paraId="0C703580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FF0000"/>
          <w:szCs w:val="22"/>
          <w:lang w:val="pl-PL"/>
        </w:rPr>
      </w:pPr>
    </w:p>
    <w:p w14:paraId="47C135C8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i/>
          <w:color w:val="FF0000"/>
          <w:szCs w:val="22"/>
          <w:lang w:val="pl-PL"/>
        </w:rPr>
      </w:pPr>
    </w:p>
    <w:p w14:paraId="518EFF2A" w14:textId="77777777" w:rsidR="002F25EB" w:rsidRPr="00763A8C" w:rsidRDefault="002F25EB" w:rsidP="0028533E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FF0000"/>
          <w:szCs w:val="22"/>
          <w:lang w:val="pl-PL"/>
        </w:rPr>
      </w:pPr>
    </w:p>
    <w:p w14:paraId="75DFD97A" w14:textId="77777777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27A71AC1" w14:textId="77777777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50BA1449" w14:textId="77777777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0DA91AE0" w14:textId="77777777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2B78BB7F" w14:textId="77777777" w:rsidR="002F25EB" w:rsidRPr="00763A8C" w:rsidRDefault="002F25EB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7A4EB541" w14:textId="1B2E30A6" w:rsidR="002F25EB" w:rsidRPr="00763A8C" w:rsidRDefault="00794118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  <w:r w:rsidRPr="00763A8C">
        <w:rPr>
          <w:rFonts w:ascii="Times New Roman" w:hAnsi="Times New Roman" w:cs="Times New Roman"/>
          <w:lang w:val="pl-PL" w:eastAsia="pl-PL"/>
        </w:rPr>
        <w:br w:type="page"/>
      </w:r>
    </w:p>
    <w:p w14:paraId="6789477A" w14:textId="3515954E" w:rsidR="00AF4CF7" w:rsidRPr="00763A8C" w:rsidRDefault="00AF4CF7" w:rsidP="006E625A">
      <w:pPr>
        <w:pStyle w:val="Nagwek3"/>
      </w:pPr>
      <w:bookmarkStart w:id="23" w:name="_Toc185495062"/>
      <w:r w:rsidRPr="00763A8C">
        <w:lastRenderedPageBreak/>
        <w:t xml:space="preserve">Wzór nr </w:t>
      </w:r>
      <w:r w:rsidR="00016E8F">
        <w:t>3</w:t>
      </w:r>
      <w:r w:rsidRPr="00763A8C">
        <w:t xml:space="preserve"> Części III SWZ</w:t>
      </w:r>
      <w:r w:rsidRPr="00763A8C">
        <w:br/>
        <w:t>OŚWIADCZENIE</w:t>
      </w:r>
      <w:bookmarkEnd w:id="23"/>
    </w:p>
    <w:p w14:paraId="1887F0D5" w14:textId="77777777" w:rsidR="00AF4CF7" w:rsidRPr="00763A8C" w:rsidRDefault="00AF4CF7" w:rsidP="00AF4CF7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322EE93B" w14:textId="77777777" w:rsidR="00AF4CF7" w:rsidRPr="00763A8C" w:rsidRDefault="00AF4CF7" w:rsidP="00AF4CF7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4CB64BB5" w14:textId="77777777" w:rsidR="00AF4CF7" w:rsidRPr="00763A8C" w:rsidRDefault="00AF4CF7" w:rsidP="00AF4CF7">
      <w:pPr>
        <w:tabs>
          <w:tab w:val="left" w:leader="dot" w:pos="3402"/>
        </w:tabs>
        <w:spacing w:line="240" w:lineRule="auto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ab/>
      </w:r>
    </w:p>
    <w:p w14:paraId="08833F57" w14:textId="77777777" w:rsidR="00AF4CF7" w:rsidRPr="00763A8C" w:rsidRDefault="00AF4CF7" w:rsidP="00AF4CF7">
      <w:pPr>
        <w:spacing w:line="240" w:lineRule="auto"/>
        <w:ind w:firstLine="567"/>
        <w:rPr>
          <w:rFonts w:ascii="Times New Roman" w:hAnsi="Times New Roman" w:cs="Times New Roman"/>
          <w:szCs w:val="22"/>
          <w:lang w:val="pl-PL"/>
        </w:rPr>
      </w:pPr>
      <w:r w:rsidRPr="00763A8C">
        <w:rPr>
          <w:rFonts w:ascii="Times New Roman" w:hAnsi="Times New Roman" w:cs="Times New Roman"/>
          <w:szCs w:val="22"/>
          <w:lang w:val="pl-PL"/>
        </w:rPr>
        <w:t>[dane Wykonawcy]</w:t>
      </w:r>
    </w:p>
    <w:p w14:paraId="2E21A541" w14:textId="77777777" w:rsidR="00AF4CF7" w:rsidRPr="00763A8C" w:rsidRDefault="00AF4CF7" w:rsidP="00AF4CF7">
      <w:pPr>
        <w:spacing w:line="240" w:lineRule="auto"/>
        <w:ind w:firstLine="567"/>
        <w:rPr>
          <w:rFonts w:ascii="Times New Roman" w:hAnsi="Times New Roman" w:cs="Times New Roman"/>
          <w:szCs w:val="22"/>
          <w:lang w:val="pl-PL"/>
        </w:rPr>
      </w:pPr>
    </w:p>
    <w:p w14:paraId="5BCD6E60" w14:textId="77777777" w:rsidR="00AF4CF7" w:rsidRPr="00763A8C" w:rsidRDefault="00AF4CF7" w:rsidP="00AF4CF7">
      <w:pPr>
        <w:spacing w:line="240" w:lineRule="auto"/>
        <w:ind w:firstLine="567"/>
        <w:rPr>
          <w:rFonts w:ascii="Times New Roman" w:hAnsi="Times New Roman" w:cs="Times New Roman"/>
          <w:szCs w:val="22"/>
          <w:lang w:val="pl-PL"/>
        </w:rPr>
      </w:pPr>
    </w:p>
    <w:p w14:paraId="1FAA7F61" w14:textId="6A6137F1" w:rsidR="00AF4CF7" w:rsidRPr="00763A8C" w:rsidRDefault="00AF4CF7" w:rsidP="00AF4CF7">
      <w:pPr>
        <w:spacing w:line="240" w:lineRule="auto"/>
        <w:jc w:val="center"/>
        <w:rPr>
          <w:rFonts w:ascii="Times New Roman" w:hAnsi="Times New Roman" w:cs="Times New Roman"/>
          <w:b/>
          <w:bCs/>
          <w:szCs w:val="22"/>
          <w:lang w:val="pl-PL"/>
        </w:rPr>
      </w:pPr>
      <w:r w:rsidRPr="00763A8C">
        <w:rPr>
          <w:rFonts w:ascii="Times New Roman" w:hAnsi="Times New Roman" w:cs="Times New Roman"/>
          <w:b/>
          <w:bCs/>
          <w:szCs w:val="22"/>
          <w:lang w:val="pl-PL" w:eastAsia="pl-PL"/>
        </w:rPr>
        <w:t xml:space="preserve">Oświadczenie </w:t>
      </w:r>
    </w:p>
    <w:p w14:paraId="347262CA" w14:textId="77777777" w:rsidR="00AF4CF7" w:rsidRPr="00763A8C" w:rsidRDefault="00AF4CF7" w:rsidP="00AF4CF7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23449D93" w14:textId="77777777" w:rsidR="00AF4CF7" w:rsidRPr="00763A8C" w:rsidRDefault="00AF4CF7" w:rsidP="00AF4CF7">
      <w:pPr>
        <w:pStyle w:val="pf0"/>
        <w:rPr>
          <w:sz w:val="20"/>
          <w:szCs w:val="20"/>
        </w:rPr>
      </w:pPr>
      <w:r w:rsidRPr="00763A8C">
        <w:rPr>
          <w:rStyle w:val="cf01"/>
          <w:rFonts w:ascii="Times New Roman" w:hAnsi="Times New Roman" w:cs="Times New Roman"/>
        </w:rPr>
        <w:t>Działając w imieniu firmy ……………………………………………………………………….., świadom odpowiedzialności za złożenie nieprawdziwych informacji, niniejszym oświadczam, że:</w:t>
      </w:r>
    </w:p>
    <w:p w14:paraId="1A5DE11A" w14:textId="466A940F" w:rsidR="00AF4CF7" w:rsidRPr="00763A8C" w:rsidRDefault="00AF4CF7" w:rsidP="001175B1">
      <w:pPr>
        <w:pStyle w:val="pf0"/>
        <w:jc w:val="both"/>
        <w:rPr>
          <w:sz w:val="20"/>
          <w:szCs w:val="20"/>
        </w:rPr>
      </w:pPr>
      <w:r w:rsidRPr="00763A8C">
        <w:rPr>
          <w:rStyle w:val="cf01"/>
          <w:rFonts w:ascii="Times New Roman" w:hAnsi="Times New Roman" w:cs="Times New Roman"/>
        </w:rPr>
        <w:t>W stosunku do Wykonawcy ………………………………………….. oraz członków Zarządu Wykonawcy, prokurentów</w:t>
      </w:r>
      <w:r w:rsidR="001175B1">
        <w:rPr>
          <w:rStyle w:val="cf01"/>
          <w:rFonts w:ascii="Times New Roman" w:hAnsi="Times New Roman" w:cs="Times New Roman"/>
        </w:rPr>
        <w:br/>
      </w:r>
      <w:r w:rsidRPr="00763A8C">
        <w:rPr>
          <w:rStyle w:val="cf01"/>
          <w:rFonts w:ascii="Times New Roman" w:hAnsi="Times New Roman" w:cs="Times New Roman"/>
        </w:rPr>
        <w:t>i członków Rady Nadzorczej Wykonawcy w okresie ostatnich 3 lat przed upływem terminu składania ofert, nie było prowadzone postępowanie karne, karno-skarbowe zakończone prawomocnym wyrokiem.</w:t>
      </w:r>
    </w:p>
    <w:p w14:paraId="1E916DFA" w14:textId="77777777" w:rsidR="00AF4CF7" w:rsidRPr="00763A8C" w:rsidRDefault="00AF4CF7" w:rsidP="00AF4CF7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4C34C6E4" w14:textId="77777777" w:rsidR="00AF4CF7" w:rsidRPr="00763A8C" w:rsidRDefault="00AF4CF7" w:rsidP="00AF4CF7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1FBF0613" w14:textId="77777777" w:rsidR="00AF4CF7" w:rsidRPr="00763A8C" w:rsidRDefault="00AF4CF7" w:rsidP="00AF4CF7">
      <w:pPr>
        <w:spacing w:line="240" w:lineRule="auto"/>
        <w:rPr>
          <w:rFonts w:ascii="Times New Roman" w:hAnsi="Times New Roman" w:cs="Times New Roman"/>
          <w:lang w:val="pl-PL" w:eastAsia="pl-PL"/>
        </w:rPr>
      </w:pPr>
    </w:p>
    <w:p w14:paraId="45491FF6" w14:textId="3706ACC8" w:rsidR="00AF4CF7" w:rsidRPr="00763A8C" w:rsidRDefault="00AF4CF7" w:rsidP="0028533E">
      <w:pPr>
        <w:spacing w:line="240" w:lineRule="auto"/>
        <w:rPr>
          <w:rFonts w:ascii="Times New Roman" w:hAnsi="Times New Roman" w:cs="Times New Roman"/>
          <w:lang w:val="pl-PL" w:eastAsia="pl-PL"/>
        </w:rPr>
      </w:pPr>
      <w:r w:rsidRPr="00763A8C">
        <w:rPr>
          <w:rFonts w:ascii="Times New Roman" w:hAnsi="Times New Roman" w:cs="Times New Roman"/>
          <w:lang w:val="pl-PL" w:eastAsia="pl-PL"/>
        </w:rPr>
        <w:br w:type="page"/>
      </w:r>
    </w:p>
    <w:p w14:paraId="794018FB" w14:textId="145C6149" w:rsidR="00057AFD" w:rsidRPr="00394FA3" w:rsidRDefault="00057AFD" w:rsidP="006E625A">
      <w:pPr>
        <w:pStyle w:val="Nagwek3"/>
      </w:pPr>
      <w:bookmarkStart w:id="24" w:name="_Toc104204237"/>
      <w:bookmarkStart w:id="25" w:name="_Toc185495063"/>
      <w:r w:rsidRPr="008D49B7">
        <w:lastRenderedPageBreak/>
        <w:t xml:space="preserve">Wzór nr </w:t>
      </w:r>
      <w:r w:rsidR="00016E8F" w:rsidRPr="008D49B7">
        <w:t>4</w:t>
      </w:r>
      <w:r w:rsidRPr="008D49B7">
        <w:t xml:space="preserve"> Części III SWZ</w:t>
      </w:r>
      <w:bookmarkEnd w:id="24"/>
      <w:bookmarkEnd w:id="25"/>
    </w:p>
    <w:p w14:paraId="69A16DB2" w14:textId="3F3376DF" w:rsidR="00057AFD" w:rsidRPr="007E01DC" w:rsidRDefault="00057AFD" w:rsidP="007E01DC">
      <w:pPr>
        <w:pStyle w:val="Nagwek3"/>
      </w:pPr>
      <w:bookmarkStart w:id="26" w:name="_Toc185495064"/>
      <w:r w:rsidRPr="00394FA3">
        <w:t>OŚWIADCZENIE WYKONAWCY/ WYKONAWCY WSPÓLNIE UBIEGAJĄCEGO SIĘ O UDZIELENIE ZAMÓWIENIA</w:t>
      </w:r>
      <w:r w:rsidR="007E01DC">
        <w:t xml:space="preserve"> </w:t>
      </w:r>
      <w:r w:rsidR="007E01DC" w:rsidRPr="007E01DC">
        <w:t>DOTYCZĄCE PRZEPISÓW SANKCYJNYCH ZWIĄZANYCH Z WOJNĄ W UKRAINIE</w:t>
      </w:r>
      <w:bookmarkEnd w:id="26"/>
    </w:p>
    <w:p w14:paraId="70FA41BE" w14:textId="77777777" w:rsidR="00057AFD" w:rsidRPr="00763A8C" w:rsidRDefault="00057AFD" w:rsidP="00057AFD">
      <w:pPr>
        <w:spacing w:before="480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Wynikające z przesłanek wykluczenia z art. 5k rozporządzenia 833/2014 oraz art. 7 ust. 1 ustawy o szczególnych rozwiązaniach w zakresie przeciwdziałania wspieraniu agresji na Ukrainę oraz służących ochronie bezpieczeństwa narodowego, składane na podstawie Rozdz. XVI Części I SWZ.</w:t>
      </w:r>
    </w:p>
    <w:p w14:paraId="4BB90E6F" w14:textId="77777777" w:rsidR="00057AFD" w:rsidRPr="00763A8C" w:rsidRDefault="00057AFD" w:rsidP="00057AFD">
      <w:pPr>
        <w:spacing w:before="120"/>
        <w:ind w:right="20"/>
        <w:rPr>
          <w:rFonts w:ascii="Times New Roman" w:hAnsi="Times New Roman" w:cs="Times New Roman"/>
          <w:sz w:val="20"/>
          <w:lang w:val="pl-PL" w:eastAsia="pl-PL"/>
        </w:rPr>
      </w:pPr>
      <w:r w:rsidRPr="00763A8C">
        <w:rPr>
          <w:rFonts w:ascii="Times New Roman" w:hAnsi="Times New Roman" w:cs="Times New Roman"/>
          <w:sz w:val="20"/>
          <w:lang w:val="pl-PL" w:eastAsia="pl-PL"/>
        </w:rPr>
        <w:t xml:space="preserve">My, niżej podpisani </w:t>
      </w:r>
    </w:p>
    <w:p w14:paraId="156B8E45" w14:textId="77777777" w:rsidR="00057AFD" w:rsidRPr="00763A8C" w:rsidRDefault="00057AFD" w:rsidP="00057AFD">
      <w:pPr>
        <w:spacing w:before="120"/>
        <w:ind w:right="20"/>
        <w:rPr>
          <w:rFonts w:ascii="Times New Roman" w:hAnsi="Times New Roman" w:cs="Times New Roman"/>
          <w:sz w:val="20"/>
          <w:lang w:val="pl-PL" w:eastAsia="pl-PL"/>
        </w:rPr>
      </w:pPr>
      <w:r w:rsidRPr="00763A8C">
        <w:rPr>
          <w:rFonts w:ascii="Times New Roman" w:hAnsi="Times New Roman" w:cs="Times New Roman"/>
          <w:sz w:val="20"/>
          <w:lang w:val="pl-PL" w:eastAsia="pl-PL"/>
        </w:rPr>
        <w:t>..............................................................................................................................................................</w:t>
      </w:r>
    </w:p>
    <w:p w14:paraId="5A3DADA7" w14:textId="77777777" w:rsidR="00057AFD" w:rsidRPr="00763A8C" w:rsidRDefault="00057AFD" w:rsidP="00057AFD">
      <w:pPr>
        <w:spacing w:before="120"/>
        <w:ind w:right="20"/>
        <w:rPr>
          <w:rFonts w:ascii="Times New Roman" w:hAnsi="Times New Roman" w:cs="Times New Roman"/>
          <w:sz w:val="20"/>
          <w:lang w:val="pl-PL" w:eastAsia="pl-PL"/>
        </w:rPr>
      </w:pPr>
      <w:r w:rsidRPr="00763A8C">
        <w:rPr>
          <w:rFonts w:ascii="Times New Roman" w:hAnsi="Times New Roman" w:cs="Times New Roman"/>
          <w:sz w:val="20"/>
          <w:lang w:val="pl-PL" w:eastAsia="pl-PL"/>
        </w:rPr>
        <w:t>..............................................................................................................................................................</w:t>
      </w:r>
    </w:p>
    <w:p w14:paraId="0B3BCF8A" w14:textId="77777777" w:rsidR="00057AFD" w:rsidRPr="00763A8C" w:rsidRDefault="00057AFD" w:rsidP="00057AFD">
      <w:pPr>
        <w:spacing w:before="120"/>
        <w:ind w:right="20"/>
        <w:rPr>
          <w:rFonts w:ascii="Times New Roman" w:hAnsi="Times New Roman" w:cs="Times New Roman"/>
          <w:sz w:val="20"/>
          <w:lang w:val="pl-PL" w:eastAsia="pl-PL"/>
        </w:rPr>
      </w:pPr>
      <w:r w:rsidRPr="00763A8C">
        <w:rPr>
          <w:rFonts w:ascii="Times New Roman" w:hAnsi="Times New Roman" w:cs="Times New Roman"/>
          <w:sz w:val="20"/>
          <w:lang w:val="pl-PL" w:eastAsia="pl-PL"/>
        </w:rPr>
        <w:t xml:space="preserve">działając w imieniu i na rzecz (nazwa/firma i adres Wykonawcy), </w:t>
      </w:r>
    </w:p>
    <w:p w14:paraId="10959BE1" w14:textId="77777777" w:rsidR="00057AFD" w:rsidRPr="00763A8C" w:rsidRDefault="00057AFD" w:rsidP="00057AFD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F0F86C0" w14:textId="3347628E" w:rsidR="00057AFD" w:rsidRPr="00763A8C" w:rsidRDefault="00057AFD" w:rsidP="00057AFD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 w:eastAsia="pl-PL"/>
        </w:rPr>
        <w:t>przystępując do postępowania o udzielenie zamówienia niepublicznego, prowadzonego pn.</w:t>
      </w:r>
      <w:r w:rsidRPr="00763A8C">
        <w:rPr>
          <w:rFonts w:ascii="Times New Roman" w:hAnsi="Times New Roman" w:cs="Times New Roman"/>
          <w:b/>
          <w:sz w:val="20"/>
          <w:szCs w:val="20"/>
          <w:lang w:val="pl-PL" w:eastAsia="pl-PL"/>
        </w:rPr>
        <w:t xml:space="preserve"> 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:</w:t>
      </w:r>
    </w:p>
    <w:p w14:paraId="11B16652" w14:textId="22628A03" w:rsidR="00057AFD" w:rsidRPr="00763A8C" w:rsidRDefault="00057AFD" w:rsidP="00057AFD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Oświadczamy, że podmiot przez nas reprezentowany nie podlega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DAF00EC" w14:textId="77777777" w:rsidR="00057AFD" w:rsidRPr="00763A8C" w:rsidRDefault="00057AFD" w:rsidP="00057AFD">
      <w:pPr>
        <w:ind w:left="720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1DC35339" w14:textId="77777777" w:rsidR="00057AFD" w:rsidRPr="00763A8C" w:rsidRDefault="00057AFD" w:rsidP="00057AFD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Oświadczamy, że nie zachodzą w stosunku do podmiotu przez nas reprezentowanego przesłanki wykluczenia z postępowania na podstawie art. 7 ust. 1 ustawy z dnia 13 kwietnia 2022 r.</w:t>
      </w:r>
      <w:r w:rsidRPr="00763A8C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 o szczególnych rozwiązaniach w zakresie przeciwdziałania wspieraniu agresji na Ukrainę oraz służących ochronie bezpieczeństwa narodowego 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(Dz. U. poz. 835)</w:t>
      </w:r>
      <w:r w:rsidRPr="00763A8C">
        <w:rPr>
          <w:rFonts w:ascii="Times New Roman" w:hAnsi="Times New Roman" w:cs="Times New Roman"/>
          <w:i/>
          <w:iCs/>
          <w:sz w:val="20"/>
          <w:szCs w:val="20"/>
          <w:lang w:val="pl-PL"/>
        </w:rPr>
        <w:t>.</w:t>
      </w:r>
    </w:p>
    <w:p w14:paraId="695C845A" w14:textId="77777777" w:rsidR="00057AFD" w:rsidRPr="00763A8C" w:rsidRDefault="00057AFD" w:rsidP="00057AFD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1560360A" w14:textId="77777777" w:rsidR="00613FB6" w:rsidRPr="00763A8C" w:rsidRDefault="00613FB6" w:rsidP="0028533E">
      <w:pPr>
        <w:spacing w:line="240" w:lineRule="auto"/>
        <w:rPr>
          <w:lang w:val="pl-PL" w:eastAsia="pl-PL"/>
        </w:rPr>
      </w:pPr>
    </w:p>
    <w:p w14:paraId="7CD86DFC" w14:textId="77777777" w:rsidR="00057AFD" w:rsidRPr="00763A8C" w:rsidRDefault="00057AFD" w:rsidP="0028533E">
      <w:pPr>
        <w:spacing w:line="240" w:lineRule="auto"/>
        <w:rPr>
          <w:lang w:val="pl-PL" w:eastAsia="pl-PL"/>
        </w:rPr>
      </w:pPr>
    </w:p>
    <w:p w14:paraId="266629E9" w14:textId="77777777" w:rsidR="00057AFD" w:rsidRPr="00763A8C" w:rsidRDefault="00057AFD" w:rsidP="0028533E">
      <w:pPr>
        <w:spacing w:line="240" w:lineRule="auto"/>
        <w:rPr>
          <w:lang w:val="pl-PL" w:eastAsia="pl-PL"/>
        </w:rPr>
      </w:pPr>
    </w:p>
    <w:p w14:paraId="7BFDB313" w14:textId="77777777" w:rsidR="00057AFD" w:rsidRPr="00763A8C" w:rsidRDefault="00057AFD" w:rsidP="0028533E">
      <w:pPr>
        <w:spacing w:line="240" w:lineRule="auto"/>
        <w:rPr>
          <w:lang w:val="pl-PL" w:eastAsia="pl-PL"/>
        </w:rPr>
      </w:pPr>
    </w:p>
    <w:p w14:paraId="34D800F8" w14:textId="77777777" w:rsidR="00057AFD" w:rsidRPr="00763A8C" w:rsidRDefault="00057AFD" w:rsidP="0028533E">
      <w:pPr>
        <w:spacing w:line="240" w:lineRule="auto"/>
        <w:rPr>
          <w:lang w:val="pl-PL" w:eastAsia="pl-PL"/>
        </w:rPr>
      </w:pPr>
    </w:p>
    <w:p w14:paraId="6E235EC9" w14:textId="77777777" w:rsidR="00057AFD" w:rsidRPr="00763A8C" w:rsidRDefault="00057AFD" w:rsidP="0028533E">
      <w:pPr>
        <w:spacing w:line="240" w:lineRule="auto"/>
        <w:rPr>
          <w:lang w:val="pl-PL" w:eastAsia="pl-PL"/>
        </w:rPr>
      </w:pPr>
    </w:p>
    <w:p w14:paraId="186D84B9" w14:textId="77777777" w:rsidR="00806907" w:rsidRDefault="00806907" w:rsidP="0028533E">
      <w:pPr>
        <w:spacing w:line="240" w:lineRule="auto"/>
        <w:rPr>
          <w:lang w:val="pl-PL" w:eastAsia="pl-PL"/>
        </w:rPr>
        <w:sectPr w:rsidR="00806907" w:rsidSect="00CA13B7">
          <w:footnotePr>
            <w:pos w:val="beneathText"/>
          </w:footnotePr>
          <w:pgSz w:w="11905" w:h="16837" w:code="9"/>
          <w:pgMar w:top="284" w:right="1417" w:bottom="1417" w:left="1417" w:header="709" w:footer="709" w:gutter="0"/>
          <w:cols w:space="708"/>
          <w:docGrid w:linePitch="360"/>
        </w:sectPr>
      </w:pPr>
    </w:p>
    <w:p w14:paraId="2705C81E" w14:textId="070EA68F" w:rsidR="00F771E7" w:rsidRPr="00763A8C" w:rsidRDefault="002F25EB" w:rsidP="006E625A">
      <w:pPr>
        <w:pStyle w:val="Nagwek3"/>
      </w:pPr>
      <w:bookmarkStart w:id="27" w:name="_Toc185495065"/>
      <w:r w:rsidRPr="00763A8C">
        <w:lastRenderedPageBreak/>
        <w:t xml:space="preserve">Wzór nr </w:t>
      </w:r>
      <w:r w:rsidR="00016E8F">
        <w:t>5</w:t>
      </w:r>
      <w:r w:rsidR="00844C97" w:rsidRPr="00763A8C">
        <w:t xml:space="preserve"> Części III S</w:t>
      </w:r>
      <w:r w:rsidR="0038634A" w:rsidRPr="00763A8C">
        <w:t>WZ</w:t>
      </w:r>
      <w:bookmarkEnd w:id="27"/>
    </w:p>
    <w:p w14:paraId="23DB005D" w14:textId="0C5E1AEB" w:rsidR="0038634A" w:rsidRPr="00394FA3" w:rsidRDefault="0038634A" w:rsidP="006E625A">
      <w:pPr>
        <w:pStyle w:val="Nagwek3"/>
      </w:pPr>
      <w:bookmarkStart w:id="28" w:name="_Toc185495066"/>
      <w:r w:rsidRPr="00394FA3">
        <w:t xml:space="preserve">WYKAZ WYKONANYCH </w:t>
      </w:r>
      <w:bookmarkEnd w:id="11"/>
      <w:bookmarkEnd w:id="12"/>
      <w:r w:rsidR="009832E7" w:rsidRPr="00394FA3">
        <w:t>ROBÓT BUDOWLANYCH</w:t>
      </w:r>
      <w:bookmarkEnd w:id="28"/>
    </w:p>
    <w:p w14:paraId="23A9C4FB" w14:textId="1A0EAA72" w:rsidR="009567BB" w:rsidRPr="00763A8C" w:rsidRDefault="0084731A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 w:eastAsia="pl-PL"/>
        </w:rPr>
        <w:t xml:space="preserve">Przystępując do postępowania o udzielenie zamówienia na: 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Pr="00763A8C">
        <w:rPr>
          <w:rFonts w:ascii="Times New Roman" w:hAnsi="Times New Roman" w:cs="Times New Roman"/>
          <w:b/>
          <w:color w:val="000000" w:themeColor="text1"/>
          <w:sz w:val="20"/>
          <w:szCs w:val="20"/>
          <w:lang w:val="pl-PL" w:eastAsia="pl-PL"/>
        </w:rPr>
        <w:t>,</w:t>
      </w:r>
      <w:r w:rsidRPr="00763A8C">
        <w:rPr>
          <w:rFonts w:ascii="Times New Roman" w:hAnsi="Times New Roman" w:cs="Times New Roman"/>
          <w:bCs/>
          <w:color w:val="000000" w:themeColor="text1"/>
          <w:sz w:val="20"/>
          <w:szCs w:val="20"/>
          <w:lang w:val="pl-PL"/>
        </w:rPr>
        <w:t xml:space="preserve"> 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poniżej zamieszczamy wykaz wykonanych </w:t>
      </w:r>
      <w:r w:rsidR="00A41E00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rob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ót</w:t>
      </w:r>
      <w:r w:rsidR="00A41E00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budowlan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ych</w:t>
      </w:r>
      <w:r w:rsidR="009567BB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zgodnie z </w:t>
      </w:r>
      <w:r w:rsidR="00984522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opis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em</w:t>
      </w:r>
      <w:r w:rsidR="00984522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Rozdz.VI. pkt </w:t>
      </w:r>
      <w:r w:rsidR="001175B1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1</w:t>
      </w:r>
      <w:r w:rsidR="00F76DB9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)</w:t>
      </w:r>
      <w:r w:rsidR="00844C97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</w:t>
      </w:r>
      <w:proofErr w:type="spellStart"/>
      <w:r w:rsidR="001175B1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ppkt</w:t>
      </w:r>
      <w:proofErr w:type="spellEnd"/>
      <w:r w:rsidR="001175B1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2) lit a) </w:t>
      </w:r>
      <w:r w:rsidR="00844C97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Części I S</w:t>
      </w:r>
      <w:r w:rsidR="00984522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WZ:</w:t>
      </w:r>
    </w:p>
    <w:p w14:paraId="440DFC6F" w14:textId="77777777" w:rsidR="009832E7" w:rsidRDefault="009832E7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1753"/>
        <w:gridCol w:w="2440"/>
        <w:gridCol w:w="1815"/>
        <w:gridCol w:w="1550"/>
        <w:gridCol w:w="1681"/>
        <w:gridCol w:w="1681"/>
        <w:gridCol w:w="3110"/>
      </w:tblGrid>
      <w:tr w:rsidR="00806907" w:rsidRPr="00C65490" w14:paraId="15184314" w14:textId="77777777" w:rsidTr="00806907">
        <w:tc>
          <w:tcPr>
            <w:tcW w:w="285" w:type="pct"/>
            <w:shd w:val="clear" w:color="auto" w:fill="F2F2F2"/>
            <w:vAlign w:val="center"/>
          </w:tcPr>
          <w:p w14:paraId="6A15512C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589" w:type="pct"/>
            <w:shd w:val="clear" w:color="auto" w:fill="F2F2F2"/>
            <w:vAlign w:val="center"/>
          </w:tcPr>
          <w:p w14:paraId="4ED7EFD5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Nazwa i adres obiektu</w:t>
            </w:r>
          </w:p>
        </w:tc>
        <w:tc>
          <w:tcPr>
            <w:tcW w:w="820" w:type="pct"/>
            <w:shd w:val="clear" w:color="auto" w:fill="F2F2F2"/>
          </w:tcPr>
          <w:p w14:paraId="4D1898F7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 xml:space="preserve">Opis wykonanych prac na rozdzielni napowietrznej (AIS, tzn. </w:t>
            </w:r>
            <w:proofErr w:type="spellStart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Air</w:t>
            </w:r>
            <w:proofErr w:type="spellEnd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proofErr w:type="spellStart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Insulate</w:t>
            </w:r>
            <w:proofErr w:type="spellEnd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proofErr w:type="spellStart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Switchgear</w:t>
            </w:r>
            <w:proofErr w:type="spellEnd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)</w:t>
            </w:r>
          </w:p>
          <w:p w14:paraId="43B12CB9" w14:textId="67BEA8B3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 xml:space="preserve">prądu przemiennego na obszarze ENTSO-E </w:t>
            </w:r>
          </w:p>
        </w:tc>
        <w:tc>
          <w:tcPr>
            <w:tcW w:w="610" w:type="pct"/>
            <w:shd w:val="clear" w:color="auto" w:fill="F2F2F2"/>
            <w:vAlign w:val="center"/>
          </w:tcPr>
          <w:p w14:paraId="7F0D8BBF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Liczba pól</w:t>
            </w:r>
          </w:p>
          <w:p w14:paraId="45B716B9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wraz ze wskazaniem nazwy pola</w:t>
            </w:r>
          </w:p>
        </w:tc>
        <w:tc>
          <w:tcPr>
            <w:tcW w:w="521" w:type="pct"/>
            <w:shd w:val="clear" w:color="auto" w:fill="F2F2F2"/>
            <w:vAlign w:val="center"/>
          </w:tcPr>
          <w:p w14:paraId="1BEF8642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Napięcie pól rozdzielni, na której wykonano prace</w:t>
            </w:r>
          </w:p>
        </w:tc>
        <w:tc>
          <w:tcPr>
            <w:tcW w:w="565" w:type="pct"/>
            <w:shd w:val="clear" w:color="auto" w:fill="F2F2F2"/>
            <w:vAlign w:val="center"/>
          </w:tcPr>
          <w:p w14:paraId="4EFE5DA7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Data wykonania</w:t>
            </w:r>
          </w:p>
          <w:p w14:paraId="0F5BBB0B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(</w:t>
            </w:r>
            <w:proofErr w:type="spellStart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dd</w:t>
            </w:r>
            <w:proofErr w:type="spellEnd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-mm-</w:t>
            </w:r>
            <w:proofErr w:type="spellStart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rr</w:t>
            </w:r>
            <w:proofErr w:type="spellEnd"/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)</w:t>
            </w:r>
          </w:p>
          <w:p w14:paraId="4D2353A3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</w:p>
          <w:p w14:paraId="5F4C685C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</w:p>
        </w:tc>
        <w:tc>
          <w:tcPr>
            <w:tcW w:w="565" w:type="pct"/>
            <w:shd w:val="clear" w:color="auto" w:fill="F2F2F2"/>
            <w:vAlign w:val="center"/>
          </w:tcPr>
          <w:p w14:paraId="114C6A97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 xml:space="preserve">Nazwa i adres odbiorcy </w:t>
            </w:r>
          </w:p>
        </w:tc>
        <w:tc>
          <w:tcPr>
            <w:tcW w:w="1045" w:type="pct"/>
            <w:shd w:val="clear" w:color="auto" w:fill="F2F2F2"/>
            <w:vAlign w:val="center"/>
          </w:tcPr>
          <w:p w14:paraId="3BA1DC2D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Nazwa i adres Wykonawcy</w:t>
            </w:r>
          </w:p>
          <w:p w14:paraId="4B888277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</w:p>
          <w:p w14:paraId="4F01DA15" w14:textId="77777777" w:rsidR="00806907" w:rsidRPr="00806907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</w:pPr>
            <w:r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(nazwa Podmiotu Udostępniającego potencjał – jeżeli dotyczy)</w:t>
            </w:r>
          </w:p>
        </w:tc>
      </w:tr>
      <w:tr w:rsidR="00806907" w:rsidRPr="00C65490" w14:paraId="353A6FFE" w14:textId="77777777" w:rsidTr="00806907">
        <w:tc>
          <w:tcPr>
            <w:tcW w:w="285" w:type="pct"/>
          </w:tcPr>
          <w:p w14:paraId="5ED21BDF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89" w:type="pct"/>
          </w:tcPr>
          <w:p w14:paraId="3D843066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820" w:type="pct"/>
          </w:tcPr>
          <w:p w14:paraId="13419299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610" w:type="pct"/>
          </w:tcPr>
          <w:p w14:paraId="55A1AD61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21" w:type="pct"/>
          </w:tcPr>
          <w:p w14:paraId="36854C1D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65" w:type="pct"/>
          </w:tcPr>
          <w:p w14:paraId="32C5C143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65" w:type="pct"/>
          </w:tcPr>
          <w:p w14:paraId="6794012D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1045" w:type="pct"/>
          </w:tcPr>
          <w:p w14:paraId="33FE1362" w14:textId="77777777" w:rsidR="00806907" w:rsidRPr="00806907" w:rsidRDefault="00806907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</w:tr>
      <w:tr w:rsidR="006E625A" w:rsidRPr="00C65490" w14:paraId="4CAA5DC7" w14:textId="77777777" w:rsidTr="00806907">
        <w:tc>
          <w:tcPr>
            <w:tcW w:w="285" w:type="pct"/>
          </w:tcPr>
          <w:p w14:paraId="47A7E8E7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89" w:type="pct"/>
          </w:tcPr>
          <w:p w14:paraId="0F9EB69E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820" w:type="pct"/>
          </w:tcPr>
          <w:p w14:paraId="56D096ED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610" w:type="pct"/>
          </w:tcPr>
          <w:p w14:paraId="1B3ADF89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21" w:type="pct"/>
          </w:tcPr>
          <w:p w14:paraId="3C9E51A7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65" w:type="pct"/>
          </w:tcPr>
          <w:p w14:paraId="20AF4711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65" w:type="pct"/>
          </w:tcPr>
          <w:p w14:paraId="7F461104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1045" w:type="pct"/>
          </w:tcPr>
          <w:p w14:paraId="3E07CF59" w14:textId="77777777" w:rsidR="006E625A" w:rsidRPr="00806907" w:rsidRDefault="006E625A" w:rsidP="00AB417D">
            <w:pPr>
              <w:spacing w:before="120"/>
              <w:rPr>
                <w:rFonts w:cs="Arial"/>
                <w:sz w:val="16"/>
                <w:szCs w:val="16"/>
                <w:lang w:val="pl-PL" w:eastAsia="pl-PL"/>
              </w:rPr>
            </w:pPr>
          </w:p>
        </w:tc>
      </w:tr>
    </w:tbl>
    <w:p w14:paraId="09DFCF03" w14:textId="77777777" w:rsidR="00806907" w:rsidRPr="00763A8C" w:rsidRDefault="00806907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42F698D1" w14:textId="4EF74B32" w:rsidR="009567BB" w:rsidRDefault="00F3349C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Do wykazu dołączam</w:t>
      </w:r>
      <w:r w:rsidR="008D49B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y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dowody potwierdzające należyte wykonanie </w:t>
      </w:r>
      <w:r w:rsidR="00F76DB9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robót budowlanych</w:t>
      </w:r>
    </w:p>
    <w:p w14:paraId="4018A5E1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27933AEA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20603DAA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215FE942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2C4B838C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3F83085B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742AE6CB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66F9B529" w14:textId="77777777" w:rsidR="001175B1" w:rsidRDefault="001175B1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339ED950" w14:textId="3C2F9D81" w:rsidR="001175B1" w:rsidRPr="00763A8C" w:rsidRDefault="001175B1" w:rsidP="006E625A">
      <w:pPr>
        <w:pStyle w:val="Nagwek3"/>
      </w:pPr>
      <w:bookmarkStart w:id="29" w:name="_Toc185495067"/>
      <w:r w:rsidRPr="00763A8C">
        <w:lastRenderedPageBreak/>
        <w:t xml:space="preserve">Wzór nr </w:t>
      </w:r>
      <w:r w:rsidR="00016E8F">
        <w:t>6</w:t>
      </w:r>
      <w:r w:rsidRPr="00763A8C">
        <w:t xml:space="preserve"> Części III SWZ</w:t>
      </w:r>
      <w:bookmarkEnd w:id="29"/>
    </w:p>
    <w:p w14:paraId="7003AB39" w14:textId="20FFA129" w:rsidR="001175B1" w:rsidRPr="00394FA3" w:rsidRDefault="001175B1" w:rsidP="006E625A">
      <w:pPr>
        <w:pStyle w:val="Nagwek3"/>
      </w:pPr>
      <w:bookmarkStart w:id="30" w:name="_Toc185495068"/>
      <w:r w:rsidRPr="00394FA3">
        <w:t>WYKAZ WYKONANYCH PROJEKTÓW</w:t>
      </w:r>
      <w:bookmarkEnd w:id="30"/>
    </w:p>
    <w:p w14:paraId="2C296235" w14:textId="5CD5940A" w:rsidR="00806907" w:rsidRDefault="001175B1" w:rsidP="001175B1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 w:eastAsia="pl-PL"/>
        </w:rPr>
        <w:t xml:space="preserve">Przystępując do postępowania o udzielenie zamówienia na: 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Pr="00763A8C">
        <w:rPr>
          <w:rFonts w:ascii="Times New Roman" w:hAnsi="Times New Roman" w:cs="Times New Roman"/>
          <w:b/>
          <w:color w:val="000000" w:themeColor="text1"/>
          <w:sz w:val="20"/>
          <w:szCs w:val="20"/>
          <w:lang w:val="pl-PL" w:eastAsia="pl-PL"/>
        </w:rPr>
        <w:t>,</w:t>
      </w:r>
      <w:r w:rsidRPr="00763A8C">
        <w:rPr>
          <w:rFonts w:ascii="Times New Roman" w:hAnsi="Times New Roman" w:cs="Times New Roman"/>
          <w:bCs/>
          <w:color w:val="000000" w:themeColor="text1"/>
          <w:sz w:val="20"/>
          <w:szCs w:val="20"/>
          <w:lang w:val="pl-PL"/>
        </w:rPr>
        <w:t xml:space="preserve"> 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poniżej zamieszczamy wykaz wykonanych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projektów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zgodnie z opisem Rozdz.VI. pkt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1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)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ppkt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2) lit b)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Części I SWZ:</w:t>
      </w:r>
    </w:p>
    <w:tbl>
      <w:tblPr>
        <w:tblW w:w="50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995"/>
        <w:gridCol w:w="1842"/>
        <w:gridCol w:w="1419"/>
        <w:gridCol w:w="2311"/>
        <w:gridCol w:w="1879"/>
        <w:gridCol w:w="1761"/>
        <w:gridCol w:w="1262"/>
        <w:gridCol w:w="3092"/>
      </w:tblGrid>
      <w:tr w:rsidR="00806907" w:rsidRPr="00C65490" w14:paraId="555456CF" w14:textId="77777777" w:rsidTr="00A97349">
        <w:tc>
          <w:tcPr>
            <w:tcW w:w="187" w:type="pct"/>
            <w:shd w:val="clear" w:color="auto" w:fill="F2F2F2"/>
            <w:vAlign w:val="center"/>
          </w:tcPr>
          <w:p w14:paraId="0EB231CF" w14:textId="77777777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Lp.</w:t>
            </w:r>
          </w:p>
        </w:tc>
        <w:tc>
          <w:tcPr>
            <w:tcW w:w="329" w:type="pct"/>
            <w:shd w:val="clear" w:color="auto" w:fill="F2F2F2"/>
            <w:vAlign w:val="center"/>
          </w:tcPr>
          <w:p w14:paraId="652D9BA1" w14:textId="77777777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Nazwa i adres obiektu</w:t>
            </w:r>
          </w:p>
        </w:tc>
        <w:tc>
          <w:tcPr>
            <w:tcW w:w="609" w:type="pct"/>
            <w:shd w:val="clear" w:color="auto" w:fill="F2F2F2"/>
          </w:tcPr>
          <w:p w14:paraId="35ED6CAC" w14:textId="29434A1E" w:rsidR="00806907" w:rsidRPr="00A97349" w:rsidRDefault="00806907" w:rsidP="00A973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Nazwa projektu wykonawczego</w:t>
            </w:r>
            <w:r w:rsid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 d</w:t>
            </w: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la</w:t>
            </w:r>
          </w:p>
          <w:p w14:paraId="706ECB63" w14:textId="1251D0A9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rozdzielni/rozdzielniach napowietrznej/napowietrznych (AIS, tzn. </w:t>
            </w:r>
            <w:proofErr w:type="spellStart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Air</w:t>
            </w:r>
            <w:proofErr w:type="spellEnd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Insulated</w:t>
            </w:r>
            <w:proofErr w:type="spellEnd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Switchgear</w:t>
            </w:r>
            <w:proofErr w:type="spellEnd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) prądu przemiennego na obszarze ENTSO-E </w:t>
            </w:r>
          </w:p>
        </w:tc>
        <w:tc>
          <w:tcPr>
            <w:tcW w:w="469" w:type="pct"/>
            <w:shd w:val="clear" w:color="auto" w:fill="F2F2F2"/>
          </w:tcPr>
          <w:p w14:paraId="657D8B0D" w14:textId="77777777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</w:p>
          <w:p w14:paraId="51817E50" w14:textId="77777777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Liczba pól wraz ze wskazaniem nazwy pola</w:t>
            </w:r>
          </w:p>
          <w:p w14:paraId="6FD7ADD5" w14:textId="77777777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764" w:type="pct"/>
            <w:shd w:val="clear" w:color="auto" w:fill="F2F2F2"/>
            <w:vAlign w:val="center"/>
          </w:tcPr>
          <w:p w14:paraId="4034BE5D" w14:textId="72B7A53D" w:rsidR="00806907" w:rsidRPr="00A97349" w:rsidRDefault="00806907" w:rsidP="00AB417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Opis projektowanych prac,   informacja na temat normy w oparciu o którą projekt był wykonany (PN-EN 61936-1 oraz PN-EN 50522 (dopuszcza się również projekty wykonane </w:t>
            </w:r>
            <w:r w:rsid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wg norm </w:t>
            </w: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EN 61936-1 oraz EN 50522 lub równoważn</w:t>
            </w:r>
            <w:r w:rsid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e</w:t>
            </w: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) </w:t>
            </w:r>
          </w:p>
          <w:p w14:paraId="4277C489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  <w:tc>
          <w:tcPr>
            <w:tcW w:w="621" w:type="pct"/>
            <w:shd w:val="clear" w:color="auto" w:fill="F2F2F2"/>
            <w:vAlign w:val="center"/>
          </w:tcPr>
          <w:p w14:paraId="07BB91F1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Napięcie pól rozdzielni, dla której wykonano projekt</w:t>
            </w:r>
          </w:p>
        </w:tc>
        <w:tc>
          <w:tcPr>
            <w:tcW w:w="582" w:type="pct"/>
            <w:shd w:val="clear" w:color="auto" w:fill="F2F2F2"/>
            <w:vAlign w:val="center"/>
          </w:tcPr>
          <w:p w14:paraId="41DA79AE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Data* wykonania</w:t>
            </w:r>
          </w:p>
          <w:p w14:paraId="757AEBB6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(</w:t>
            </w:r>
            <w:proofErr w:type="spellStart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dd</w:t>
            </w:r>
            <w:proofErr w:type="spellEnd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-mm-</w:t>
            </w:r>
            <w:proofErr w:type="spellStart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rr</w:t>
            </w:r>
            <w:proofErr w:type="spellEnd"/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>)</w:t>
            </w:r>
          </w:p>
        </w:tc>
        <w:tc>
          <w:tcPr>
            <w:tcW w:w="417" w:type="pct"/>
            <w:shd w:val="clear" w:color="auto" w:fill="F2F2F2"/>
            <w:vAlign w:val="center"/>
          </w:tcPr>
          <w:p w14:paraId="07B1ADB7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Nazwa i adres odbiorcy </w:t>
            </w:r>
          </w:p>
        </w:tc>
        <w:tc>
          <w:tcPr>
            <w:tcW w:w="1022" w:type="pct"/>
            <w:shd w:val="clear" w:color="auto" w:fill="F2F2F2"/>
            <w:vAlign w:val="center"/>
          </w:tcPr>
          <w:p w14:paraId="385C17E2" w14:textId="3F27A674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  <w:r w:rsidRP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t xml:space="preserve">Nazwa i adres Wykonawcy </w:t>
            </w:r>
            <w:r w:rsidR="00A9734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  <w:br/>
            </w:r>
            <w:r w:rsidR="00A97349" w:rsidRPr="0080690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 w:eastAsia="pl-PL"/>
              </w:rPr>
              <w:t>(nazwa Podmiotu Udostępniającego potencjał – jeżeli dotyczy)</w:t>
            </w:r>
          </w:p>
          <w:p w14:paraId="400D06CD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</w:p>
          <w:p w14:paraId="4ECACE2C" w14:textId="77777777" w:rsidR="00806907" w:rsidRPr="00A97349" w:rsidRDefault="00806907" w:rsidP="0080690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pl-PL" w:eastAsia="pl-PL"/>
              </w:rPr>
            </w:pPr>
          </w:p>
        </w:tc>
      </w:tr>
      <w:tr w:rsidR="00806907" w:rsidRPr="00C65490" w14:paraId="76C7929B" w14:textId="77777777" w:rsidTr="00A97349">
        <w:tc>
          <w:tcPr>
            <w:tcW w:w="187" w:type="pct"/>
          </w:tcPr>
          <w:p w14:paraId="1F932176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329" w:type="pct"/>
          </w:tcPr>
          <w:p w14:paraId="6A7772AC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609" w:type="pct"/>
          </w:tcPr>
          <w:p w14:paraId="03772347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469" w:type="pct"/>
          </w:tcPr>
          <w:p w14:paraId="0C9118C3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764" w:type="pct"/>
          </w:tcPr>
          <w:p w14:paraId="356FACA2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621" w:type="pct"/>
          </w:tcPr>
          <w:p w14:paraId="183E9ABF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582" w:type="pct"/>
          </w:tcPr>
          <w:p w14:paraId="34C34756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417" w:type="pct"/>
          </w:tcPr>
          <w:p w14:paraId="42947FB0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1022" w:type="pct"/>
          </w:tcPr>
          <w:p w14:paraId="55F36DC9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</w:tr>
      <w:tr w:rsidR="00806907" w:rsidRPr="00C65490" w14:paraId="6A936C21" w14:textId="77777777" w:rsidTr="00A97349">
        <w:tc>
          <w:tcPr>
            <w:tcW w:w="187" w:type="pct"/>
          </w:tcPr>
          <w:p w14:paraId="6150354C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329" w:type="pct"/>
          </w:tcPr>
          <w:p w14:paraId="5D19A183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609" w:type="pct"/>
          </w:tcPr>
          <w:p w14:paraId="3B5616ED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469" w:type="pct"/>
          </w:tcPr>
          <w:p w14:paraId="70BA50FF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764" w:type="pct"/>
          </w:tcPr>
          <w:p w14:paraId="36C22ABE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621" w:type="pct"/>
          </w:tcPr>
          <w:p w14:paraId="51EE8846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582" w:type="pct"/>
          </w:tcPr>
          <w:p w14:paraId="46EEC9AF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417" w:type="pct"/>
          </w:tcPr>
          <w:p w14:paraId="51BC19C3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1022" w:type="pct"/>
          </w:tcPr>
          <w:p w14:paraId="383529DA" w14:textId="77777777" w:rsidR="00806907" w:rsidRPr="00806907" w:rsidRDefault="00806907" w:rsidP="00AB417D">
            <w:pPr>
              <w:spacing w:before="120"/>
              <w:rPr>
                <w:rFonts w:cs="Arial"/>
                <w:sz w:val="20"/>
                <w:lang w:val="pl-PL" w:eastAsia="pl-PL"/>
              </w:rPr>
            </w:pPr>
          </w:p>
        </w:tc>
      </w:tr>
    </w:tbl>
    <w:p w14:paraId="5E98C106" w14:textId="77777777" w:rsidR="00806907" w:rsidRDefault="00806907" w:rsidP="001175B1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0720C1A9" w14:textId="77777777" w:rsidR="00806907" w:rsidRPr="00763A8C" w:rsidRDefault="00806907" w:rsidP="001175B1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0E001128" w14:textId="22BA2F98" w:rsidR="001175B1" w:rsidRDefault="00A97349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*) </w:t>
      </w:r>
      <w:r w:rsidRPr="00A9734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Za datę wykonania projektu wykonawczego Zamawiający rozumie datę jego pozytywnego zaopiniowania, a w przypadku braku takiej opinii datę odbioru projektu wykonawczego, przez podmiot na rzecz którego projekty zostały wykonane.</w:t>
      </w:r>
    </w:p>
    <w:p w14:paraId="34E8A041" w14:textId="77777777" w:rsidR="00016E8F" w:rsidRDefault="00016E8F" w:rsidP="0028533E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</w:p>
    <w:p w14:paraId="023F5F09" w14:textId="000C94C2" w:rsidR="00016E8F" w:rsidRDefault="00016E8F" w:rsidP="00016E8F">
      <w:pPr>
        <w:spacing w:before="120" w:after="20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Do wykazu dołączam</w:t>
      </w:r>
      <w:r w:rsidR="008D49B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y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dowody potwierdzające należyte wykonanie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usług.</w:t>
      </w:r>
    </w:p>
    <w:p w14:paraId="277472B2" w14:textId="3AC4CDA6" w:rsidR="0072685B" w:rsidRPr="00763A8C" w:rsidRDefault="0072685B" w:rsidP="00C13F72">
      <w:pPr>
        <w:pStyle w:val="Nagwek2"/>
      </w:pPr>
    </w:p>
    <w:p w14:paraId="2B12261C" w14:textId="3BDA7D14" w:rsidR="00A42424" w:rsidRPr="00763A8C" w:rsidRDefault="00A42424" w:rsidP="00A42424">
      <w:pPr>
        <w:rPr>
          <w:lang w:val="pl-PL" w:eastAsia="pl-PL"/>
        </w:rPr>
      </w:pPr>
    </w:p>
    <w:p w14:paraId="47FD4F71" w14:textId="77777777" w:rsidR="00A42424" w:rsidRPr="00763A8C" w:rsidRDefault="00A42424" w:rsidP="00A42424">
      <w:pPr>
        <w:rPr>
          <w:lang w:val="pl-PL" w:eastAsia="pl-PL"/>
        </w:rPr>
        <w:sectPr w:rsidR="00A42424" w:rsidRPr="00763A8C" w:rsidSect="00CA13B7">
          <w:footnotePr>
            <w:pos w:val="beneathText"/>
          </w:footnotePr>
          <w:pgSz w:w="16837" w:h="11905" w:orient="landscape" w:code="9"/>
          <w:pgMar w:top="1417" w:right="284" w:bottom="1417" w:left="1417" w:header="709" w:footer="709" w:gutter="0"/>
          <w:cols w:space="708"/>
          <w:docGrid w:linePitch="360"/>
        </w:sectPr>
      </w:pPr>
    </w:p>
    <w:p w14:paraId="3960D049" w14:textId="2D0D0ABC" w:rsidR="00613FB6" w:rsidRPr="00763A8C" w:rsidRDefault="00844C97" w:rsidP="006E625A">
      <w:pPr>
        <w:pStyle w:val="Nagwek3"/>
      </w:pPr>
      <w:bookmarkStart w:id="31" w:name="_Toc185495069"/>
      <w:r w:rsidRPr="00763A8C">
        <w:lastRenderedPageBreak/>
        <w:t xml:space="preserve">Wzór nr </w:t>
      </w:r>
      <w:r w:rsidR="00387B20" w:rsidRPr="00763A8C">
        <w:t>7</w:t>
      </w:r>
      <w:r w:rsidRPr="00763A8C">
        <w:t xml:space="preserve"> Części III S</w:t>
      </w:r>
      <w:r w:rsidR="00613FB6" w:rsidRPr="00763A8C">
        <w:t>WZ</w:t>
      </w:r>
      <w:r w:rsidR="00613FB6" w:rsidRPr="00763A8C">
        <w:br/>
        <w:t xml:space="preserve">WYKAZ OSÓB, KTÓRE BĘDĄ </w:t>
      </w:r>
      <w:r w:rsidR="00205F05" w:rsidRPr="00763A8C">
        <w:t>REALIZOWAŁY</w:t>
      </w:r>
      <w:r w:rsidR="00613FB6" w:rsidRPr="00763A8C">
        <w:t xml:space="preserve"> ZAMÓWIENI</w:t>
      </w:r>
      <w:r w:rsidR="00205F05" w:rsidRPr="00763A8C">
        <w:t>E</w:t>
      </w:r>
      <w:bookmarkEnd w:id="31"/>
    </w:p>
    <w:p w14:paraId="52234E25" w14:textId="49A95AC1" w:rsidR="00613FB6" w:rsidRDefault="00613FB6" w:rsidP="0028533E">
      <w:pPr>
        <w:widowControl w:val="0"/>
        <w:autoSpaceDE w:val="0"/>
        <w:autoSpaceDN w:val="0"/>
        <w:adjustRightInd w:val="0"/>
        <w:spacing w:before="360" w:line="240" w:lineRule="auto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 w:eastAsia="pl-PL"/>
        </w:rPr>
        <w:t xml:space="preserve">Przystępując do postępowania o udzielenie zamówienia na: </w:t>
      </w:r>
      <w:r w:rsidR="006E625A" w:rsidRPr="006E625A">
        <w:rPr>
          <w:rFonts w:ascii="Times New Roman" w:hAnsi="Times New Roman" w:cs="Times New Roman"/>
          <w:b/>
          <w:bCs/>
          <w:color w:val="000000" w:themeColor="text1"/>
          <w:szCs w:val="22"/>
          <w:lang w:val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 w:eastAsia="pl-PL"/>
        </w:rPr>
        <w:t xml:space="preserve">, </w:t>
      </w:r>
      <w:r w:rsidR="003F256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 w:eastAsia="pl-PL"/>
        </w:rPr>
        <w:t xml:space="preserve">poniżej </w:t>
      </w:r>
      <w:r w:rsidR="003F256F" w:rsidRPr="00763A8C">
        <w:rPr>
          <w:rFonts w:ascii="Times New Roman" w:hAnsi="Times New Roman" w:cs="Times New Roman"/>
          <w:bCs/>
          <w:color w:val="000000" w:themeColor="text1"/>
          <w:sz w:val="20"/>
          <w:szCs w:val="20"/>
          <w:lang w:val="pl-PL"/>
        </w:rPr>
        <w:t xml:space="preserve">zamieszczamy </w:t>
      </w:r>
      <w:r w:rsidRPr="00763A8C">
        <w:rPr>
          <w:rFonts w:ascii="Times New Roman" w:hAnsi="Times New Roman" w:cs="Times New Roman"/>
          <w:bCs/>
          <w:color w:val="000000" w:themeColor="text1"/>
          <w:sz w:val="20"/>
          <w:szCs w:val="20"/>
          <w:lang w:val="pl-PL"/>
        </w:rPr>
        <w:t xml:space="preserve">wykaz osób, zgodny z wymogami opisanymi w </w:t>
      </w:r>
      <w:r w:rsidR="00016E8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Rozdz.VI. pkt </w:t>
      </w:r>
      <w:r w:rsidR="00016E8F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1</w:t>
      </w:r>
      <w:r w:rsidR="00016E8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) </w:t>
      </w:r>
      <w:proofErr w:type="spellStart"/>
      <w:r w:rsidR="00016E8F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>ppkt</w:t>
      </w:r>
      <w:proofErr w:type="spellEnd"/>
      <w:r w:rsidR="00016E8F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3) </w:t>
      </w:r>
      <w:r w:rsidR="00016E8F"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Części I SWZ</w:t>
      </w:r>
      <w:r w:rsidRPr="00763A8C">
        <w:rPr>
          <w:rFonts w:ascii="Times New Roman" w:hAnsi="Times New Roman" w:cs="Times New Roman"/>
          <w:color w:val="000000" w:themeColor="text1"/>
          <w:sz w:val="20"/>
          <w:szCs w:val="20"/>
          <w:lang w:val="pl-PL" w:eastAsia="pl-PL"/>
        </w:rPr>
        <w:t xml:space="preserve">, </w:t>
      </w:r>
      <w:r w:rsidRPr="00763A8C">
        <w:rPr>
          <w:rFonts w:ascii="Times New Roman" w:hAnsi="Times New Roman" w:cs="Times New Roman"/>
          <w:bCs/>
          <w:color w:val="000000" w:themeColor="text1"/>
          <w:sz w:val="20"/>
          <w:szCs w:val="20"/>
          <w:lang w:val="pl-PL"/>
        </w:rPr>
        <w:t>wraz z niezbędnymi informacjami</w:t>
      </w:r>
      <w:r w:rsidRPr="00763A8C">
        <w:rPr>
          <w:rFonts w:ascii="Times New Roman" w:hAnsi="Times New Roman" w:cs="Times New Roman"/>
          <w:bCs/>
          <w:sz w:val="20"/>
          <w:szCs w:val="20"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1155"/>
        <w:gridCol w:w="899"/>
        <w:gridCol w:w="1924"/>
        <w:gridCol w:w="3129"/>
        <w:gridCol w:w="1484"/>
      </w:tblGrid>
      <w:tr w:rsidR="00016E8F" w:rsidRPr="00C65490" w14:paraId="0EEC62BF" w14:textId="77777777" w:rsidTr="0067221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1A67A3" w14:textId="77777777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06D5B7" w14:textId="77777777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Funkcja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41D747" w14:textId="18398374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Imię</w:t>
            </w:r>
            <w:r w:rsid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br/>
            </w: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i nazwisko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EC73C4" w14:textId="77777777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Kwalifikacje i dokumenty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21026" w14:textId="77777777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Doświadczenie zawodowe: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D27C02" w14:textId="36E61976" w:rsidR="00016E8F" w:rsidRPr="00177B58" w:rsidRDefault="00016E8F" w:rsidP="00177B58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 xml:space="preserve">Podstawa dysponowania osobą </w:t>
            </w:r>
            <w:r w:rsidR="008D49B7" w:rsidRPr="00763A8C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pl-PL" w:eastAsia="pl-PL"/>
              </w:rPr>
              <w:t>(nazwa Podmiotu Udostępniającego – jeżeli dotyczy</w:t>
            </w:r>
            <w:r w:rsidR="008D49B7" w:rsidRPr="00763A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 w:eastAsia="pl-PL"/>
              </w:rPr>
              <w:t>)</w:t>
            </w:r>
          </w:p>
        </w:tc>
      </w:tr>
      <w:tr w:rsidR="00177B58" w:rsidRPr="00C65490" w14:paraId="59FD8795" w14:textId="77777777" w:rsidTr="0067221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58" w14:textId="77777777" w:rsidR="00016E8F" w:rsidRPr="00016E8F" w:rsidRDefault="00016E8F" w:rsidP="00016E8F">
            <w:pPr>
              <w:pStyle w:val="Akapitzlist"/>
              <w:numPr>
                <w:ilvl w:val="0"/>
                <w:numId w:val="46"/>
              </w:numPr>
              <w:spacing w:before="120" w:after="200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0528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Kierownik projektu /Kierujący zadaniem inwestycyjnym (umową)</w:t>
            </w:r>
          </w:p>
          <w:p w14:paraId="4708C698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(1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osoba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80D3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………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DCB2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val="pl-PL" w:eastAsia="pl-PL"/>
              </w:rPr>
              <w:t>Wykształcenie: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 </w:t>
            </w:r>
          </w:p>
          <w:p w14:paraId="7F805B6C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iCs/>
                <w:sz w:val="16"/>
                <w:szCs w:val="16"/>
                <w:lang w:val="pl-PL" w:eastAsia="pl-PL"/>
              </w:rPr>
            </w:pP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val="pl-PL" w:eastAsia="pl-PL"/>
              </w:rPr>
              <w:t>…………………</w:t>
            </w:r>
          </w:p>
          <w:p w14:paraId="7A40385D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</w:p>
          <w:p w14:paraId="0CBF4AFD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val="pl-PL" w:eastAsia="pl-PL"/>
              </w:rPr>
              <w:t>Kwalifikacje w zakresie zarządzania projektami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:</w:t>
            </w:r>
          </w:p>
          <w:p w14:paraId="21AC817C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329A" w14:textId="3A043BBE" w:rsidR="008E6185" w:rsidRDefault="008E6185" w:rsidP="008E6185">
            <w:pPr>
              <w:pStyle w:val="Akapitzlist"/>
              <w:numPr>
                <w:ilvl w:val="0"/>
                <w:numId w:val="45"/>
              </w:numPr>
              <w:spacing w:before="120" w:line="240" w:lineRule="auto"/>
              <w:ind w:left="22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Pr="008E6185">
              <w:rPr>
                <w:rFonts w:ascii="Times New Roman" w:hAnsi="Times New Roman" w:cs="Times New Roman"/>
                <w:sz w:val="16"/>
                <w:szCs w:val="16"/>
              </w:rPr>
              <w:t>zadania  polegającego na budowie lub przebudowie (modernizacji) stacji lub linii elektroenergetycznych prądu przemiennego o napięciu 110 kV lub wyższym na obszarze ENTSO-E, dla których uzyskano pozwolenie na użytkowanie lub zakończono postępowanie w sprawie zawiadomienia o zakończeniu budowy przyjęte bez sprzeciwu przez właściwy organ,</w:t>
            </w:r>
          </w:p>
          <w:p w14:paraId="24E391BA" w14:textId="0056E134" w:rsidR="00016E8F" w:rsidRPr="008E6185" w:rsidRDefault="00016E8F" w:rsidP="008E6185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 w:rsidRPr="008E618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……………………………………………..</w:t>
            </w:r>
          </w:p>
          <w:p w14:paraId="292C3D71" w14:textId="77777777" w:rsidR="00016E8F" w:rsidRPr="00080B3E" w:rsidRDefault="00016E8F" w:rsidP="008E6185">
            <w:pPr>
              <w:spacing w:before="120" w:after="200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Inwestora: ………</w:t>
            </w:r>
          </w:p>
          <w:p w14:paraId="21A0C2C9" w14:textId="77777777" w:rsidR="008E6185" w:rsidRPr="00080B3E" w:rsidRDefault="008E6185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680CD873" w14:textId="77777777" w:rsidR="00957ECB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8E618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Okres pełnienia funkcji: </w:t>
            </w:r>
            <w:r w:rsidR="00957EC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br/>
            </w:r>
          </w:p>
          <w:p w14:paraId="420874B5" w14:textId="77777777" w:rsidR="00957ECB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8E618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(</w:t>
            </w:r>
            <w:r w:rsidRPr="008E6185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 xml:space="preserve">należy podać daty od – do </w:t>
            </w:r>
            <w:proofErr w:type="spellStart"/>
            <w:r w:rsidRPr="008E6185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dd</w:t>
            </w:r>
            <w:proofErr w:type="spellEnd"/>
            <w:r w:rsidRPr="008E6185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/mm/</w:t>
            </w:r>
            <w:proofErr w:type="spellStart"/>
            <w:r w:rsidRPr="008E6185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rr</w:t>
            </w:r>
            <w:proofErr w:type="spellEnd"/>
            <w:r w:rsidRPr="008E618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): </w:t>
            </w:r>
          </w:p>
          <w:p w14:paraId="0B0594F6" w14:textId="77777777" w:rsidR="00957ECB" w:rsidRDefault="00957ECB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213DEEBF" w14:textId="59722516" w:rsidR="00016E8F" w:rsidRPr="008E6185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8E618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…………………………..</w:t>
            </w:r>
          </w:p>
          <w:p w14:paraId="29FEADCB" w14:textId="77777777" w:rsidR="008E6185" w:rsidRPr="00080B3E" w:rsidRDefault="008E6185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5FFCCEEE" w14:textId="2F5D5124" w:rsidR="00016E8F" w:rsidRPr="00080B3E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pełnionej funkcji: …………………………..</w:t>
            </w:r>
          </w:p>
          <w:p w14:paraId="73EB5EA6" w14:textId="77777777" w:rsidR="008E6185" w:rsidRPr="00080B3E" w:rsidRDefault="008E6185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009B6D7C" w14:textId="2A5E04D0" w:rsidR="00016E8F" w:rsidRPr="008E6185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8E618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Wartość zadania w zł netto: ………………………………</w:t>
            </w:r>
          </w:p>
          <w:p w14:paraId="28563058" w14:textId="7337BA14" w:rsidR="00016E8F" w:rsidRPr="00016E8F" w:rsidRDefault="00016E8F" w:rsidP="008E6185">
            <w:pPr>
              <w:pStyle w:val="Akapitzlist"/>
              <w:numPr>
                <w:ilvl w:val="0"/>
                <w:numId w:val="45"/>
              </w:numPr>
              <w:spacing w:before="120"/>
              <w:ind w:left="2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Nazwa zadania </w:t>
            </w:r>
            <w:r w:rsidR="008E6185" w:rsidRPr="008E6185">
              <w:rPr>
                <w:rFonts w:ascii="Times New Roman" w:hAnsi="Times New Roman" w:cs="Times New Roman"/>
                <w:sz w:val="16"/>
                <w:szCs w:val="16"/>
              </w:rPr>
              <w:t>- przy realizacji co najmniej 1 zadania polegającego na budowie obiektów o charakterze</w:t>
            </w:r>
            <w:r w:rsidR="008E61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E6185" w:rsidRPr="008E6185">
              <w:rPr>
                <w:rFonts w:ascii="Times New Roman" w:hAnsi="Times New Roman" w:cs="Times New Roman"/>
                <w:sz w:val="16"/>
                <w:szCs w:val="16"/>
              </w:rPr>
              <w:t>przemysłowym lub obiektów liniowych w rozumieniu art. 3 pkt 3a ustawy Prawo budowlane (odebranych przez Inwestora), dla których uzyskano pozwolenie na użytkowanie lub zakończono postępowanie w sprawie zawiadomienia o zakończeniu budowy, przyjęte bez sprzeciwu przez właściwy organ</w:t>
            </w:r>
            <w:r w:rsidR="008E618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6B2D2D3C" w14:textId="77777777" w:rsidR="00016E8F" w:rsidRPr="00080B3E" w:rsidRDefault="00016E8F" w:rsidP="008E6185">
            <w:pPr>
              <w:spacing w:before="120"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……………………………………………..</w:t>
            </w:r>
          </w:p>
          <w:p w14:paraId="47BA8067" w14:textId="77777777" w:rsidR="00016E8F" w:rsidRPr="00080B3E" w:rsidRDefault="00016E8F" w:rsidP="008E6185">
            <w:pPr>
              <w:spacing w:before="120" w:after="200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Inwestora: ………</w:t>
            </w:r>
          </w:p>
          <w:p w14:paraId="58DCDC5D" w14:textId="77777777" w:rsidR="00016E8F" w:rsidRPr="00080B3E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Okres pełnienia funkcji: (</w:t>
            </w:r>
            <w:r w:rsidRPr="00080B3E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 xml:space="preserve">należy podać daty od – do </w:t>
            </w:r>
            <w:proofErr w:type="spellStart"/>
            <w:r w:rsidRPr="00080B3E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dd</w:t>
            </w:r>
            <w:proofErr w:type="spellEnd"/>
            <w:r w:rsidRPr="00080B3E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/mm/</w:t>
            </w:r>
            <w:proofErr w:type="spellStart"/>
            <w:r w:rsidRPr="00080B3E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rr</w:t>
            </w:r>
            <w:proofErr w:type="spellEnd"/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): …………………………..</w:t>
            </w:r>
          </w:p>
          <w:p w14:paraId="2BFEB9AC" w14:textId="77777777" w:rsidR="00016E8F" w:rsidRPr="00080B3E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pełnionej funkcji: …………………………..</w:t>
            </w:r>
          </w:p>
          <w:p w14:paraId="52229D98" w14:textId="17F7EC6F" w:rsidR="00016E8F" w:rsidRPr="00080B3E" w:rsidRDefault="00016E8F" w:rsidP="008E618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lastRenderedPageBreak/>
              <w:t>Wartość zadania w zł netto: ………………………………</w:t>
            </w:r>
          </w:p>
          <w:p w14:paraId="3E6136A1" w14:textId="77777777" w:rsidR="00016E8F" w:rsidRPr="00016E8F" w:rsidRDefault="00016E8F" w:rsidP="00016E8F">
            <w:pPr>
              <w:pStyle w:val="Akapitzlist"/>
              <w:spacing w:before="120" w:after="200" w:line="240" w:lineRule="auto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C2CD5A" w14:textId="42E6B0B2" w:rsidR="008E6185" w:rsidRPr="00D1745E" w:rsidRDefault="008E6185" w:rsidP="008E6185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174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Dotyczy zastępcy kierownika projektu, zastępcy dyrektora kontraktu, zastępcy kierującego zadaniem inwestycyjnym, zastępcy koordynatora projektu</w:t>
            </w:r>
            <w:r w:rsidR="00D174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14:paraId="580770F5" w14:textId="77777777" w:rsidR="008E6185" w:rsidRDefault="008E6185" w:rsidP="008E6185">
            <w:pPr>
              <w:pStyle w:val="Akapitzlist"/>
              <w:spacing w:before="120" w:after="200"/>
              <w:ind w:left="32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04B2AD" w14:textId="61657EC9" w:rsidR="00016E8F" w:rsidRPr="00016E8F" w:rsidRDefault="00016E8F" w:rsidP="008E6185">
            <w:pPr>
              <w:pStyle w:val="Akapitzlist"/>
              <w:numPr>
                <w:ilvl w:val="0"/>
                <w:numId w:val="45"/>
              </w:numPr>
              <w:spacing w:before="120" w:after="200"/>
              <w:ind w:left="22" w:hanging="14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="008E6185" w:rsidRPr="008E6185">
              <w:rPr>
                <w:rFonts w:ascii="Times New Roman" w:hAnsi="Times New Roman" w:cs="Times New Roman"/>
                <w:sz w:val="16"/>
                <w:szCs w:val="16"/>
              </w:rPr>
              <w:t>co najmniej 2 zadań (w ramach odrębnych umów z Inwestorem) polegających na budowie lub przebudowie (modernizacji) stacji lub linii elektroenergetycznych prądu przemiennego o napięciu 110 kV lub wyższym na obszarze ENTSO-E, dla których uzyskano pozwolenie na użytkowanie lub zakończono postępowanie w sprawie zawiadomienia o zakończeniu budowy przyjęte bez sprzeciwu przez właściwy organ</w:t>
            </w:r>
          </w:p>
          <w:p w14:paraId="7047643F" w14:textId="55AC24F7" w:rsidR="00016E8F" w:rsidRDefault="008E6185" w:rsidP="008E6185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1 ……………………………………</w:t>
            </w:r>
          </w:p>
          <w:p w14:paraId="3DC54D36" w14:textId="77777777" w:rsidR="00016E8F" w:rsidRPr="00016E8F" w:rsidRDefault="00016E8F" w:rsidP="008E6185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552FED74" w14:textId="77777777" w:rsidR="00016E8F" w:rsidRPr="00016E8F" w:rsidRDefault="00016E8F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2AB55701" w14:textId="77777777" w:rsidR="00016E8F" w:rsidRPr="00016E8F" w:rsidRDefault="00016E8F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2DA3BFFF" w14:textId="0DCB702E" w:rsidR="00016E8F" w:rsidRDefault="00016E8F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Wartość zadania w zł netto: ………………………………</w:t>
            </w:r>
          </w:p>
          <w:p w14:paraId="0D976F2E" w14:textId="77777777" w:rsidR="008E6185" w:rsidRPr="00016E8F" w:rsidRDefault="008E6185" w:rsidP="008E6185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2 …………………………………….</w:t>
            </w:r>
          </w:p>
          <w:p w14:paraId="48B0501E" w14:textId="77777777" w:rsidR="008E6185" w:rsidRPr="00016E8F" w:rsidRDefault="008E6185" w:rsidP="008E6185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2EFE6478" w14:textId="77777777" w:rsidR="008E6185" w:rsidRPr="00016E8F" w:rsidRDefault="008E6185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706113B3" w14:textId="77777777" w:rsidR="008E6185" w:rsidRPr="00016E8F" w:rsidRDefault="008E6185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573DBE80" w14:textId="77777777" w:rsidR="008E6185" w:rsidRDefault="008E6185" w:rsidP="008E6185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Wartość zadania w zł netto: ………………………………</w:t>
            </w:r>
          </w:p>
          <w:p w14:paraId="71F6368B" w14:textId="77777777" w:rsidR="008E6185" w:rsidRDefault="008E6185" w:rsidP="008E6185">
            <w:pPr>
              <w:pStyle w:val="Akapitzlist"/>
              <w:spacing w:before="120" w:after="200" w:line="240" w:lineRule="auto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7BE7F8" w14:textId="77777777" w:rsidR="008E6185" w:rsidRPr="00016E8F" w:rsidRDefault="008E6185" w:rsidP="008E6185">
            <w:pPr>
              <w:pStyle w:val="Akapitzlist"/>
              <w:spacing w:before="120" w:after="200" w:line="240" w:lineRule="auto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0971F9" w14:textId="53F8FD94" w:rsidR="00016E8F" w:rsidRPr="00016E8F" w:rsidRDefault="00016E8F" w:rsidP="00D1745E">
            <w:pPr>
              <w:pStyle w:val="Akapitzlist"/>
              <w:numPr>
                <w:ilvl w:val="0"/>
                <w:numId w:val="45"/>
              </w:numPr>
              <w:spacing w:before="120" w:after="200"/>
              <w:ind w:left="22" w:hanging="14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="008E6185" w:rsidRPr="008E6185">
              <w:rPr>
                <w:rFonts w:ascii="Times New Roman" w:hAnsi="Times New Roman" w:cs="Times New Roman"/>
                <w:sz w:val="16"/>
                <w:szCs w:val="16"/>
              </w:rPr>
              <w:t>co najmniej 2 zadań (w ramach odrębnych umów z Inwestorem) polegających na budowie obiektów o charakterze przemysłowym lub obiektów liniowych w rozumieniu art. 3 pkt 3a ustawy Prawo budowlane (odebranych przez Inwestora), dla których uzyskano pozwolenie na użytkowanie lub zakończono postępowanie w sprawie zawiadomienia o zakończeniu budowy, przyjęte bez sprzeciwu przez właściwy organ</w:t>
            </w:r>
            <w:r w:rsidR="008E618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74292C22" w14:textId="77777777" w:rsidR="008E6185" w:rsidRDefault="008E6185" w:rsidP="00D1745E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1 ……………………………………</w:t>
            </w:r>
          </w:p>
          <w:p w14:paraId="6A8EFCF3" w14:textId="77777777" w:rsidR="008E6185" w:rsidRPr="00016E8F" w:rsidRDefault="008E6185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0A8AE600" w14:textId="77777777" w:rsidR="008E6185" w:rsidRPr="00016E8F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0DA63ACF" w14:textId="77777777" w:rsidR="008E6185" w:rsidRPr="00016E8F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3D2AE281" w14:textId="77777777" w:rsidR="008E6185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Wartość zadania w zł netto: ………………………………</w:t>
            </w:r>
          </w:p>
          <w:p w14:paraId="31403765" w14:textId="77777777" w:rsidR="008E6185" w:rsidRPr="00016E8F" w:rsidRDefault="008E6185" w:rsidP="00D1745E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2 …………………………………….</w:t>
            </w:r>
          </w:p>
          <w:p w14:paraId="0799F0F1" w14:textId="77777777" w:rsidR="008E6185" w:rsidRPr="00016E8F" w:rsidRDefault="008E6185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37BCF976" w14:textId="77777777" w:rsidR="008E6185" w:rsidRPr="00016E8F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67BAE846" w14:textId="77777777" w:rsidR="008E6185" w:rsidRPr="00016E8F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086DBF6B" w14:textId="77777777" w:rsidR="008E6185" w:rsidRDefault="008E6185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Wartość zadania w zł netto: ………………………………</w:t>
            </w:r>
          </w:p>
          <w:p w14:paraId="4371C59E" w14:textId="77777777" w:rsidR="00D1745E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BD4E" w14:textId="77777777" w:rsidR="00D1745E" w:rsidRDefault="00D1745E" w:rsidP="00D1745E">
            <w:pPr>
              <w:pStyle w:val="Akapitzlist"/>
              <w:numPr>
                <w:ilvl w:val="0"/>
                <w:numId w:val="45"/>
              </w:numPr>
              <w:spacing w:before="120" w:after="200"/>
              <w:ind w:left="22" w:hanging="14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Pr="008E6185">
              <w:rPr>
                <w:rFonts w:ascii="Times New Roman" w:hAnsi="Times New Roman" w:cs="Times New Roman"/>
                <w:sz w:val="16"/>
                <w:szCs w:val="16"/>
              </w:rPr>
              <w:t>co najmniej 2 zadań (w ramach odrębnych umów z Inwestorem) polegających na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3EE14F42" w14:textId="086E34E9" w:rsidR="00D1745E" w:rsidRDefault="00D1745E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8E6185">
              <w:rPr>
                <w:rFonts w:ascii="Times New Roman" w:hAnsi="Times New Roman" w:cs="Times New Roman"/>
                <w:sz w:val="16"/>
                <w:szCs w:val="16"/>
              </w:rPr>
              <w:t>na budowie lub przebudowie (modernizacji) stacji lub linii elektroenergetycznych prądu przemiennego o napięciu 110 kV lub wyższym na obszarze ENTSO-E, dla których uzyskano pozwolenie na użytkowanie lub zakończono postępowanie w sprawie zawiadomienia o zakończeniu budowy przyjęte bez sprzeciwu przez właściwy organ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3D45">
              <w:rPr>
                <w:rFonts w:ascii="Times New Roman" w:hAnsi="Times New Roman" w:cs="Times New Roman"/>
                <w:sz w:val="16"/>
                <w:szCs w:val="16"/>
              </w:rPr>
              <w:t>oraz</w:t>
            </w:r>
          </w:p>
          <w:p w14:paraId="34524972" w14:textId="73DA6CCC" w:rsidR="00D1745E" w:rsidRPr="00016E8F" w:rsidRDefault="00D1745E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E6185">
              <w:rPr>
                <w:rFonts w:ascii="Times New Roman" w:hAnsi="Times New Roman" w:cs="Times New Roman"/>
                <w:sz w:val="16"/>
                <w:szCs w:val="16"/>
              </w:rPr>
              <w:t xml:space="preserve"> budowie obiektów o charakterze przemysłowym lub obiektów liniowych w rozumieniu art. 3 pkt 3a ustawy Prawo budowlane (odebranych przez Inwestora), dla których uzyskano pozwolenie na użytkowanie lub zakończono postępowanie w sprawie zawiadomienia o zakończeniu budowy, przyjęte bez sprzeciwu przez właściwy organ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53D87081" w14:textId="77777777" w:rsidR="00D1745E" w:rsidRDefault="00D1745E" w:rsidP="00D1745E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1 ……………………………………</w:t>
            </w:r>
          </w:p>
          <w:p w14:paraId="3160F9C1" w14:textId="77777777" w:rsidR="00D1745E" w:rsidRPr="00016E8F" w:rsidRDefault="00D1745E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705A2260" w14:textId="77777777" w:rsidR="00D1745E" w:rsidRPr="00016E8F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4CE59EBB" w14:textId="77777777" w:rsidR="00D1745E" w:rsidRPr="00016E8F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20074E77" w14:textId="77777777" w:rsidR="00D1745E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Wartość zadania w zł netto: ………………………………</w:t>
            </w:r>
          </w:p>
          <w:p w14:paraId="5359FF99" w14:textId="77777777" w:rsidR="00D1745E" w:rsidRPr="00016E8F" w:rsidRDefault="00D1745E" w:rsidP="00D1745E">
            <w:pPr>
              <w:pStyle w:val="Akapitzlist"/>
              <w:spacing w:before="120"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Zadanie 2 …………………………………….</w:t>
            </w:r>
          </w:p>
          <w:p w14:paraId="3EAF7EA7" w14:textId="77777777" w:rsidR="00D1745E" w:rsidRPr="00016E8F" w:rsidRDefault="00D1745E" w:rsidP="00D1745E">
            <w:pPr>
              <w:pStyle w:val="Akapitzlist"/>
              <w:spacing w:before="120" w:after="200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Inwestora: ………</w:t>
            </w:r>
          </w:p>
          <w:p w14:paraId="6D9A9FFC" w14:textId="77777777" w:rsidR="00D1745E" w:rsidRPr="00016E8F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Okres pełnienia funkcji: (</w:t>
            </w:r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należy podać daty od – 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…………………………..</w:t>
            </w:r>
          </w:p>
          <w:p w14:paraId="5FF88626" w14:textId="77777777" w:rsidR="00D1745E" w:rsidRPr="00016E8F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pełnionej funkcji: …………………………..</w:t>
            </w:r>
          </w:p>
          <w:p w14:paraId="5C3F4688" w14:textId="77777777" w:rsidR="00D1745E" w:rsidRDefault="00D1745E" w:rsidP="00D1745E">
            <w:pPr>
              <w:pStyle w:val="Akapitzlist"/>
              <w:spacing w:before="120" w:after="200" w:line="240" w:lineRule="auto"/>
              <w:ind w:left="2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Wartość zadania w zł netto: ………………………………</w:t>
            </w:r>
          </w:p>
          <w:p w14:paraId="15EC4FC4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E081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</w:tr>
      <w:tr w:rsidR="00177B58" w:rsidRPr="00C65490" w14:paraId="7A1EF93C" w14:textId="77777777" w:rsidTr="0067221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D3FB" w14:textId="77777777" w:rsidR="000C3D45" w:rsidRPr="00016E8F" w:rsidRDefault="000C3D45" w:rsidP="00AB417D">
            <w:pPr>
              <w:pStyle w:val="Akapitzlist"/>
              <w:numPr>
                <w:ilvl w:val="0"/>
                <w:numId w:val="46"/>
              </w:numPr>
              <w:spacing w:before="120" w:after="200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4909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Kierownik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budowy</w:t>
            </w:r>
            <w:proofErr w:type="spellEnd"/>
          </w:p>
          <w:p w14:paraId="208793B2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(1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osoba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DAB3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………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BFFF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Uprawnienia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budowlane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:</w:t>
            </w:r>
          </w:p>
          <w:p w14:paraId="4CDD719A" w14:textId="77777777" w:rsidR="000C3D45" w:rsidRPr="00016E8F" w:rsidRDefault="000C3D45" w:rsidP="00AB417D">
            <w:pPr>
              <w:numPr>
                <w:ilvl w:val="0"/>
                <w:numId w:val="13"/>
              </w:numPr>
              <w:spacing w:before="120" w:after="0" w:line="240" w:lineRule="auto"/>
              <w:ind w:left="457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lastRenderedPageBreak/>
              <w:t>Zakres</w:t>
            </w:r>
            <w:proofErr w:type="spellEnd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: ……………………</w:t>
            </w:r>
          </w:p>
          <w:p w14:paraId="665C0439" w14:textId="77777777" w:rsidR="000C3D45" w:rsidRPr="00016E8F" w:rsidRDefault="000C3D45" w:rsidP="00AB417D">
            <w:pPr>
              <w:numPr>
                <w:ilvl w:val="0"/>
                <w:numId w:val="13"/>
              </w:numPr>
              <w:spacing w:before="120" w:after="0" w:line="240" w:lineRule="auto"/>
              <w:ind w:left="457"/>
              <w:jc w:val="left"/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uprawnień</w:t>
            </w:r>
            <w:proofErr w:type="spellEnd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: ……………………</w:t>
            </w:r>
          </w:p>
          <w:p w14:paraId="731AF265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Świadectwa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kwalifikacyjne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:</w:t>
            </w:r>
          </w:p>
          <w:p w14:paraId="6BD1F7E9" w14:textId="77777777" w:rsidR="000C3D45" w:rsidRPr="00016E8F" w:rsidRDefault="000C3D45" w:rsidP="00AB417D">
            <w:pPr>
              <w:spacing w:before="120"/>
              <w:ind w:left="457"/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 xml:space="preserve"> ……………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CC3D" w14:textId="5AF6A1EE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) 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Nazwa zrealizowanego zadania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polegającego na budowie lub przebudowie (modernizacji) stacji elektroenergetycznej prądu przemiennego o napięciu 110 kV lub wyższym na obszarze ENTSO-E, dla którego uzyskano pozwolenie na  użytkowanie lub 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lastRenderedPageBreak/>
              <w:t>zakończono postępowanie w sprawie zawiadomienia o zakończeniu budowy przyjęte bez sprzeciwu przez właściwy organ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: ………………..……………………</w:t>
            </w:r>
          </w:p>
          <w:p w14:paraId="3AEAF523" w14:textId="77777777" w:rsidR="000C3D45" w:rsidRPr="00080B3E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Inwestora: ………</w:t>
            </w:r>
          </w:p>
          <w:p w14:paraId="62CB034C" w14:textId="77777777" w:rsidR="000C3D45" w:rsidRPr="00080B3E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Okres pełnienia funkcji: (należy podać daty od – do </w:t>
            </w:r>
            <w:proofErr w:type="spellStart"/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dd</w:t>
            </w:r>
            <w:proofErr w:type="spellEnd"/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/mm/</w:t>
            </w:r>
            <w:proofErr w:type="spellStart"/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rr</w:t>
            </w:r>
            <w:proofErr w:type="spellEnd"/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)*: …………….</w:t>
            </w:r>
          </w:p>
          <w:p w14:paraId="214A74AB" w14:textId="77777777" w:rsidR="000C3D45" w:rsidRPr="00080B3E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pełnionej funkcji: ………………………………………….</w:t>
            </w:r>
          </w:p>
          <w:p w14:paraId="406A99D7" w14:textId="77777777" w:rsidR="000C3D45" w:rsidRPr="00080B3E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80B3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Wartość zadania w zł netto: ……………………………………………</w:t>
            </w:r>
          </w:p>
          <w:p w14:paraId="549C9F27" w14:textId="1B54D99D" w:rsidR="000C3D45" w:rsidRPr="00080B3E" w:rsidRDefault="000C3D45" w:rsidP="000C3D45">
            <w:pPr>
              <w:spacing w:before="120" w:after="200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1FAA1046" w14:textId="2BAC765E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) 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Nazwa zrealizowanego</w:t>
            </w:r>
            <w:r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nych</w:t>
            </w:r>
            <w:proofErr w:type="spellEnd"/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 zadani</w:t>
            </w:r>
            <w:r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a/zadań 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polegającego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ych</w:t>
            </w:r>
            <w:proofErr w:type="spellEnd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polegającego/</w:t>
            </w:r>
            <w:proofErr w:type="spellStart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ych</w:t>
            </w:r>
            <w:proofErr w:type="spellEnd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na budowie lub przebudowie (modernizacji) stacji elektroenergetycznej prądu przemiennego o napięciu 110 kV lub wyższym na obszarze ENTSO-E, dla którego uzyskano pozwolenie na  użytkowanie lub zakończono postępowanie w sprawie zawiadomienia o zakończeniu budowy przyjęte bez sprzeciwu przez właściwy organ</w:t>
            </w:r>
            <w:r w:rsidRPr="000C3D4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: ………………..……………………</w:t>
            </w:r>
          </w:p>
          <w:p w14:paraId="5A3F228C" w14:textId="77777777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Inwestora: ………</w:t>
            </w:r>
          </w:p>
          <w:p w14:paraId="431D3BE3" w14:textId="77777777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Okres pełnienia funkcji: (należy podać daty od – do </w:t>
            </w:r>
            <w:proofErr w:type="spellStart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dd</w:t>
            </w:r>
            <w:proofErr w:type="spellEnd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/mm/</w:t>
            </w:r>
            <w:proofErr w:type="spellStart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rr</w:t>
            </w:r>
            <w:proofErr w:type="spellEnd"/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)*: …………….</w:t>
            </w:r>
          </w:p>
          <w:p w14:paraId="538F43F0" w14:textId="77777777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pełnionej funkcji: ………………………………………….</w:t>
            </w:r>
          </w:p>
          <w:p w14:paraId="3A2E2B2D" w14:textId="77777777" w:rsidR="000C3D45" w:rsidRPr="000C3D45" w:rsidRDefault="000C3D45" w:rsidP="000C3D45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0C3D4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Wartość zadania w zł netto: ……………………………………………</w:t>
            </w:r>
          </w:p>
          <w:p w14:paraId="488B362C" w14:textId="77777777" w:rsidR="000C3D45" w:rsidRPr="000C3D45" w:rsidRDefault="000C3D45" w:rsidP="000C3D45">
            <w:pPr>
              <w:spacing w:before="120" w:after="200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14:paraId="1792710A" w14:textId="0F83396F" w:rsidR="000C3D45" w:rsidRPr="00016E8F" w:rsidRDefault="000C3D45" w:rsidP="00AB417D">
            <w:pPr>
              <w:spacing w:before="120"/>
              <w:ind w:left="-41"/>
              <w:rPr>
                <w:rFonts w:ascii="Times New Roman" w:hAnsi="Times New Roman" w:cs="Times New Roman"/>
                <w:i/>
                <w:sz w:val="16"/>
                <w:szCs w:val="16"/>
                <w:lang w:val="pl-PL" w:eastAsia="pl-PL"/>
              </w:rPr>
            </w:pPr>
            <w:r w:rsidRPr="00016E8F">
              <w:rPr>
                <w:rFonts w:ascii="Times New Roman" w:hAnsi="Times New Roman" w:cs="Times New Roman"/>
                <w:b/>
                <w:i/>
                <w:sz w:val="16"/>
                <w:szCs w:val="16"/>
                <w:lang w:val="pl-PL"/>
              </w:rPr>
              <w:t>*</w:t>
            </w:r>
            <w:r w:rsidRPr="00016E8F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0C3D45">
              <w:rPr>
                <w:rFonts w:ascii="Times New Roman" w:hAnsi="Times New Roman" w:cs="Times New Roman"/>
                <w:b/>
                <w:i/>
                <w:sz w:val="16"/>
                <w:szCs w:val="16"/>
                <w:lang w:val="pl-PL"/>
              </w:rPr>
              <w:t>Okres pełnienia funkcji dla Kierownika budowy/ Kierownika robót elektrycznych na danej inwestycji liczony będzie od momentu pierwszego wpisu w Dzienniku Budowy o podjęciu obowiązków do momentu wpisu o zakończeniu pełnienia funkcji.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4640" w14:textId="77777777" w:rsidR="000C3D45" w:rsidRPr="00016E8F" w:rsidRDefault="000C3D45" w:rsidP="00AB417D">
            <w:pPr>
              <w:spacing w:before="120"/>
              <w:rPr>
                <w:rFonts w:ascii="Times New Roman" w:hAnsi="Times New Roman" w:cs="Times New Roman"/>
                <w:strike/>
                <w:sz w:val="16"/>
                <w:szCs w:val="16"/>
                <w:lang w:val="pl-PL" w:eastAsia="pl-PL"/>
              </w:rPr>
            </w:pPr>
          </w:p>
        </w:tc>
      </w:tr>
      <w:tr w:rsidR="00177B58" w:rsidRPr="00016E8F" w14:paraId="45A62939" w14:textId="77777777" w:rsidTr="0067221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9583" w14:textId="77777777" w:rsidR="00016E8F" w:rsidRPr="00016E8F" w:rsidRDefault="00016E8F" w:rsidP="00016E8F">
            <w:pPr>
              <w:pStyle w:val="Akapitzlist"/>
              <w:numPr>
                <w:ilvl w:val="0"/>
                <w:numId w:val="46"/>
              </w:numPr>
              <w:spacing w:before="120" w:after="200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814E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Kierownik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robót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elektrycznych</w:t>
            </w:r>
            <w:proofErr w:type="spellEnd"/>
          </w:p>
          <w:p w14:paraId="60AE6872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(1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osoba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D8D3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………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D059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Uprawnienia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budowlane</w:t>
            </w:r>
            <w:proofErr w:type="spellEnd"/>
            <w:r w:rsidRPr="00016E8F">
              <w:rPr>
                <w:rFonts w:ascii="Times New Roman" w:hAnsi="Times New Roman" w:cs="Times New Roman"/>
                <w:b/>
                <w:iCs/>
                <w:sz w:val="16"/>
                <w:szCs w:val="16"/>
                <w:lang w:eastAsia="pl-PL"/>
              </w:rPr>
              <w:t>:</w:t>
            </w: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 xml:space="preserve"> </w:t>
            </w:r>
          </w:p>
          <w:p w14:paraId="5858BAED" w14:textId="77777777" w:rsidR="00016E8F" w:rsidRPr="00016E8F" w:rsidRDefault="00016E8F" w:rsidP="00016E8F">
            <w:pPr>
              <w:numPr>
                <w:ilvl w:val="0"/>
                <w:numId w:val="13"/>
              </w:numPr>
              <w:spacing w:before="120" w:after="0" w:line="240" w:lineRule="auto"/>
              <w:ind w:left="457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Zakres</w:t>
            </w:r>
            <w:proofErr w:type="spellEnd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: …………………….</w:t>
            </w:r>
          </w:p>
          <w:p w14:paraId="5F07F2B5" w14:textId="77777777" w:rsidR="00016E8F" w:rsidRPr="00016E8F" w:rsidRDefault="00016E8F" w:rsidP="00016E8F">
            <w:pPr>
              <w:numPr>
                <w:ilvl w:val="0"/>
                <w:numId w:val="13"/>
              </w:numPr>
              <w:spacing w:before="120" w:after="0" w:line="240" w:lineRule="auto"/>
              <w:ind w:left="457"/>
              <w:jc w:val="left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uprawnień</w:t>
            </w:r>
            <w:proofErr w:type="spellEnd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: …………………….</w:t>
            </w:r>
          </w:p>
          <w:p w14:paraId="4EF6F713" w14:textId="77777777" w:rsidR="00016E8F" w:rsidRPr="00016E8F" w:rsidRDefault="00016E8F" w:rsidP="00AB417D">
            <w:pPr>
              <w:spacing w:before="120"/>
              <w:ind w:left="97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Świadectwa</w:t>
            </w:r>
            <w:proofErr w:type="spellEnd"/>
            <w:r w:rsidRPr="00016E8F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16E8F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kwalifikacyjne</w:t>
            </w:r>
            <w:proofErr w:type="spellEnd"/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:</w:t>
            </w:r>
          </w:p>
          <w:p w14:paraId="73716E43" w14:textId="77777777" w:rsidR="00016E8F" w:rsidRPr="00016E8F" w:rsidRDefault="00016E8F" w:rsidP="00016E8F">
            <w:pPr>
              <w:numPr>
                <w:ilvl w:val="0"/>
                <w:numId w:val="13"/>
              </w:numPr>
              <w:spacing w:before="120" w:after="0" w:line="240" w:lineRule="auto"/>
              <w:ind w:left="457"/>
              <w:jc w:val="left"/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………………….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E25D" w14:textId="7FB9B730" w:rsidR="00016E8F" w:rsidRPr="00177B58" w:rsidRDefault="00177B58" w:rsidP="00177B58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177B58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1)</w:t>
            </w:r>
            <w:r w:rsidR="00016E8F" w:rsidRPr="00177B58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Nazwa zadania </w:t>
            </w:r>
            <w:proofErr w:type="spellStart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zadania</w:t>
            </w:r>
            <w:proofErr w:type="spellEnd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/ zadań polegającego/</w:t>
            </w:r>
            <w:proofErr w:type="spellStart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ych</w:t>
            </w:r>
            <w:proofErr w:type="spellEnd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na budowie lub przebudowie (modernizacji) stacji elektroenergetycznej  prądu przemiennego o napięciu 110 kV lub wyższym na obszarze ENTSO-E, dla którego uzyskano pozwolenie na  użytkowanie lub zakończono postępowanie w sprawie zawiadomienia o zakończeniu budowy przyjęte bez sprzeciwu przez właściwy organ</w:t>
            </w:r>
            <w:r w:rsidR="00016E8F" w:rsidRPr="00177B58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: ………………..……………………</w:t>
            </w:r>
          </w:p>
          <w:p w14:paraId="0682A64B" w14:textId="77777777" w:rsidR="00016E8F" w:rsidRPr="00177B58" w:rsidRDefault="00016E8F" w:rsidP="00177B58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Inwestora: ………</w:t>
            </w:r>
          </w:p>
          <w:p w14:paraId="6AF93840" w14:textId="4487DC7B" w:rsidR="00016E8F" w:rsidRPr="00177B58" w:rsidRDefault="00016E8F" w:rsidP="00177B58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Okres pełnienia funkcji: (należy podać daty od – do </w:t>
            </w:r>
            <w:proofErr w:type="spellStart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dd</w:t>
            </w:r>
            <w:proofErr w:type="spellEnd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/mm/</w:t>
            </w:r>
            <w:proofErr w:type="spellStart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rr</w:t>
            </w:r>
            <w:proofErr w:type="spellEnd"/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)*: …………….</w:t>
            </w:r>
          </w:p>
          <w:p w14:paraId="0BA621A9" w14:textId="77777777" w:rsidR="00016E8F" w:rsidRPr="00177B58" w:rsidRDefault="00016E8F" w:rsidP="00177B58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Nazwa pełnionej funkcji: ………………………………………….</w:t>
            </w:r>
          </w:p>
          <w:p w14:paraId="06EBDC7B" w14:textId="77777777" w:rsidR="00016E8F" w:rsidRPr="00177B58" w:rsidRDefault="00016E8F" w:rsidP="00177B58">
            <w:pPr>
              <w:spacing w:before="120" w:after="20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177B5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Wartość zadania w zł netto: ……………………………………………</w:t>
            </w:r>
          </w:p>
          <w:p w14:paraId="2176198D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2) (…)</w:t>
            </w:r>
          </w:p>
          <w:p w14:paraId="676A9221" w14:textId="77777777" w:rsidR="00016E8F" w:rsidRDefault="00016E8F" w:rsidP="00672215">
            <w:pPr>
              <w:spacing w:after="60" w:line="240" w:lineRule="auto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416068" w14:textId="77777777" w:rsidR="00672215" w:rsidRDefault="00672215" w:rsidP="00672215">
            <w:pPr>
              <w:spacing w:after="60" w:line="240" w:lineRule="auto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BEF8E9" w14:textId="77777777" w:rsidR="00672215" w:rsidRPr="00672215" w:rsidRDefault="00672215" w:rsidP="00672215">
            <w:pPr>
              <w:spacing w:after="60" w:line="240" w:lineRule="auto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CF73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7B58" w:rsidRPr="00016E8F" w14:paraId="06B615FC" w14:textId="77777777" w:rsidTr="0067221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0BE2" w14:textId="661D557C" w:rsidR="00016E8F" w:rsidRPr="00016E8F" w:rsidRDefault="00016E8F" w:rsidP="00016E8F">
            <w:pPr>
              <w:pStyle w:val="Akapitzlist"/>
              <w:numPr>
                <w:ilvl w:val="0"/>
                <w:numId w:val="46"/>
              </w:numPr>
              <w:spacing w:before="120" w:after="200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8DF4" w14:textId="77777777" w:rsidR="00016E8F" w:rsidRPr="00672215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67221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Specjalista ds. BHP (HSE)</w:t>
            </w:r>
          </w:p>
          <w:p w14:paraId="1766B3F7" w14:textId="77777777" w:rsidR="00016E8F" w:rsidRPr="00672215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</w:pPr>
            <w:r w:rsidRPr="00672215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(1 osoba)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DAE7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………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B765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Kwalifikacje</w:t>
            </w:r>
            <w:proofErr w:type="spellEnd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 xml:space="preserve">: </w:t>
            </w: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…………………….</w:t>
            </w:r>
          </w:p>
          <w:p w14:paraId="52DC719C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Wykształcenie</w:t>
            </w:r>
            <w:proofErr w:type="spellEnd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 xml:space="preserve">: </w:t>
            </w: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…………………….</w:t>
            </w:r>
          </w:p>
          <w:p w14:paraId="6DFF584B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Szkolenia</w:t>
            </w:r>
            <w:proofErr w:type="spellEnd"/>
            <w:r w:rsidRPr="00016E8F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 xml:space="preserve">: </w:t>
            </w:r>
            <w:r w:rsidRPr="00016E8F">
              <w:rPr>
                <w:rFonts w:ascii="Times New Roman" w:hAnsi="Times New Roman" w:cs="Times New Roman"/>
                <w:iCs/>
                <w:sz w:val="16"/>
                <w:szCs w:val="16"/>
                <w:lang w:eastAsia="pl-PL"/>
              </w:rPr>
              <w:t>…………………….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214A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after="60" w:line="259" w:lineRule="auto"/>
              <w:ind w:left="312"/>
              <w:contextualSpacing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 Okres doświadczenia w służbach BHP (od-do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………………..</w:t>
            </w:r>
          </w:p>
          <w:p w14:paraId="12691164" w14:textId="77777777" w:rsidR="00016E8F" w:rsidRPr="00016E8F" w:rsidRDefault="00016E8F" w:rsidP="00AB417D">
            <w:pPr>
              <w:pStyle w:val="Akapitzlist"/>
              <w:spacing w:after="60" w:line="259" w:lineRule="auto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CCE665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Okres doświadczenia w branży budowlanej lub elektrycznej (od-do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): …………… </w:t>
            </w:r>
          </w:p>
          <w:p w14:paraId="46AF8BF4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Podmiotu:…………………..</w:t>
            </w:r>
          </w:p>
          <w:p w14:paraId="5798F29F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A09594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Nazwa szkolenia z zakresu udzielania pierwszej pomocy wraz z użyciem defibrylatora zewnętrznego </w:t>
            </w:r>
            <w:r w:rsidRPr="00016E8F">
              <w:rPr>
                <w:rFonts w:ascii="Times New Roman" w:hAnsi="Times New Roman" w:cs="Times New Roman"/>
                <w:sz w:val="20"/>
                <w:szCs w:val="20"/>
              </w:rPr>
              <w:t>(BLS-AED)</w:t>
            </w: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: ………………..</w:t>
            </w:r>
          </w:p>
          <w:p w14:paraId="2897241C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Okres szkolenia </w:t>
            </w:r>
          </w:p>
          <w:p w14:paraId="49511BBD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(od-do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</w:t>
            </w:r>
          </w:p>
          <w:p w14:paraId="47A20C22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Liczba godzin szkolenia </w:t>
            </w:r>
          </w:p>
          <w:p w14:paraId="2EB85276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………………..</w:t>
            </w:r>
          </w:p>
          <w:p w14:paraId="70405819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80B21D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aktualnego szkolenia okresowego dla służb BHP oraz data uczestnictwa w szkoleniu: …………………………………</w:t>
            </w:r>
          </w:p>
          <w:p w14:paraId="373DE644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kwalifikacji do prowadzenia instruktaży i szkoleń: ……………………………………………</w:t>
            </w:r>
          </w:p>
          <w:p w14:paraId="5CB78F8D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Nazwa szkolenia z zakresu bezpiecznej organizacji prac na wysokości: ………………………………..</w:t>
            </w:r>
          </w:p>
          <w:p w14:paraId="090AEDB1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Okres szkolenia </w:t>
            </w:r>
          </w:p>
          <w:p w14:paraId="034D4E23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 xml:space="preserve">(od-do 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): ……………</w:t>
            </w:r>
          </w:p>
          <w:p w14:paraId="47BB35FC" w14:textId="77777777" w:rsidR="00016E8F" w:rsidRPr="00016E8F" w:rsidRDefault="00016E8F" w:rsidP="00016E8F">
            <w:pPr>
              <w:pStyle w:val="Akapitzlist"/>
              <w:numPr>
                <w:ilvl w:val="0"/>
                <w:numId w:val="47"/>
              </w:numPr>
              <w:spacing w:before="120" w:after="200"/>
              <w:ind w:left="31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16E8F">
              <w:rPr>
                <w:rFonts w:ascii="Times New Roman" w:hAnsi="Times New Roman" w:cs="Times New Roman"/>
                <w:sz w:val="16"/>
                <w:szCs w:val="16"/>
              </w:rPr>
              <w:t>Liczba godzin szkolenia ………………..</w:t>
            </w:r>
          </w:p>
          <w:p w14:paraId="7412D0E6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20"/>
              </w:rPr>
            </w:pPr>
          </w:p>
          <w:p w14:paraId="10E4FBEC" w14:textId="539CE447" w:rsidR="00016E8F" w:rsidRPr="00672215" w:rsidRDefault="00672215" w:rsidP="00672215">
            <w:pPr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7221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  <w:r w:rsidR="00016E8F" w:rsidRPr="0067221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Aktualne uprawnienia kwalifikacyjne na stanowisku Dozoru</w:t>
            </w:r>
            <w:r w:rsidRPr="0067221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 zakresie grupy I punkt 3 (bez ograniczeń napięcia)</w:t>
            </w:r>
            <w:r w:rsidR="00016E8F" w:rsidRPr="0067221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:</w:t>
            </w:r>
          </w:p>
          <w:p w14:paraId="3BA143A8" w14:textId="0781DCB0" w:rsidR="00016E8F" w:rsidRPr="00016E8F" w:rsidRDefault="00672215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r w:rsidR="00016E8F" w:rsidRPr="00016E8F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……………………………………….</w:t>
            </w:r>
          </w:p>
          <w:p w14:paraId="34AD6357" w14:textId="77777777" w:rsidR="00016E8F" w:rsidRPr="00016E8F" w:rsidRDefault="00016E8F" w:rsidP="00AB417D">
            <w:pPr>
              <w:pStyle w:val="Akapitzlist"/>
              <w:spacing w:before="120"/>
              <w:ind w:left="31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DC3D" w14:textId="77777777" w:rsidR="00016E8F" w:rsidRPr="00016E8F" w:rsidRDefault="00016E8F" w:rsidP="00AB417D">
            <w:pPr>
              <w:spacing w:before="12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E87803F" w14:textId="77777777" w:rsidR="00016E8F" w:rsidRDefault="00016E8F" w:rsidP="0028533E">
      <w:pPr>
        <w:widowControl w:val="0"/>
        <w:autoSpaceDE w:val="0"/>
        <w:autoSpaceDN w:val="0"/>
        <w:adjustRightInd w:val="0"/>
        <w:spacing w:before="360" w:line="240" w:lineRule="auto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41A2C471" w14:textId="77777777" w:rsidR="00016E8F" w:rsidRPr="00763A8C" w:rsidRDefault="00016E8F" w:rsidP="0028533E">
      <w:pPr>
        <w:widowControl w:val="0"/>
        <w:autoSpaceDE w:val="0"/>
        <w:autoSpaceDN w:val="0"/>
        <w:adjustRightInd w:val="0"/>
        <w:spacing w:before="360" w:line="240" w:lineRule="auto"/>
        <w:rPr>
          <w:rFonts w:ascii="Times New Roman" w:hAnsi="Times New Roman" w:cs="Times New Roman"/>
          <w:b/>
          <w:sz w:val="20"/>
          <w:szCs w:val="20"/>
          <w:lang w:val="pl-PL" w:eastAsia="pl-PL"/>
        </w:rPr>
      </w:pPr>
    </w:p>
    <w:p w14:paraId="28BA3630" w14:textId="76F5C476" w:rsidR="0061749B" w:rsidRDefault="0061749B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4E30E50F" w14:textId="77777777" w:rsidR="008D49B7" w:rsidRDefault="008D49B7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05F5681A" w14:textId="77777777" w:rsidR="008D49B7" w:rsidRPr="00763A8C" w:rsidRDefault="008D49B7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4D7EDAAD" w14:textId="3320EFEE" w:rsidR="009832E7" w:rsidRPr="00763A8C" w:rsidRDefault="009832E7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11A15E46" w14:textId="5F8812A0" w:rsidR="009832E7" w:rsidRPr="00763A8C" w:rsidRDefault="009832E7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023F7652" w14:textId="39C8F651" w:rsidR="009832E7" w:rsidRPr="00763A8C" w:rsidRDefault="009832E7" w:rsidP="0028533E">
      <w:pPr>
        <w:autoSpaceDE w:val="0"/>
        <w:autoSpaceDN w:val="0"/>
        <w:adjustRightInd w:val="0"/>
        <w:spacing w:line="240" w:lineRule="auto"/>
        <w:ind w:right="426"/>
        <w:rPr>
          <w:rFonts w:ascii="Times New Roman" w:hAnsi="Times New Roman" w:cs="Times New Roman"/>
          <w:sz w:val="16"/>
          <w:szCs w:val="16"/>
          <w:lang w:val="pl-PL" w:eastAsia="pl-PL"/>
        </w:rPr>
      </w:pPr>
    </w:p>
    <w:p w14:paraId="02193081" w14:textId="0DCB3207" w:rsidR="00245BE0" w:rsidRPr="00763A8C" w:rsidRDefault="00734BEF" w:rsidP="006E625A">
      <w:pPr>
        <w:pStyle w:val="Nagwek3"/>
      </w:pPr>
      <w:bookmarkStart w:id="32" w:name="_Toc502835954"/>
      <w:bookmarkStart w:id="33" w:name="_Hlk175212233"/>
      <w:bookmarkStart w:id="34" w:name="_Toc185495070"/>
      <w:r w:rsidRPr="00763A8C">
        <w:lastRenderedPageBreak/>
        <w:t xml:space="preserve">Wzór nr </w:t>
      </w:r>
      <w:r w:rsidR="00387B20" w:rsidRPr="00763A8C">
        <w:t>8</w:t>
      </w:r>
      <w:r w:rsidR="00471ABB" w:rsidRPr="00763A8C">
        <w:t xml:space="preserve"> Części III S</w:t>
      </w:r>
      <w:r w:rsidR="00245BE0" w:rsidRPr="00763A8C">
        <w:t>WZ</w:t>
      </w:r>
      <w:bookmarkEnd w:id="32"/>
      <w:bookmarkEnd w:id="34"/>
    </w:p>
    <w:p w14:paraId="1B666FA6" w14:textId="7786C57A" w:rsidR="00F110D9" w:rsidRPr="00763A8C" w:rsidRDefault="00F110D9" w:rsidP="006E625A">
      <w:pPr>
        <w:pStyle w:val="Nagwek3"/>
      </w:pPr>
      <w:bookmarkStart w:id="35" w:name="_Toc502835955"/>
      <w:bookmarkStart w:id="36" w:name="_Toc185495071"/>
      <w:bookmarkEnd w:id="33"/>
      <w:r w:rsidRPr="00763A8C">
        <w:t>ZOBOWIĄZANIE INNEGO PODMIOTU DO ODDANIA DO DYSPOZYCJI WYKONAWCY ZASOBÓW NIEZBĘDNYCH DO WYKONANIA ZAMÓWIENIA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35"/>
      <w:bookmarkEnd w:id="36"/>
    </w:p>
    <w:p w14:paraId="43D60248" w14:textId="2DD3AA97" w:rsidR="00F110D9" w:rsidRPr="00763A8C" w:rsidRDefault="00F110D9" w:rsidP="0028533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P</w:t>
      </w:r>
      <w:r w:rsidR="001A14F4"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o zapoznaniu się ze 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Specyfikacją Warunków Zamówienia obowiązującą w postępow</w:t>
      </w:r>
      <w:r w:rsidR="00BC6D6C"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aniu </w:t>
      </w:r>
      <w:r w:rsidR="00124D5B" w:rsidRPr="00763A8C">
        <w:rPr>
          <w:rFonts w:ascii="Times New Roman" w:hAnsi="Times New Roman" w:cs="Times New Roman"/>
          <w:sz w:val="20"/>
          <w:szCs w:val="20"/>
          <w:lang w:val="pl-PL"/>
        </w:rPr>
        <w:br/>
      </w:r>
      <w:r w:rsidR="00BC6D6C" w:rsidRPr="00763A8C">
        <w:rPr>
          <w:rFonts w:ascii="Times New Roman" w:hAnsi="Times New Roman" w:cs="Times New Roman"/>
          <w:sz w:val="20"/>
          <w:szCs w:val="20"/>
          <w:lang w:val="pl-PL"/>
        </w:rPr>
        <w:t>o udzielenie zamówienia na</w:t>
      </w:r>
      <w:r w:rsidR="008261AB" w:rsidRPr="00763A8C">
        <w:rPr>
          <w:rFonts w:ascii="Times New Roman" w:hAnsi="Times New Roman" w:cs="Times New Roman"/>
          <w:bCs/>
          <w:sz w:val="20"/>
          <w:szCs w:val="20"/>
          <w:lang w:val="pl-PL"/>
        </w:rPr>
        <w:t>:</w:t>
      </w:r>
      <w:r w:rsidR="008261AB" w:rsidRPr="00763A8C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C2782C" w:rsidRPr="00C2782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 w:eastAsia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="00C2782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 w:eastAsia="pl-PL"/>
        </w:rPr>
        <w:t xml:space="preserve"> 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my:</w:t>
      </w:r>
    </w:p>
    <w:p w14:paraId="04225FDF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 (imię i nazwisko osoby podpisującej)</w:t>
      </w:r>
    </w:p>
    <w:p w14:paraId="35C4AE14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 (imię i nazwisko osoby podpisującej)</w:t>
      </w:r>
    </w:p>
    <w:p w14:paraId="4136DFA3" w14:textId="77777777" w:rsidR="005E4F24" w:rsidRPr="00763A8C" w:rsidRDefault="00F110D9" w:rsidP="0028533E">
      <w:pPr>
        <w:autoSpaceDE w:val="0"/>
        <w:autoSpaceDN w:val="0"/>
        <w:adjustRightInd w:val="0"/>
        <w:spacing w:before="120" w:line="240" w:lineRule="auto"/>
        <w:rPr>
          <w:rFonts w:ascii="Times New Roman" w:hAnsi="Times New Roman" w:cs="Times New Roman"/>
          <w:i/>
          <w:sz w:val="20"/>
          <w:szCs w:val="20"/>
          <w:lang w:val="pl-PL" w:eastAsia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 w:eastAsia="pl-PL"/>
        </w:rPr>
        <w:t>oświadczając iż jesteśmy osobami odpowiednio umocowanymi do niniejszej czynności działając w imieniu _________________________________________________________________________________ (</w:t>
      </w:r>
      <w:r w:rsidRPr="00763A8C">
        <w:rPr>
          <w:rFonts w:ascii="Times New Roman" w:hAnsi="Times New Roman" w:cs="Times New Roman"/>
          <w:i/>
          <w:sz w:val="20"/>
          <w:szCs w:val="20"/>
          <w:lang w:val="pl-PL" w:eastAsia="pl-PL"/>
        </w:rPr>
        <w:t xml:space="preserve">wpisać nazwę podmiotu udostępniającego) </w:t>
      </w:r>
      <w:r w:rsidRPr="00763A8C">
        <w:rPr>
          <w:rFonts w:ascii="Times New Roman" w:hAnsi="Times New Roman" w:cs="Times New Roman"/>
          <w:sz w:val="20"/>
          <w:szCs w:val="20"/>
          <w:lang w:val="pl-PL" w:eastAsia="pl-PL"/>
        </w:rPr>
        <w:t>z siedzibą w</w:t>
      </w:r>
      <w:r w:rsidRPr="00763A8C">
        <w:rPr>
          <w:rFonts w:ascii="Times New Roman" w:hAnsi="Times New Roman" w:cs="Times New Roman"/>
          <w:i/>
          <w:sz w:val="20"/>
          <w:szCs w:val="20"/>
          <w:lang w:val="pl-PL" w:eastAsia="pl-PL"/>
        </w:rPr>
        <w:t xml:space="preserve"> _________________________________ (wpisać adres podmiotu udostępniającego) </w:t>
      </w:r>
    </w:p>
    <w:p w14:paraId="5556F45B" w14:textId="33AF6D69" w:rsidR="00F110D9" w:rsidRPr="00763A8C" w:rsidRDefault="005E4F24" w:rsidP="0028533E">
      <w:pPr>
        <w:autoSpaceDE w:val="0"/>
        <w:autoSpaceDN w:val="0"/>
        <w:adjustRightInd w:val="0"/>
        <w:spacing w:before="120" w:line="240" w:lineRule="auto"/>
        <w:rPr>
          <w:rFonts w:ascii="Times New Roman" w:hAnsi="Times New Roman" w:cs="Times New Roman"/>
          <w:b/>
          <w:sz w:val="20"/>
          <w:szCs w:val="20"/>
          <w:lang w:val="pl-PL" w:eastAsia="pl-PL"/>
        </w:rPr>
      </w:pPr>
      <w:r w:rsidRPr="00763A8C">
        <w:rPr>
          <w:rFonts w:ascii="Times New Roman" w:hAnsi="Times New Roman" w:cs="Times New Roman"/>
          <w:b/>
          <w:sz w:val="20"/>
          <w:szCs w:val="20"/>
          <w:lang w:val="pl-PL" w:eastAsia="pl-PL"/>
        </w:rPr>
        <w:t>Z</w:t>
      </w:r>
      <w:r w:rsidR="00F110D9" w:rsidRPr="00763A8C">
        <w:rPr>
          <w:rFonts w:ascii="Times New Roman" w:hAnsi="Times New Roman" w:cs="Times New Roman"/>
          <w:b/>
          <w:sz w:val="20"/>
          <w:szCs w:val="20"/>
          <w:lang w:val="pl-PL" w:eastAsia="pl-PL"/>
        </w:rPr>
        <w:t>obowiązujemy się do:</w:t>
      </w:r>
    </w:p>
    <w:p w14:paraId="03E91EA7" w14:textId="173227CD" w:rsidR="001F5C6B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udostępnienia __________________________________________________________________ 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(wpisać komu)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F0CEE" w:rsidRPr="00763A8C">
        <w:rPr>
          <w:rFonts w:ascii="Times New Roman" w:hAnsi="Times New Roman" w:cs="Times New Roman"/>
          <w:sz w:val="20"/>
          <w:szCs w:val="20"/>
          <w:lang w:val="pl-PL"/>
        </w:rPr>
        <w:br/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z siedzibą w _______________________________ 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(wpisać adres)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, zwanemu dalej Wykonawcą, posiadanych przez nas zasobów niezbędnych do realizacji zamówienia.</w:t>
      </w:r>
    </w:p>
    <w:p w14:paraId="2149AD1C" w14:textId="77777777" w:rsidR="00F110D9" w:rsidRPr="00763A8C" w:rsidRDefault="008261AB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Zakres za</w:t>
      </w:r>
      <w:r w:rsidR="00F110D9" w:rsidRPr="00763A8C">
        <w:rPr>
          <w:rFonts w:ascii="Times New Roman" w:hAnsi="Times New Roman" w:cs="Times New Roman"/>
          <w:sz w:val="20"/>
          <w:szCs w:val="20"/>
          <w:lang w:val="pl-PL"/>
        </w:rPr>
        <w:t>sobów, jakie udostępniamy Wykonawcy:</w:t>
      </w:r>
    </w:p>
    <w:p w14:paraId="2282C6BE" w14:textId="77777777" w:rsidR="00F110D9" w:rsidRPr="00763A8C" w:rsidRDefault="00F110D9" w:rsidP="0028533E">
      <w:pPr>
        <w:numPr>
          <w:ilvl w:val="1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_______________________________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____________________________________________</w:t>
      </w:r>
    </w:p>
    <w:p w14:paraId="0E0F2A03" w14:textId="77777777" w:rsidR="000E30CD" w:rsidRPr="00763A8C" w:rsidRDefault="00F110D9" w:rsidP="0028533E">
      <w:pPr>
        <w:numPr>
          <w:ilvl w:val="1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(należy szczegółowo wyspecyfikować udostępniane zasoby)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6CB7766" w14:textId="77777777" w:rsidR="00F110D9" w:rsidRPr="00763A8C" w:rsidRDefault="00F110D9" w:rsidP="0028533E">
      <w:pPr>
        <w:numPr>
          <w:ilvl w:val="1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_______________________________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____________________________________________</w:t>
      </w:r>
    </w:p>
    <w:p w14:paraId="76B07ABD" w14:textId="77777777" w:rsidR="00F110D9" w:rsidRPr="00763A8C" w:rsidRDefault="00F110D9" w:rsidP="0028533E">
      <w:pPr>
        <w:numPr>
          <w:ilvl w:val="1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(należy szczegółowo wyspecyfikować udostępniane zasoby)</w:t>
      </w:r>
    </w:p>
    <w:p w14:paraId="6B619A12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Sposób i zakres w jaki powyższe zasoby będą udostępnione:</w:t>
      </w:r>
    </w:p>
    <w:p w14:paraId="1A6096A8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_______________________________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____________________________________________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6807716" w14:textId="77777777" w:rsidR="002374A5" w:rsidRPr="00763A8C" w:rsidRDefault="00F110D9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(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należy wskazać na sposób udostępnienia zasobów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14:paraId="0965487C" w14:textId="77777777" w:rsidR="00421979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Charakter stosunku, jaki</w:t>
      </w:r>
      <w:r w:rsidR="00421979"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 będzie nas łączył z Wykonawcą:</w:t>
      </w:r>
    </w:p>
    <w:p w14:paraId="0D9A6716" w14:textId="77777777" w:rsidR="00F110D9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___________________________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____________________________________________</w:t>
      </w:r>
    </w:p>
    <w:p w14:paraId="777166A5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(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należy wskazać rodzaj umowy jaka łączy podmioty, podstawowe zobowiązania podmiotu udostępniającego potencjał, jak też okres na jaki została zawarta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14:paraId="547BB5DC" w14:textId="77777777" w:rsidR="00F110D9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Okres naszego udziału w wykonywaniu zamówienia:</w:t>
      </w:r>
    </w:p>
    <w:p w14:paraId="28FCA4BF" w14:textId="77777777" w:rsidR="00F110D9" w:rsidRPr="00763A8C" w:rsidRDefault="00F110D9" w:rsidP="0028533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_______________________________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____________________________________________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br/>
        <w:t>(</w:t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 xml:space="preserve">W przypadku udostępnienia wiedzy i doświadczenia proszę wskazać czynności w ramach zamówienia, jakie zostaną powierzone podmiotowi trzeciemu, okresy w jakich będzie brał udział w wykonywaniu zamówienia. </w:t>
      </w:r>
      <w:r w:rsidR="00124D5B" w:rsidRPr="00763A8C">
        <w:rPr>
          <w:rFonts w:ascii="Times New Roman" w:hAnsi="Times New Roman" w:cs="Times New Roman"/>
          <w:i/>
          <w:sz w:val="20"/>
          <w:szCs w:val="20"/>
          <w:lang w:val="pl-PL"/>
        </w:rPr>
        <w:br/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 xml:space="preserve">W przypadku udostępnienia innego potencjału proszę wskazać w jaki sposób podmiot będzie uczestniczył </w:t>
      </w:r>
      <w:r w:rsidR="00124D5B" w:rsidRPr="00763A8C">
        <w:rPr>
          <w:rFonts w:ascii="Times New Roman" w:hAnsi="Times New Roman" w:cs="Times New Roman"/>
          <w:i/>
          <w:sz w:val="20"/>
          <w:szCs w:val="20"/>
          <w:lang w:val="pl-PL"/>
        </w:rPr>
        <w:br/>
      </w:r>
      <w:r w:rsidRPr="00763A8C">
        <w:rPr>
          <w:rFonts w:ascii="Times New Roman" w:hAnsi="Times New Roman" w:cs="Times New Roman"/>
          <w:i/>
          <w:sz w:val="20"/>
          <w:szCs w:val="20"/>
          <w:lang w:val="pl-PL"/>
        </w:rPr>
        <w:t>w wykonywaniu zamówienia oraz w jakim okresie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).</w:t>
      </w:r>
    </w:p>
    <w:p w14:paraId="7F48F578" w14:textId="77777777" w:rsidR="00F30B6D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2CFE04BD" w14:textId="53B8180C" w:rsidR="00BA3922" w:rsidRPr="00763A8C" w:rsidRDefault="00F110D9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Upoważniamy Wykonawcę do poświadczania za zgodność z oryginałem dokumentów oraz oświadczeń dotyczących podmiotu udostępniającego zasoby.</w:t>
      </w:r>
    </w:p>
    <w:p w14:paraId="587F57C1" w14:textId="4B48A4F3" w:rsidR="005E4F24" w:rsidRPr="00763A8C" w:rsidRDefault="005E4F24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</w:p>
    <w:p w14:paraId="50D6EEA3" w14:textId="4B48A4F3" w:rsidR="005E4F24" w:rsidRPr="00763A8C" w:rsidRDefault="005E4F24" w:rsidP="005E4F24">
      <w:pPr>
        <w:spacing w:before="12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b/>
          <w:sz w:val="20"/>
          <w:szCs w:val="20"/>
          <w:lang w:val="pl-PL"/>
        </w:rPr>
        <w:t>Składamy oświadczenie:</w:t>
      </w:r>
    </w:p>
    <w:p w14:paraId="608DB3FC" w14:textId="77777777" w:rsidR="005E4F24" w:rsidRPr="00763A8C" w:rsidRDefault="005E4F24" w:rsidP="005E4F24">
      <w:pPr>
        <w:spacing w:before="12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lastRenderedPageBreak/>
        <w:t>Wynikające z przesłanek wykluczenia z art. 5k rozporządzenia 833/2014 oraz art. 7 ust. 1 ustawy o szczególnych rozwiązaniach w zakresie przeciwdziałania wspieraniu agresji na Ukrainę oraz służących ochronie bezpieczeństwa narodowego, składane na podstawie Rozdz. XVI Części I SWZ.</w:t>
      </w:r>
    </w:p>
    <w:p w14:paraId="373EC368" w14:textId="77777777" w:rsidR="005E4F24" w:rsidRPr="00763A8C" w:rsidRDefault="005E4F24" w:rsidP="005E4F24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DDB4618" w14:textId="77777777" w:rsidR="005E4F24" w:rsidRPr="00763A8C" w:rsidRDefault="005E4F24" w:rsidP="005E4F24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Oświadczam, że nie zachodzą w stosunku do reprezentowanego przeze nas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01CF456" w14:textId="77777777" w:rsidR="005E4F24" w:rsidRPr="00763A8C" w:rsidRDefault="005E4F24" w:rsidP="005E4F24">
      <w:pPr>
        <w:ind w:left="720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51D67D8E" w14:textId="77777777" w:rsidR="005E4F24" w:rsidRPr="00763A8C" w:rsidRDefault="005E4F24" w:rsidP="005E4F24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63A8C">
        <w:rPr>
          <w:rFonts w:ascii="Times New Roman" w:hAnsi="Times New Roman" w:cs="Times New Roman"/>
          <w:sz w:val="20"/>
          <w:szCs w:val="20"/>
          <w:lang w:val="pl-PL"/>
        </w:rPr>
        <w:t>Oświadczam, że nie zachodzą w stosunku do reprezentowanego przeze nas podmiotu przesłanki wykluczenia z postępowania na podstawie art. 7 ust. 1 ustawy z dnia 13 kwietnia 2022 r.</w:t>
      </w:r>
      <w:r w:rsidRPr="00763A8C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 o szczególnych rozwiązaniach w zakresie przeciwdziałania wspieraniu agresji na Ukrainę oraz służących ochronie bezpieczeństwa narodowego </w:t>
      </w:r>
      <w:r w:rsidRPr="00763A8C">
        <w:rPr>
          <w:rFonts w:ascii="Times New Roman" w:hAnsi="Times New Roman" w:cs="Times New Roman"/>
          <w:sz w:val="20"/>
          <w:szCs w:val="20"/>
          <w:lang w:val="pl-PL"/>
        </w:rPr>
        <w:t>(Dz. U. poz. 835)</w:t>
      </w:r>
      <w:r w:rsidRPr="00763A8C">
        <w:rPr>
          <w:rFonts w:ascii="Times New Roman" w:hAnsi="Times New Roman" w:cs="Times New Roman"/>
          <w:i/>
          <w:iCs/>
          <w:sz w:val="20"/>
          <w:szCs w:val="20"/>
          <w:lang w:val="pl-PL"/>
        </w:rPr>
        <w:t>.</w:t>
      </w:r>
    </w:p>
    <w:p w14:paraId="7826C982" w14:textId="77777777" w:rsidR="005E4F24" w:rsidRPr="00763A8C" w:rsidRDefault="005E4F24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</w:p>
    <w:p w14:paraId="56F1DD5A" w14:textId="77777777" w:rsidR="009832E7" w:rsidRPr="00763A8C" w:rsidRDefault="009832E7" w:rsidP="0028533E">
      <w:pPr>
        <w:spacing w:before="120" w:line="240" w:lineRule="auto"/>
        <w:rPr>
          <w:rFonts w:ascii="Times New Roman" w:hAnsi="Times New Roman" w:cs="Times New Roman"/>
          <w:sz w:val="20"/>
          <w:szCs w:val="20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1"/>
      </w:tblGrid>
      <w:tr w:rsidR="009832E7" w:rsidRPr="00763A8C" w14:paraId="5CA62AF8" w14:textId="77777777" w:rsidTr="00731EC8">
        <w:trPr>
          <w:jc w:val="center"/>
        </w:trPr>
        <w:tc>
          <w:tcPr>
            <w:tcW w:w="4530" w:type="dxa"/>
            <w:vAlign w:val="center"/>
          </w:tcPr>
          <w:p w14:paraId="2808A226" w14:textId="4C825A02" w:rsidR="009832E7" w:rsidRPr="00763A8C" w:rsidRDefault="009832E7" w:rsidP="009832E7">
            <w:pPr>
              <w:autoSpaceDE w:val="0"/>
              <w:autoSpaceDN w:val="0"/>
              <w:adjustRightInd w:val="0"/>
              <w:spacing w:after="0" w:line="240" w:lineRule="auto"/>
              <w:ind w:right="42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</w:pPr>
            <w:r w:rsidRPr="00763A8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…………………………………………..</w:t>
            </w:r>
          </w:p>
        </w:tc>
        <w:tc>
          <w:tcPr>
            <w:tcW w:w="4541" w:type="dxa"/>
            <w:vAlign w:val="center"/>
          </w:tcPr>
          <w:p w14:paraId="6E415D53" w14:textId="57130773" w:rsidR="009832E7" w:rsidRPr="00763A8C" w:rsidRDefault="009832E7" w:rsidP="009832E7">
            <w:pPr>
              <w:autoSpaceDE w:val="0"/>
              <w:autoSpaceDN w:val="0"/>
              <w:adjustRightInd w:val="0"/>
              <w:spacing w:after="0" w:line="240" w:lineRule="auto"/>
              <w:ind w:right="42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</w:pPr>
            <w:r w:rsidRPr="00763A8C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……………………………………………</w:t>
            </w:r>
          </w:p>
        </w:tc>
      </w:tr>
      <w:tr w:rsidR="009832E7" w:rsidRPr="00C65490" w14:paraId="0146B57E" w14:textId="77777777" w:rsidTr="00B22759">
        <w:trPr>
          <w:trHeight w:val="215"/>
          <w:jc w:val="center"/>
        </w:trPr>
        <w:tc>
          <w:tcPr>
            <w:tcW w:w="4530" w:type="dxa"/>
            <w:vAlign w:val="center"/>
          </w:tcPr>
          <w:p w14:paraId="6DCB42A2" w14:textId="128D3992" w:rsidR="009832E7" w:rsidRPr="00763A8C" w:rsidRDefault="009832E7" w:rsidP="009832E7">
            <w:pPr>
              <w:autoSpaceDE w:val="0"/>
              <w:autoSpaceDN w:val="0"/>
              <w:adjustRightInd w:val="0"/>
              <w:spacing w:after="0" w:line="240" w:lineRule="auto"/>
              <w:ind w:right="42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</w:pPr>
            <w:r w:rsidRPr="00763A8C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Miejscowość i data</w:t>
            </w:r>
          </w:p>
        </w:tc>
        <w:tc>
          <w:tcPr>
            <w:tcW w:w="4541" w:type="dxa"/>
            <w:vAlign w:val="center"/>
          </w:tcPr>
          <w:p w14:paraId="29C83930" w14:textId="05445FDD" w:rsidR="009832E7" w:rsidRPr="00763A8C" w:rsidRDefault="009832E7" w:rsidP="00A23A5F">
            <w:pPr>
              <w:autoSpaceDE w:val="0"/>
              <w:autoSpaceDN w:val="0"/>
              <w:adjustRightInd w:val="0"/>
              <w:spacing w:after="0" w:line="240" w:lineRule="auto"/>
              <w:ind w:right="425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</w:pPr>
            <w:r w:rsidRPr="00763A8C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 xml:space="preserve">Imię, nazwisko i podpis, stanowisko i pieczęć osoby uprawnionej do reprezentacji </w:t>
            </w:r>
            <w:r w:rsidR="007970AE" w:rsidRPr="00763A8C">
              <w:rPr>
                <w:rFonts w:ascii="Times New Roman" w:hAnsi="Times New Roman" w:cs="Times New Roman"/>
                <w:sz w:val="16"/>
                <w:szCs w:val="16"/>
                <w:lang w:val="pl-PL" w:eastAsia="pl-PL"/>
              </w:rPr>
              <w:t>podmiotu udostępniającego zasoby</w:t>
            </w:r>
          </w:p>
        </w:tc>
      </w:tr>
    </w:tbl>
    <w:p w14:paraId="10AD4817" w14:textId="77777777" w:rsidR="005C5A7B" w:rsidRPr="00763A8C" w:rsidRDefault="00643097" w:rsidP="0028533E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val="pl-PL" w:eastAsia="pl-PL"/>
        </w:rPr>
      </w:pPr>
      <w:r w:rsidRPr="00763A8C">
        <w:rPr>
          <w:sz w:val="16"/>
          <w:szCs w:val="16"/>
          <w:lang w:val="pl-PL" w:eastAsia="pl-PL"/>
        </w:rPr>
        <w:br w:type="page"/>
      </w:r>
    </w:p>
    <w:p w14:paraId="61E7E07B" w14:textId="1FB41F60" w:rsidR="000D77AD" w:rsidRPr="000D77AD" w:rsidRDefault="000D77AD" w:rsidP="006E625A">
      <w:pPr>
        <w:pStyle w:val="Nagwek3"/>
      </w:pPr>
      <w:bookmarkStart w:id="37" w:name="_Toc61607254"/>
      <w:bookmarkStart w:id="38" w:name="_Toc185495072"/>
      <w:r w:rsidRPr="0033292A">
        <w:lastRenderedPageBreak/>
        <w:t xml:space="preserve">Wzór nr </w:t>
      </w:r>
      <w:r>
        <w:t>9</w:t>
      </w:r>
      <w:r w:rsidRPr="0033292A">
        <w:t xml:space="preserve"> Części III SWZ</w:t>
      </w:r>
      <w:bookmarkEnd w:id="37"/>
      <w:bookmarkEnd w:id="38"/>
    </w:p>
    <w:p w14:paraId="179BA6BA" w14:textId="77777777" w:rsidR="000D77AD" w:rsidRPr="00B40C34" w:rsidRDefault="000D77AD" w:rsidP="006E625A">
      <w:pPr>
        <w:pStyle w:val="Nagwek3"/>
      </w:pPr>
      <w:bookmarkStart w:id="39" w:name="_Toc55995109"/>
      <w:bookmarkStart w:id="40" w:name="_Toc185495073"/>
      <w:r w:rsidRPr="00B40C34">
        <w:t>WZÓR GWARANCJI BANKOWEJ/UBEZPIECZE</w:t>
      </w:r>
      <w:r>
        <w:t xml:space="preserve">NIOWEJ NR...................... NA WADIUM </w:t>
      </w:r>
      <w:r w:rsidRPr="00B40C34">
        <w:t>W POSTEPOWANIU NIEPUBLICZNYM</w:t>
      </w:r>
      <w:bookmarkEnd w:id="39"/>
      <w:r w:rsidRPr="00B40C34">
        <w:rPr>
          <w:vertAlign w:val="superscript"/>
        </w:rPr>
        <w:footnoteReference w:id="3"/>
      </w:r>
      <w:bookmarkEnd w:id="40"/>
    </w:p>
    <w:p w14:paraId="4957F175" w14:textId="77777777" w:rsidR="000D77AD" w:rsidRPr="00B40C34" w:rsidRDefault="000D77AD" w:rsidP="000D77AD">
      <w:pPr>
        <w:widowControl w:val="0"/>
        <w:spacing w:after="0" w:line="360" w:lineRule="auto"/>
        <w:rPr>
          <w:rFonts w:cs="Arial"/>
          <w:sz w:val="20"/>
          <w:szCs w:val="20"/>
          <w:lang w:val="pl"/>
        </w:rPr>
      </w:pPr>
    </w:p>
    <w:p w14:paraId="4DD6DEB5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 xml:space="preserve">Zostaliśmy poinformowani, że w związku z ogłoszeniem przez Polskie Sieci Elektroenergetyczne Spółka Akcyjna z siedzibą w Konstancinie-Jeziornie przy ul. Warszawskiej 165, 05-520 Konstancin – Jeziorna, wpisaną do rejestru przedsiębiorców prowadzonego przez Sąd Rejonowy dla m. st. Warszawy, XIV Wydział Gospodarczy Krajowego Rejestru Sądowego pod Nr KRS 0000197596, NIP 526-27-48-966, o kapitale zakładowym 9.605.473.000,00 zł, w całości wpłaconym, (zwaną dalej „Zamawiającym”) w dniu .......... </w:t>
      </w:r>
      <w:r w:rsidRPr="00B40C34">
        <w:rPr>
          <w:rFonts w:cs="Arial"/>
          <w:sz w:val="20"/>
          <w:szCs w:val="20"/>
          <w:lang w:val="pl"/>
        </w:rPr>
        <w:br/>
        <w:t>w ............... o zamówieniu niepublicznym na............, w którym wysokość wadium wynosi............ zł (słownie..............................zł) (zwanego dalej „Przetargiem”) ................. (zwany dalej „Wykonawca”) ma zamiar złożyć ofertę (zwaną dalej „Ofertą”).</w:t>
      </w:r>
    </w:p>
    <w:p w14:paraId="472AB15A" w14:textId="77777777" w:rsidR="000D77AD" w:rsidRPr="00B40C34" w:rsidRDefault="000D77AD" w:rsidP="000D77AD">
      <w:pPr>
        <w:widowControl w:val="0"/>
        <w:spacing w:after="0" w:line="360" w:lineRule="auto"/>
        <w:ind w:left="102"/>
        <w:jc w:val="center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I.</w:t>
      </w:r>
    </w:p>
    <w:p w14:paraId="4BE29D3D" w14:textId="77777777" w:rsidR="000D77AD" w:rsidRPr="00B40C34" w:rsidRDefault="000D77AD" w:rsidP="000D77AD">
      <w:pPr>
        <w:widowControl w:val="0"/>
        <w:spacing w:after="0" w:line="360" w:lineRule="auto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My, ......................... z siedzibą w …………… zarejestrowany w dniu …………… w Sądzie Rejonowym dla miasta …………… Wydział …………… Gospodarczy Krajowego Rejestru Sądowego pod numerem KRS ……………, zwany dalej Gwarantem, działając na zlecenie Wykonawcy zobowiązujemy się nieodwołalnie i bezwarunkowo do zapłacenia na rzecz Zamawiającego każdej kwoty do łącznej wysokości nie przekraczającej: ......................... zł (słownie ............................. zł) w terminie 14 dni od dnia otrzymania od Zamawiającego pierwszego pisemnego żądania zapłaty zawierającego oświadczenia, że Wykonawca nie wywiązał się ze zobowiązań wynikających z Procedury udzielania zamówień w PSE S.A. tj. będąc poinformowany o wyborze jego Oferty w okresie jej ważności:</w:t>
      </w:r>
    </w:p>
    <w:p w14:paraId="4FB71B4E" w14:textId="77777777" w:rsidR="000D77AD" w:rsidRPr="00B40C34" w:rsidRDefault="000D77AD" w:rsidP="000D77AD">
      <w:pPr>
        <w:widowControl w:val="0"/>
        <w:numPr>
          <w:ilvl w:val="1"/>
          <w:numId w:val="8"/>
        </w:numPr>
        <w:spacing w:after="0" w:line="360" w:lineRule="auto"/>
        <w:ind w:left="669" w:hanging="283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odmówił podpisania umowy w sprawie zamówienia na warunkach określonych w Ofercie lub,</w:t>
      </w:r>
    </w:p>
    <w:p w14:paraId="3E9F59A0" w14:textId="77777777" w:rsidR="000D77AD" w:rsidRPr="00B40C34" w:rsidRDefault="000D77AD" w:rsidP="000D77AD">
      <w:pPr>
        <w:widowControl w:val="0"/>
        <w:numPr>
          <w:ilvl w:val="1"/>
          <w:numId w:val="8"/>
        </w:numPr>
        <w:spacing w:after="0" w:line="360" w:lineRule="auto"/>
        <w:ind w:left="669" w:hanging="283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nie wniósł wymaganego zabezpieczenia należytego wykonania umowy, lub,</w:t>
      </w:r>
    </w:p>
    <w:p w14:paraId="023E243F" w14:textId="77777777" w:rsidR="000D77AD" w:rsidRPr="00781046" w:rsidRDefault="000D77AD" w:rsidP="000D77AD">
      <w:pPr>
        <w:widowControl w:val="0"/>
        <w:numPr>
          <w:ilvl w:val="1"/>
          <w:numId w:val="8"/>
        </w:numPr>
        <w:spacing w:after="0" w:line="360" w:lineRule="auto"/>
        <w:ind w:left="669" w:hanging="283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nie zawarł umowy w sprawie zamówienia, ponieważ stało się to niemożliwe z pr</w:t>
      </w:r>
      <w:r>
        <w:rPr>
          <w:rFonts w:cs="Arial"/>
          <w:sz w:val="20"/>
          <w:szCs w:val="20"/>
          <w:lang w:val="pl"/>
        </w:rPr>
        <w:t>zyczyn leżących po Jego stronie.</w:t>
      </w:r>
    </w:p>
    <w:p w14:paraId="2501458D" w14:textId="77777777" w:rsidR="000D77AD" w:rsidRPr="005412C6" w:rsidRDefault="000D77AD" w:rsidP="000D77AD">
      <w:pPr>
        <w:spacing w:after="0" w:line="360" w:lineRule="auto"/>
        <w:ind w:right="20"/>
        <w:jc w:val="center"/>
        <w:rPr>
          <w:rFonts w:cs="Arial"/>
          <w:sz w:val="20"/>
          <w:lang w:val="pl-PL" w:eastAsia="pl-PL"/>
        </w:rPr>
      </w:pPr>
      <w:r w:rsidRPr="005412C6">
        <w:rPr>
          <w:rFonts w:cs="Arial"/>
          <w:sz w:val="20"/>
          <w:lang w:val="pl-PL" w:eastAsia="pl-PL"/>
        </w:rPr>
        <w:t>II.</w:t>
      </w:r>
      <w:r w:rsidRPr="005412C6" w:rsidDel="009F3E27">
        <w:rPr>
          <w:rStyle w:val="Odwoanieprzypisudolnego"/>
          <w:rFonts w:cs="Arial"/>
          <w:lang w:val="pl-PL"/>
        </w:rPr>
        <w:t xml:space="preserve"> </w:t>
      </w:r>
    </w:p>
    <w:p w14:paraId="3CD602B3" w14:textId="77777777" w:rsidR="000D77AD" w:rsidRPr="005412C6" w:rsidRDefault="000D77AD" w:rsidP="000D77AD">
      <w:pPr>
        <w:spacing w:after="0" w:line="360" w:lineRule="auto"/>
        <w:rPr>
          <w:rFonts w:cs="Arial"/>
          <w:iCs/>
          <w:sz w:val="20"/>
          <w:szCs w:val="20"/>
          <w:lang w:val="pl-PL"/>
        </w:rPr>
      </w:pPr>
      <w:r w:rsidRPr="005412C6">
        <w:rPr>
          <w:rFonts w:cs="Arial"/>
          <w:sz w:val="20"/>
          <w:lang w:val="pl-PL" w:eastAsia="pl-PL"/>
        </w:rPr>
        <w:t>Gwarancja jest nieprzenośna.</w:t>
      </w:r>
    </w:p>
    <w:p w14:paraId="79325AA6" w14:textId="77777777" w:rsidR="000D77AD" w:rsidRPr="005412C6" w:rsidRDefault="000D77AD" w:rsidP="000D77AD">
      <w:pPr>
        <w:spacing w:after="0" w:line="360" w:lineRule="auto"/>
        <w:rPr>
          <w:rFonts w:cs="Arial"/>
          <w:iCs/>
          <w:sz w:val="20"/>
          <w:szCs w:val="20"/>
          <w:lang w:val="pl-PL"/>
        </w:rPr>
      </w:pPr>
      <w:r w:rsidRPr="005412C6">
        <w:rPr>
          <w:rFonts w:cs="Arial"/>
          <w:iCs/>
          <w:sz w:val="20"/>
          <w:szCs w:val="20"/>
          <w:lang w:val="pl-PL"/>
        </w:rPr>
        <w:t>Żądanie zapłaty powinno zostać doręczone w jeden ze wskazanych poniżej sposobów:</w:t>
      </w:r>
    </w:p>
    <w:p w14:paraId="1BCC9967" w14:textId="77777777" w:rsidR="000D77AD" w:rsidRPr="005412C6" w:rsidRDefault="000D77AD" w:rsidP="000D77AD">
      <w:pPr>
        <w:spacing w:after="0" w:line="360" w:lineRule="auto"/>
        <w:rPr>
          <w:rFonts w:cs="Arial"/>
          <w:iCs/>
          <w:sz w:val="20"/>
          <w:szCs w:val="20"/>
          <w:lang w:val="pl-PL"/>
        </w:rPr>
      </w:pPr>
      <w:r w:rsidRPr="005412C6">
        <w:rPr>
          <w:rFonts w:cs="Arial"/>
          <w:iCs/>
          <w:sz w:val="20"/>
          <w:szCs w:val="20"/>
          <w:lang w:val="pl-PL"/>
        </w:rPr>
        <w:t>- na adres e-mail: …….@.......¸przy czym żądanie zapłaty powinno zostać opatrzone kwalifikowanym podpisem elektronicznym osób upoważnionych do reprezentowania Zamawiającego zgodnie z odpisem aktualnym z rejestru przedsiębiorców Krajowego Rejestru Sądowego,</w:t>
      </w:r>
    </w:p>
    <w:p w14:paraId="1325CB14" w14:textId="77777777" w:rsidR="000D77AD" w:rsidRPr="005412C6" w:rsidRDefault="000D77AD" w:rsidP="000D77AD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iCs/>
          <w:sz w:val="20"/>
          <w:szCs w:val="20"/>
          <w:lang w:val="pl-PL"/>
        </w:rPr>
      </w:pPr>
      <w:r w:rsidRPr="005412C6">
        <w:rPr>
          <w:rFonts w:cs="Arial"/>
          <w:iCs/>
          <w:sz w:val="20"/>
          <w:szCs w:val="20"/>
          <w:lang w:val="pl-PL"/>
        </w:rPr>
        <w:t>- na adres siedziby gwaranta,</w:t>
      </w:r>
    </w:p>
    <w:p w14:paraId="2BEC7CC2" w14:textId="77777777" w:rsidR="000D77AD" w:rsidRPr="005412C6" w:rsidRDefault="000D77AD" w:rsidP="000D77AD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0"/>
          <w:szCs w:val="20"/>
          <w:lang w:val="pl-PL"/>
        </w:rPr>
      </w:pPr>
      <w:r w:rsidRPr="005412C6">
        <w:rPr>
          <w:rFonts w:cs="Arial"/>
          <w:iCs/>
          <w:sz w:val="20"/>
          <w:szCs w:val="20"/>
          <w:lang w:val="pl-PL"/>
        </w:rPr>
        <w:lastRenderedPageBreak/>
        <w:t>- za pośrednictwem banku prowadzącego rachunek Zamawiającego. W celu identyfikacji bank ten potwierdzi, że podpisy złożone na żądaniu zapłaty należą do osób uprawnionych do zaciągania zobowiązań majątkowych w imieniu Zamawiającego.</w:t>
      </w:r>
    </w:p>
    <w:p w14:paraId="2A7AE4B0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sz w:val="20"/>
          <w:szCs w:val="20"/>
          <w:lang w:val="pl"/>
        </w:rPr>
      </w:pPr>
    </w:p>
    <w:p w14:paraId="47A3EEFB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Niniejsza gwarancja wygasa w następujących przypadkach:</w:t>
      </w:r>
    </w:p>
    <w:p w14:paraId="7713F21D" w14:textId="77777777" w:rsidR="000D77AD" w:rsidRPr="00781046" w:rsidRDefault="000D77AD" w:rsidP="000D77AD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386" w:hanging="386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gdyby żądanie zapłaty zawierające oświadczenie nie zostało nam doręczone w terminie ważności gwarancji,</w:t>
      </w:r>
    </w:p>
    <w:p w14:paraId="533C480E" w14:textId="77777777" w:rsidR="000D77AD" w:rsidRPr="00B40C34" w:rsidRDefault="000D77AD" w:rsidP="000D77AD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386" w:hanging="386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>zwolnienia nas przez Zamawiającego ze wszystkich zobowiązań przewidzianych w gwarancji, przed upływem terminu jej ważności, gdy nasze świadczenia z tytułu niniejszej gwarancji osiągną kwotę gwarancji,</w:t>
      </w:r>
    </w:p>
    <w:p w14:paraId="4AA5354D" w14:textId="77777777" w:rsidR="000D77AD" w:rsidRPr="00B40C34" w:rsidRDefault="000D77AD" w:rsidP="000D77AD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386" w:hanging="386"/>
        <w:rPr>
          <w:rFonts w:cs="Arial"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zwrócenia nam niniejszej gwarancji w terminie jej ważność</w:t>
      </w:r>
      <w:r w:rsidRPr="00B40C34">
        <w:rPr>
          <w:rStyle w:val="Odwoanieprzypisudolnego"/>
          <w:rFonts w:cs="Arial"/>
          <w:i/>
          <w:lang w:val="pl"/>
        </w:rPr>
        <w:footnoteReference w:id="4"/>
      </w:r>
      <w:r w:rsidRPr="00B40C34">
        <w:rPr>
          <w:rFonts w:cs="Arial"/>
          <w:i/>
          <w:sz w:val="20"/>
          <w:szCs w:val="20"/>
          <w:lang w:val="pl"/>
        </w:rPr>
        <w:t>,</w:t>
      </w:r>
    </w:p>
    <w:p w14:paraId="3EFA9A3F" w14:textId="77777777" w:rsidR="000D77AD" w:rsidRPr="00B40C34" w:rsidRDefault="000D77AD" w:rsidP="000D77AD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386" w:hanging="386"/>
        <w:rPr>
          <w:rFonts w:cs="Arial"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upływu okresu na jaki gwarancja została udzielona.</w:t>
      </w:r>
    </w:p>
    <w:p w14:paraId="2EFC4378" w14:textId="77777777" w:rsidR="000D77AD" w:rsidRPr="00B40C34" w:rsidRDefault="000D77AD" w:rsidP="000D77AD">
      <w:pPr>
        <w:widowControl w:val="0"/>
        <w:tabs>
          <w:tab w:val="left" w:pos="302"/>
        </w:tabs>
        <w:spacing w:after="0" w:line="360" w:lineRule="auto"/>
        <w:ind w:left="102"/>
        <w:rPr>
          <w:rFonts w:cs="Arial"/>
          <w:sz w:val="20"/>
          <w:szCs w:val="20"/>
          <w:lang w:val="pl"/>
        </w:rPr>
      </w:pPr>
    </w:p>
    <w:p w14:paraId="1EB5319B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i/>
          <w:sz w:val="20"/>
          <w:szCs w:val="20"/>
          <w:lang w:val="pl"/>
        </w:rPr>
      </w:pPr>
      <w:r w:rsidRPr="00B40C34">
        <w:rPr>
          <w:rStyle w:val="Odwoanieprzypisudolnego"/>
          <w:rFonts w:cs="Arial"/>
          <w:i/>
          <w:lang w:val="pl"/>
        </w:rPr>
        <w:footnoteReference w:id="5"/>
      </w:r>
      <w:r w:rsidRPr="00B40C34">
        <w:rPr>
          <w:rFonts w:cs="Arial"/>
          <w:i/>
          <w:sz w:val="20"/>
          <w:szCs w:val="20"/>
          <w:lang w:val="pl"/>
        </w:rPr>
        <w:t>Niniejsza gwarancja powinna być nam zwrócona przez Zamawiającego niezwłocznie:</w:t>
      </w:r>
    </w:p>
    <w:p w14:paraId="283CC713" w14:textId="77777777" w:rsidR="000D77AD" w:rsidRPr="00B40C34" w:rsidRDefault="000D77AD" w:rsidP="000D77AD">
      <w:pPr>
        <w:widowControl w:val="0"/>
        <w:numPr>
          <w:ilvl w:val="1"/>
          <w:numId w:val="9"/>
        </w:numPr>
        <w:tabs>
          <w:tab w:val="left" w:pos="319"/>
        </w:tabs>
        <w:spacing w:after="0" w:line="360" w:lineRule="auto"/>
        <w:ind w:left="386" w:hanging="284"/>
        <w:rPr>
          <w:rFonts w:cs="Arial"/>
          <w:i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jeżeli upłynął termin jej ważności,</w:t>
      </w:r>
    </w:p>
    <w:p w14:paraId="3EADED7B" w14:textId="77777777" w:rsidR="000D77AD" w:rsidRPr="00B40C34" w:rsidRDefault="000D77AD" w:rsidP="000D77AD">
      <w:pPr>
        <w:widowControl w:val="0"/>
        <w:numPr>
          <w:ilvl w:val="1"/>
          <w:numId w:val="9"/>
        </w:numPr>
        <w:tabs>
          <w:tab w:val="left" w:pos="319"/>
        </w:tabs>
        <w:spacing w:after="0" w:line="360" w:lineRule="auto"/>
        <w:ind w:left="386" w:hanging="284"/>
        <w:rPr>
          <w:rFonts w:cs="Arial"/>
          <w:i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zawarto umowę w sprawie zamówienia i wniesiono zabezpieczenie należytego wykonania umowy;</w:t>
      </w:r>
    </w:p>
    <w:p w14:paraId="317C6FC3" w14:textId="77777777" w:rsidR="000D77AD" w:rsidRPr="00B40C34" w:rsidRDefault="000D77AD" w:rsidP="000D77AD">
      <w:pPr>
        <w:widowControl w:val="0"/>
        <w:numPr>
          <w:ilvl w:val="1"/>
          <w:numId w:val="9"/>
        </w:numPr>
        <w:tabs>
          <w:tab w:val="left" w:pos="319"/>
        </w:tabs>
        <w:spacing w:after="0" w:line="360" w:lineRule="auto"/>
        <w:ind w:left="386" w:hanging="284"/>
        <w:rPr>
          <w:rFonts w:cs="Arial"/>
          <w:i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Zamawiający unieważnił postępowanie</w:t>
      </w:r>
      <w:r w:rsidRPr="00B40C34">
        <w:rPr>
          <w:rFonts w:cs="Arial"/>
          <w:i/>
          <w:sz w:val="20"/>
          <w:szCs w:val="20"/>
          <w:lang w:val="pl" w:eastAsia="pl-PL"/>
        </w:rPr>
        <w:t xml:space="preserve"> i upłynął termin wnoszenia środków odwoławczych</w:t>
      </w:r>
      <w:r w:rsidRPr="00B40C34">
        <w:rPr>
          <w:rFonts w:cs="Arial"/>
          <w:i/>
          <w:sz w:val="20"/>
          <w:szCs w:val="20"/>
          <w:lang w:val="pl"/>
        </w:rPr>
        <w:t>.</w:t>
      </w:r>
    </w:p>
    <w:p w14:paraId="0DD84AC8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sz w:val="20"/>
          <w:szCs w:val="20"/>
          <w:lang w:val="pl"/>
        </w:rPr>
      </w:pPr>
    </w:p>
    <w:p w14:paraId="3DB9A450" w14:textId="77777777" w:rsidR="000D77AD" w:rsidRPr="00B40C34" w:rsidRDefault="000D77AD" w:rsidP="000D77AD">
      <w:pPr>
        <w:widowControl w:val="0"/>
        <w:spacing w:after="0" w:line="360" w:lineRule="auto"/>
        <w:ind w:left="102"/>
        <w:rPr>
          <w:rFonts w:cs="Arial"/>
          <w:i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Niniejsza gwarancja powinna być nam zwrócona przez Zamawiającego na wniosek Wykonawcy:</w:t>
      </w:r>
    </w:p>
    <w:p w14:paraId="15E159BF" w14:textId="77777777" w:rsidR="000D77AD" w:rsidRPr="00B40C34" w:rsidRDefault="000D77AD" w:rsidP="000D77AD">
      <w:pPr>
        <w:widowControl w:val="0"/>
        <w:numPr>
          <w:ilvl w:val="0"/>
          <w:numId w:val="7"/>
        </w:numPr>
        <w:spacing w:after="0" w:line="360" w:lineRule="auto"/>
        <w:ind w:left="562"/>
        <w:contextualSpacing/>
        <w:rPr>
          <w:rFonts w:cs="Arial"/>
          <w:i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który wycofał Ofertę przed upływem terminu składania ofert,</w:t>
      </w:r>
    </w:p>
    <w:p w14:paraId="013CAF36" w14:textId="77777777" w:rsidR="000D77AD" w:rsidRPr="00B40C34" w:rsidRDefault="000D77AD" w:rsidP="000D77AD">
      <w:pPr>
        <w:widowControl w:val="0"/>
        <w:numPr>
          <w:ilvl w:val="0"/>
          <w:numId w:val="7"/>
        </w:numPr>
        <w:spacing w:after="0" w:line="360" w:lineRule="auto"/>
        <w:ind w:left="562"/>
        <w:rPr>
          <w:rFonts w:cs="Arial"/>
          <w:sz w:val="20"/>
          <w:szCs w:val="20"/>
          <w:lang w:val="pl"/>
        </w:rPr>
      </w:pPr>
      <w:r w:rsidRPr="00B40C34">
        <w:rPr>
          <w:rFonts w:cs="Arial"/>
          <w:i/>
          <w:sz w:val="20"/>
          <w:szCs w:val="20"/>
          <w:lang w:val="pl"/>
        </w:rPr>
        <w:t>którego Oferta została odrzucona.</w:t>
      </w:r>
    </w:p>
    <w:p w14:paraId="101A4E49" w14:textId="77777777" w:rsidR="000D77AD" w:rsidRPr="00B40C34" w:rsidRDefault="000D77AD" w:rsidP="000D77AD">
      <w:pPr>
        <w:pStyle w:val="Akapitzlist"/>
        <w:widowControl w:val="0"/>
        <w:spacing w:before="0" w:after="0" w:line="360" w:lineRule="auto"/>
        <w:ind w:left="460"/>
        <w:contextualSpacing/>
        <w:jc w:val="left"/>
        <w:rPr>
          <w:rFonts w:cs="Arial"/>
          <w:sz w:val="20"/>
          <w:szCs w:val="20"/>
          <w:lang w:val="pl"/>
        </w:rPr>
      </w:pPr>
    </w:p>
    <w:p w14:paraId="5C3A0BAE" w14:textId="77777777" w:rsidR="000D77AD" w:rsidRPr="00B40C34" w:rsidRDefault="000D77AD" w:rsidP="000D77AD">
      <w:pPr>
        <w:pStyle w:val="Akapitzlist"/>
        <w:widowControl w:val="0"/>
        <w:spacing w:before="0" w:after="0" w:line="360" w:lineRule="auto"/>
        <w:contextualSpacing/>
        <w:jc w:val="left"/>
        <w:rPr>
          <w:rFonts w:cs="Arial"/>
          <w:sz w:val="20"/>
          <w:szCs w:val="20"/>
          <w:lang w:val="pl"/>
        </w:rPr>
      </w:pPr>
      <w:r w:rsidRPr="00B40C34">
        <w:rPr>
          <w:rFonts w:cs="Arial"/>
          <w:sz w:val="20"/>
          <w:szCs w:val="20"/>
          <w:lang w:val="pl"/>
        </w:rPr>
        <w:t xml:space="preserve">Zobowiązanie z tytułu niniejszej gwarancji wygasa z upływem terminu jej ważności, </w:t>
      </w:r>
      <w:r w:rsidRPr="00B40C34">
        <w:rPr>
          <w:rFonts w:cs="Arial"/>
          <w:i/>
          <w:sz w:val="20"/>
          <w:szCs w:val="20"/>
          <w:lang w:val="pl"/>
        </w:rPr>
        <w:t>mimo jej niezwrócenia</w:t>
      </w:r>
      <w:r w:rsidRPr="00B40C34">
        <w:rPr>
          <w:rFonts w:cs="Arial"/>
          <w:sz w:val="20"/>
          <w:szCs w:val="20"/>
          <w:lang w:val="pl"/>
        </w:rPr>
        <w:t>.</w:t>
      </w:r>
    </w:p>
    <w:p w14:paraId="39DEEA4A" w14:textId="77777777" w:rsidR="000D77AD" w:rsidRPr="005412C6" w:rsidRDefault="000D77AD" w:rsidP="000D77AD">
      <w:pPr>
        <w:tabs>
          <w:tab w:val="left" w:pos="9923"/>
        </w:tabs>
        <w:spacing w:after="0" w:line="360" w:lineRule="auto"/>
        <w:ind w:right="41"/>
        <w:jc w:val="center"/>
        <w:rPr>
          <w:rFonts w:cs="Arial"/>
          <w:sz w:val="20"/>
          <w:lang w:val="pl-PL" w:eastAsia="pl-PL"/>
        </w:rPr>
      </w:pPr>
      <w:r w:rsidRPr="005412C6">
        <w:rPr>
          <w:rFonts w:cs="Arial"/>
          <w:sz w:val="20"/>
          <w:lang w:val="pl-PL" w:eastAsia="pl-PL"/>
        </w:rPr>
        <w:t>III.</w:t>
      </w:r>
    </w:p>
    <w:p w14:paraId="37CEF366" w14:textId="77777777" w:rsidR="000D77AD" w:rsidRPr="005412C6" w:rsidRDefault="000D77AD" w:rsidP="000D77AD">
      <w:pPr>
        <w:spacing w:after="0" w:line="360" w:lineRule="auto"/>
        <w:rPr>
          <w:rFonts w:cs="Arial"/>
          <w:sz w:val="20"/>
          <w:lang w:val="pl-PL" w:eastAsia="pl-PL"/>
        </w:rPr>
      </w:pPr>
      <w:r w:rsidRPr="005412C6">
        <w:rPr>
          <w:rFonts w:cs="Arial"/>
          <w:sz w:val="20"/>
          <w:lang w:val="pl-PL" w:eastAsia="pl-PL"/>
        </w:rPr>
        <w:t xml:space="preserve">Niniejsza gwarancja obowiązuje od  …. i wygasa w dniu ........................ . </w:t>
      </w:r>
    </w:p>
    <w:p w14:paraId="06046E26" w14:textId="77777777" w:rsidR="000D77AD" w:rsidRPr="005412C6" w:rsidRDefault="000D77AD" w:rsidP="000D77AD">
      <w:pPr>
        <w:tabs>
          <w:tab w:val="left" w:pos="9923"/>
        </w:tabs>
        <w:spacing w:after="0" w:line="360" w:lineRule="auto"/>
        <w:ind w:right="41"/>
        <w:rPr>
          <w:rFonts w:cs="Arial"/>
          <w:sz w:val="20"/>
          <w:lang w:val="pl-PL" w:eastAsia="pl-PL"/>
        </w:rPr>
      </w:pPr>
      <w:r w:rsidRPr="005412C6">
        <w:rPr>
          <w:rFonts w:cs="Arial"/>
          <w:sz w:val="20"/>
          <w:lang w:val="pl-PL" w:eastAsia="pl-PL"/>
        </w:rPr>
        <w:t>Wszelkie spory wynikające z niniejszej gwarancji będą rozstrzygane według prawa polskiego przez sąd właściwy miejscowo dla siedziby Zamawiającego.</w:t>
      </w:r>
    </w:p>
    <w:p w14:paraId="0088E070" w14:textId="77777777" w:rsidR="000D77AD" w:rsidRPr="000D77AD" w:rsidRDefault="000D77AD" w:rsidP="000D77AD">
      <w:pPr>
        <w:contextualSpacing/>
        <w:rPr>
          <w:rFonts w:cs="Arial"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77AD" w:rsidRPr="00B40C34" w14:paraId="4892A274" w14:textId="77777777" w:rsidTr="00E07421">
        <w:tc>
          <w:tcPr>
            <w:tcW w:w="4531" w:type="dxa"/>
          </w:tcPr>
          <w:p w14:paraId="1E16CDB4" w14:textId="77777777" w:rsidR="000D77AD" w:rsidRPr="00B40C34" w:rsidRDefault="000D77AD" w:rsidP="00E07421">
            <w:pPr>
              <w:rPr>
                <w:rFonts w:cs="Arial"/>
                <w:b/>
                <w:snapToGrid w:val="0"/>
                <w:sz w:val="20"/>
              </w:rPr>
            </w:pPr>
            <w:r w:rsidRPr="00B40C34">
              <w:rPr>
                <w:rFonts w:cs="Arial"/>
                <w:sz w:val="20"/>
                <w:lang w:eastAsia="pl-PL"/>
              </w:rPr>
              <w:t>…………………………………………..</w:t>
            </w:r>
          </w:p>
        </w:tc>
        <w:tc>
          <w:tcPr>
            <w:tcW w:w="4531" w:type="dxa"/>
          </w:tcPr>
          <w:p w14:paraId="6BDE41E3" w14:textId="77777777" w:rsidR="000D77AD" w:rsidRPr="00B40C34" w:rsidRDefault="000D77AD" w:rsidP="00E07421">
            <w:pPr>
              <w:rPr>
                <w:rFonts w:cs="Arial"/>
                <w:b/>
                <w:snapToGrid w:val="0"/>
                <w:sz w:val="20"/>
              </w:rPr>
            </w:pPr>
            <w:r w:rsidRPr="00B40C34">
              <w:rPr>
                <w:rFonts w:cs="Arial"/>
                <w:sz w:val="20"/>
                <w:lang w:eastAsia="pl-PL"/>
              </w:rPr>
              <w:t>…………………………………………………..</w:t>
            </w:r>
          </w:p>
        </w:tc>
      </w:tr>
      <w:tr w:rsidR="000D77AD" w:rsidRPr="00C65490" w14:paraId="2D0D7B04" w14:textId="77777777" w:rsidTr="00E07421">
        <w:tc>
          <w:tcPr>
            <w:tcW w:w="4531" w:type="dxa"/>
          </w:tcPr>
          <w:p w14:paraId="3C6F1D79" w14:textId="77777777" w:rsidR="000D77AD" w:rsidRPr="00B40C34" w:rsidRDefault="000D77AD" w:rsidP="00E07421">
            <w:pPr>
              <w:rPr>
                <w:rFonts w:cs="Arial"/>
                <w:b/>
                <w:snapToGrid w:val="0"/>
                <w:sz w:val="20"/>
              </w:rPr>
            </w:pPr>
            <w:r w:rsidRPr="00B40C34">
              <w:rPr>
                <w:rFonts w:cs="Arial"/>
                <w:sz w:val="20"/>
                <w:lang w:eastAsia="pl-PL"/>
              </w:rPr>
              <w:t xml:space="preserve">    </w:t>
            </w:r>
            <w:proofErr w:type="spellStart"/>
            <w:r w:rsidRPr="00B40C34">
              <w:rPr>
                <w:rFonts w:cs="Arial"/>
                <w:sz w:val="20"/>
                <w:lang w:eastAsia="pl-PL"/>
              </w:rPr>
              <w:t>miejscowość</w:t>
            </w:r>
            <w:proofErr w:type="spellEnd"/>
            <w:r w:rsidRPr="00B40C34">
              <w:rPr>
                <w:rFonts w:cs="Arial"/>
                <w:sz w:val="20"/>
                <w:lang w:eastAsia="pl-PL"/>
              </w:rPr>
              <w:t xml:space="preserve"> i data</w:t>
            </w:r>
          </w:p>
        </w:tc>
        <w:tc>
          <w:tcPr>
            <w:tcW w:w="4531" w:type="dxa"/>
          </w:tcPr>
          <w:p w14:paraId="0DCA82ED" w14:textId="77777777" w:rsidR="000D77AD" w:rsidRPr="005412C6" w:rsidRDefault="000D77AD" w:rsidP="00E07421">
            <w:pPr>
              <w:rPr>
                <w:rFonts w:cs="Arial"/>
                <w:b/>
                <w:snapToGrid w:val="0"/>
                <w:sz w:val="20"/>
                <w:lang w:val="pl-PL"/>
              </w:rPr>
            </w:pPr>
            <w:r w:rsidRPr="005412C6">
              <w:rPr>
                <w:rFonts w:cs="Arial"/>
                <w:sz w:val="20"/>
                <w:lang w:val="pl-PL" w:eastAsia="pl-PL"/>
              </w:rPr>
              <w:t>podpis osoby uprawnionej do reprezentacji Gwaranta</w:t>
            </w:r>
          </w:p>
        </w:tc>
      </w:tr>
    </w:tbl>
    <w:p w14:paraId="1AD06DCE" w14:textId="2BF516C6" w:rsidR="00F600E1" w:rsidRPr="00763A8C" w:rsidRDefault="00F651AB" w:rsidP="006E625A">
      <w:pPr>
        <w:pStyle w:val="Nagwek3"/>
      </w:pPr>
      <w:bookmarkStart w:id="41" w:name="_Toc185495074"/>
      <w:r w:rsidRPr="00763A8C">
        <w:lastRenderedPageBreak/>
        <w:t xml:space="preserve">Wzór nr </w:t>
      </w:r>
      <w:r w:rsidR="000D77AD">
        <w:t>10</w:t>
      </w:r>
      <w:r w:rsidR="00734BEF" w:rsidRPr="00763A8C">
        <w:t xml:space="preserve"> </w:t>
      </w:r>
      <w:r w:rsidR="00471ABB" w:rsidRPr="00763A8C">
        <w:t>Części III S</w:t>
      </w:r>
      <w:r w:rsidRPr="00763A8C">
        <w:t>WZ</w:t>
      </w:r>
      <w:bookmarkEnd w:id="41"/>
    </w:p>
    <w:p w14:paraId="2072C36E" w14:textId="77777777" w:rsidR="008016C3" w:rsidRPr="00763A8C" w:rsidRDefault="008016C3" w:rsidP="006E625A">
      <w:pPr>
        <w:pStyle w:val="Nagwek3"/>
        <w:rPr>
          <w:rFonts w:cs="Arial"/>
          <w:sz w:val="24"/>
        </w:rPr>
      </w:pPr>
      <w:bookmarkStart w:id="42" w:name="_Toc185495075"/>
      <w:r w:rsidRPr="00394FA3">
        <w:t>WZÓR GWARANCJI BANKOWEJ/UBEZPIECZENIOWEJ NR……………… ZABEZPIECZAJĄCEJ NALEŻYTE WYKONANIE UMOWY</w:t>
      </w:r>
      <w:r w:rsidRPr="00763A8C">
        <w:rPr>
          <w:sz w:val="24"/>
          <w:vertAlign w:val="superscript"/>
        </w:rPr>
        <w:footnoteReference w:id="6"/>
      </w:r>
      <w:bookmarkEnd w:id="42"/>
    </w:p>
    <w:p w14:paraId="6DC01A5D" w14:textId="77777777" w:rsidR="008016C3" w:rsidRPr="00763A8C" w:rsidRDefault="008016C3" w:rsidP="008016C3">
      <w:pPr>
        <w:widowControl w:val="0"/>
        <w:spacing w:after="0" w:line="360" w:lineRule="auto"/>
        <w:ind w:left="44"/>
        <w:contextualSpacing/>
        <w:jc w:val="center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>I.</w:t>
      </w:r>
    </w:p>
    <w:p w14:paraId="7DC065F5" w14:textId="77777777" w:rsidR="008016C3" w:rsidRPr="00763A8C" w:rsidRDefault="008016C3" w:rsidP="008016C3">
      <w:pPr>
        <w:widowControl w:val="0"/>
        <w:spacing w:after="0" w:line="360" w:lineRule="auto"/>
        <w:ind w:left="44"/>
        <w:contextualSpacing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 xml:space="preserve">W związku z faktem, iż nasz Klient </w:t>
      </w:r>
      <w:r w:rsidRPr="00763A8C">
        <w:rPr>
          <w:rFonts w:cs="Arial"/>
          <w:b/>
          <w:sz w:val="18"/>
          <w:szCs w:val="18"/>
          <w:lang w:val="pl-PL" w:eastAsia="pl-PL"/>
        </w:rPr>
        <w:t xml:space="preserve">……………………. siedzibą w …………… adres: ………………………, </w:t>
      </w:r>
      <w:r w:rsidRPr="00763A8C">
        <w:rPr>
          <w:rFonts w:cs="Arial"/>
          <w:sz w:val="18"/>
          <w:szCs w:val="18"/>
          <w:lang w:val="pl-PL" w:eastAsia="pl-PL"/>
        </w:rPr>
        <w:t xml:space="preserve">, wpisany do rejestru przedsiębiorców Krajowego Rejestru Sądowego prowadzonego przez Sąd Rejonowy dla …………….. wydział Gospodarczy Krajowego Rejestru Sądowego pod numerem KRS ……………….., zwany dalej WYKONAWCĄ, zawrze z firmą </w:t>
      </w:r>
      <w:r w:rsidRPr="00763A8C">
        <w:rPr>
          <w:rFonts w:cs="Arial"/>
          <w:b/>
          <w:sz w:val="18"/>
          <w:szCs w:val="18"/>
          <w:lang w:val="pl-PL" w:eastAsia="pl-PL"/>
        </w:rPr>
        <w:t xml:space="preserve">Polskie Sieci Elektroenergetyczne S.A. </w:t>
      </w:r>
      <w:r w:rsidRPr="00763A8C">
        <w:rPr>
          <w:rFonts w:cs="Arial"/>
          <w:bCs/>
          <w:sz w:val="18"/>
          <w:szCs w:val="18"/>
          <w:lang w:val="pl-PL" w:eastAsia="pl-PL"/>
        </w:rPr>
        <w:t>z siedzibą w Konstancinie-Jeziornie przy ul. Warszawskiej 165, 05-520 Konstancin – Jeziorna, wpisaną do</w:t>
      </w:r>
      <w:r w:rsidRPr="00763A8C">
        <w:rPr>
          <w:rFonts w:cs="Arial"/>
          <w:sz w:val="18"/>
          <w:szCs w:val="18"/>
          <w:lang w:val="pl-PL"/>
        </w:rPr>
        <w:t> </w:t>
      </w:r>
      <w:r w:rsidRPr="00763A8C">
        <w:rPr>
          <w:rFonts w:cs="Arial"/>
          <w:bCs/>
          <w:sz w:val="18"/>
          <w:szCs w:val="18"/>
          <w:lang w:val="pl-PL" w:eastAsia="pl-PL"/>
        </w:rPr>
        <w:t>rejestru przedsiębiorców prowadzonego przez Sąd Rejonowy dla m. st. Warszawy, XIV Wydział Gospodarczy Krajowego Rejestru Sądowego pod Nr KRS 0000197596, NIP 526-27-48-966, o kapitale zakładowym 9.605.473.000,00 zł, w całości wpłaconym,</w:t>
      </w:r>
      <w:r w:rsidRPr="00763A8C">
        <w:rPr>
          <w:rFonts w:cs="Arial"/>
          <w:sz w:val="18"/>
          <w:szCs w:val="18"/>
          <w:lang w:val="pl-PL" w:eastAsia="pl-PL"/>
        </w:rPr>
        <w:t xml:space="preserve"> zwaną dalej ZAMAWIAJĄCYM, </w:t>
      </w:r>
      <w:r w:rsidRPr="00763A8C">
        <w:rPr>
          <w:rFonts w:cs="Arial"/>
          <w:b/>
          <w:sz w:val="18"/>
          <w:szCs w:val="18"/>
          <w:lang w:val="pl-PL" w:eastAsia="pl-PL"/>
        </w:rPr>
        <w:t>Umowę nr………… na</w:t>
      </w:r>
      <w:r w:rsidRPr="00763A8C">
        <w:rPr>
          <w:rFonts w:cs="Arial"/>
          <w:sz w:val="18"/>
          <w:szCs w:val="18"/>
          <w:lang w:val="pl-PL" w:eastAsia="pl-PL"/>
        </w:rPr>
        <w:t xml:space="preserve"> </w:t>
      </w:r>
      <w:r w:rsidRPr="00763A8C">
        <w:rPr>
          <w:rFonts w:cs="Arial"/>
          <w:b/>
          <w:sz w:val="18"/>
          <w:szCs w:val="18"/>
          <w:lang w:val="pl-PL" w:eastAsia="pl-PL"/>
        </w:rPr>
        <w:t xml:space="preserve">……………………………………… </w:t>
      </w:r>
      <w:r w:rsidRPr="00763A8C">
        <w:rPr>
          <w:rFonts w:cs="Arial"/>
          <w:sz w:val="18"/>
          <w:szCs w:val="18"/>
          <w:lang w:val="pl-PL" w:eastAsia="pl-PL"/>
        </w:rPr>
        <w:t>(dalej zwaną Umową),</w:t>
      </w:r>
      <w:r w:rsidRPr="00763A8C">
        <w:rPr>
          <w:rFonts w:cs="Arial"/>
          <w:b/>
          <w:sz w:val="18"/>
          <w:szCs w:val="18"/>
          <w:lang w:val="pl-PL" w:eastAsia="pl-PL"/>
        </w:rPr>
        <w:t xml:space="preserve"> </w:t>
      </w:r>
      <w:r w:rsidRPr="00763A8C">
        <w:rPr>
          <w:rFonts w:cs="Arial"/>
          <w:sz w:val="18"/>
          <w:szCs w:val="18"/>
          <w:lang w:val="pl-PL" w:eastAsia="pl-PL"/>
        </w:rPr>
        <w:t xml:space="preserve">która przewiduje, że na Państwa rzecz zostanie ustanowione zabezpieczenie należytego wykonania Umowy w wysokości ……………. zł, my, </w:t>
      </w:r>
      <w:r w:rsidRPr="00763A8C">
        <w:rPr>
          <w:rFonts w:cs="Arial"/>
          <w:b/>
          <w:sz w:val="18"/>
          <w:szCs w:val="18"/>
          <w:lang w:val="pl-PL" w:eastAsia="pl-PL"/>
        </w:rPr>
        <w:t>……………………..</w:t>
      </w:r>
      <w:r w:rsidRPr="00763A8C">
        <w:rPr>
          <w:rFonts w:cs="Arial"/>
          <w:sz w:val="18"/>
          <w:szCs w:val="18"/>
          <w:lang w:val="pl-PL" w:eastAsia="pl-PL"/>
        </w:rPr>
        <w:t xml:space="preserve">, z siedzibą w ………………, REGON: …………………., wpisany do rejestru przedsiębiorców Krajowego Rejestru Sądowego prowadzonego przez Sąd Rejonowy dla ……………………….. wydział Gospodarczy Krajowego Rejestru Sądowego pod numerem KRS …………..zwany dalej </w:t>
      </w:r>
      <w:r w:rsidRPr="00763A8C">
        <w:rPr>
          <w:rFonts w:cs="Arial"/>
          <w:i/>
          <w:sz w:val="18"/>
          <w:szCs w:val="18"/>
          <w:lang w:val="pl-PL" w:eastAsia="pl-PL"/>
        </w:rPr>
        <w:t>Gwarantem</w:t>
      </w:r>
      <w:r w:rsidRPr="00763A8C">
        <w:rPr>
          <w:rFonts w:cs="Arial"/>
          <w:sz w:val="18"/>
          <w:szCs w:val="18"/>
          <w:lang w:val="pl-PL" w:eastAsia="pl-PL"/>
        </w:rPr>
        <w:t>, niniejszym zobowiązujemy się wypłacić Państwu, nieodwołalnie, bezwarunkowo i na pierwsze żądanie każdą kwotę, do łącznej wysokości nie przekraczającej:</w:t>
      </w:r>
    </w:p>
    <w:p w14:paraId="591451BA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b/>
          <w:sz w:val="18"/>
          <w:szCs w:val="18"/>
          <w:lang w:val="pl-PL" w:eastAsia="pl-PL"/>
        </w:rPr>
      </w:pPr>
      <w:r w:rsidRPr="00763A8C">
        <w:rPr>
          <w:rFonts w:cs="Arial"/>
          <w:b/>
          <w:sz w:val="18"/>
          <w:szCs w:val="18"/>
          <w:lang w:val="pl-PL" w:eastAsia="pl-PL"/>
        </w:rPr>
        <w:t xml:space="preserve"> …………. zł</w:t>
      </w:r>
    </w:p>
    <w:p w14:paraId="7B9031CC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b/>
          <w:sz w:val="18"/>
          <w:szCs w:val="18"/>
          <w:lang w:val="pl-PL" w:eastAsia="pl-PL"/>
        </w:rPr>
      </w:pPr>
      <w:r w:rsidRPr="00763A8C">
        <w:rPr>
          <w:rFonts w:cs="Arial"/>
          <w:b/>
          <w:sz w:val="18"/>
          <w:szCs w:val="18"/>
          <w:lang w:val="pl-PL" w:eastAsia="pl-PL"/>
        </w:rPr>
        <w:t xml:space="preserve"> (słownie: ………………………….. złotych)</w:t>
      </w:r>
    </w:p>
    <w:p w14:paraId="65D34828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b/>
          <w:sz w:val="18"/>
          <w:szCs w:val="18"/>
          <w:lang w:val="pl-PL" w:eastAsia="pl-PL"/>
        </w:rPr>
      </w:pPr>
    </w:p>
    <w:p w14:paraId="758419D8" w14:textId="77777777" w:rsidR="008016C3" w:rsidRPr="00763A8C" w:rsidRDefault="008016C3" w:rsidP="008016C3">
      <w:pPr>
        <w:widowControl w:val="0"/>
        <w:spacing w:after="0" w:line="360" w:lineRule="auto"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>w terminie 14 dni od dnia otrzymania od Państwa pierwszego pisemnego żądania zapłaty zawierającego Państwa oświadczenie, że WYKONAWCA:</w:t>
      </w:r>
    </w:p>
    <w:p w14:paraId="67E06236" w14:textId="77777777" w:rsidR="008016C3" w:rsidRPr="00763A8C" w:rsidRDefault="008016C3" w:rsidP="008016C3">
      <w:pPr>
        <w:widowControl w:val="0"/>
        <w:spacing w:after="0" w:line="360" w:lineRule="auto"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 xml:space="preserve">- nie wykonał lub nienależycie wykonał Umowę, lub </w:t>
      </w:r>
    </w:p>
    <w:p w14:paraId="26249D71" w14:textId="77777777" w:rsidR="008016C3" w:rsidRPr="00763A8C" w:rsidRDefault="008016C3" w:rsidP="008016C3">
      <w:pPr>
        <w:widowControl w:val="0"/>
        <w:spacing w:after="0" w:line="360" w:lineRule="auto"/>
        <w:ind w:left="142" w:hanging="142"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>- nie wywiązał się lub nienależycie wywiązał się z obowiązków ciążących na nim z tytułu rękojmi za wady lub gwarancji.</w:t>
      </w:r>
    </w:p>
    <w:p w14:paraId="65B8BA23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sz w:val="18"/>
          <w:szCs w:val="18"/>
          <w:lang w:val="pl-PL" w:eastAsia="pl-PL"/>
        </w:rPr>
      </w:pPr>
    </w:p>
    <w:p w14:paraId="7AC9B27E" w14:textId="77777777" w:rsidR="008016C3" w:rsidRPr="00763A8C" w:rsidRDefault="008016C3" w:rsidP="008016C3">
      <w:pPr>
        <w:widowControl w:val="0"/>
        <w:spacing w:after="0" w:line="360" w:lineRule="auto"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>Oświadczamy, że żadna zmiana, uzupełnienie lub modyfikacja Umowy lub któregokolwiek z dokumentów Umowy w żaden sposób nie zwalnia nas od odpowiedzialności w ramach niniejszej gwarancji. i niniejszym rezygnujemy z konieczności powiadomienia nas o tego typu zmianie, uzupełnieniu lub modyfikacji</w:t>
      </w:r>
    </w:p>
    <w:p w14:paraId="26D18D8D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sz w:val="18"/>
          <w:szCs w:val="18"/>
          <w:lang w:val="pl-PL" w:eastAsia="pl-PL"/>
        </w:rPr>
      </w:pPr>
    </w:p>
    <w:p w14:paraId="503024C7" w14:textId="77777777" w:rsidR="008016C3" w:rsidRPr="00763A8C" w:rsidRDefault="008016C3" w:rsidP="008016C3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18"/>
          <w:szCs w:val="18"/>
          <w:lang w:val="pl-PL" w:eastAsia="zh-CN"/>
        </w:rPr>
      </w:pPr>
      <w:r w:rsidRPr="00763A8C">
        <w:rPr>
          <w:rFonts w:cs="Arial"/>
          <w:sz w:val="18"/>
          <w:szCs w:val="18"/>
          <w:lang w:val="pl-PL" w:eastAsia="zh-CN"/>
        </w:rPr>
        <w:t xml:space="preserve">Kwota gwarancji ulega zmniejszeniu w dniu ……………… roku o %, tj. do kwoty  ……………… zł (słownie: </w:t>
      </w:r>
      <w:r w:rsidRPr="00763A8C">
        <w:rPr>
          <w:rFonts w:cs="Arial"/>
          <w:sz w:val="18"/>
          <w:szCs w:val="18"/>
          <w:lang w:val="pl-PL" w:eastAsia="pl-PL"/>
        </w:rPr>
        <w:t>………. złotych</w:t>
      </w:r>
      <w:r w:rsidRPr="00763A8C">
        <w:rPr>
          <w:rFonts w:cs="Arial"/>
          <w:sz w:val="18"/>
          <w:szCs w:val="18"/>
          <w:lang w:val="pl-PL" w:eastAsia="zh-CN"/>
        </w:rPr>
        <w:t>), która stanowić będzie zabezpieczenie roszczeń z tytułu rękojmi za wady oraz/lub* gwarancji.</w:t>
      </w:r>
    </w:p>
    <w:p w14:paraId="61FFB5DD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sz w:val="18"/>
          <w:szCs w:val="18"/>
          <w:lang w:val="pl-PL" w:eastAsia="zh-CN"/>
        </w:rPr>
      </w:pPr>
    </w:p>
    <w:p w14:paraId="29F0DBBE" w14:textId="77777777" w:rsidR="008016C3" w:rsidRPr="00763A8C" w:rsidRDefault="008016C3" w:rsidP="008016C3">
      <w:pPr>
        <w:widowControl w:val="0"/>
        <w:spacing w:after="0" w:line="360" w:lineRule="auto"/>
        <w:jc w:val="center"/>
        <w:rPr>
          <w:rFonts w:cs="Arial"/>
          <w:sz w:val="18"/>
          <w:szCs w:val="18"/>
          <w:lang w:val="pl-PL" w:eastAsia="zh-CN"/>
        </w:rPr>
      </w:pPr>
      <w:r w:rsidRPr="00763A8C">
        <w:rPr>
          <w:rFonts w:cs="Arial"/>
          <w:sz w:val="18"/>
          <w:szCs w:val="18"/>
          <w:lang w:val="pl-PL" w:eastAsia="zh-CN"/>
        </w:rPr>
        <w:t>II.</w:t>
      </w:r>
    </w:p>
    <w:p w14:paraId="182AD68D" w14:textId="77777777" w:rsidR="008016C3" w:rsidRPr="00763A8C" w:rsidRDefault="008016C3" w:rsidP="008016C3">
      <w:pPr>
        <w:spacing w:after="0" w:line="360" w:lineRule="auto"/>
        <w:rPr>
          <w:rFonts w:cs="Arial"/>
          <w:iCs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 w:eastAsia="pl-PL"/>
        </w:rPr>
        <w:t>Gwarancja jest nieprzenośna.</w:t>
      </w:r>
    </w:p>
    <w:p w14:paraId="3E75A07C" w14:textId="77777777" w:rsidR="008016C3" w:rsidRPr="00763A8C" w:rsidRDefault="008016C3" w:rsidP="008016C3">
      <w:pPr>
        <w:spacing w:after="0" w:line="360" w:lineRule="auto"/>
        <w:rPr>
          <w:rFonts w:cs="Arial"/>
          <w:iCs/>
          <w:sz w:val="18"/>
          <w:szCs w:val="18"/>
          <w:lang w:val="pl-PL"/>
        </w:rPr>
      </w:pPr>
      <w:r w:rsidRPr="00763A8C">
        <w:rPr>
          <w:rFonts w:cs="Arial"/>
          <w:iCs/>
          <w:sz w:val="18"/>
          <w:szCs w:val="18"/>
          <w:lang w:val="pl-PL"/>
        </w:rPr>
        <w:lastRenderedPageBreak/>
        <w:t>Żądanie zapłaty powinno zostać doręczone w jeden ze wskazanych poniżej sposobów:</w:t>
      </w:r>
    </w:p>
    <w:p w14:paraId="419A96E7" w14:textId="77777777" w:rsidR="008016C3" w:rsidRPr="00763A8C" w:rsidRDefault="008016C3" w:rsidP="008016C3">
      <w:pPr>
        <w:spacing w:after="0" w:line="360" w:lineRule="auto"/>
        <w:rPr>
          <w:rFonts w:cs="Arial"/>
          <w:iCs/>
          <w:sz w:val="18"/>
          <w:szCs w:val="18"/>
          <w:lang w:val="pl-PL"/>
        </w:rPr>
      </w:pPr>
      <w:r w:rsidRPr="00763A8C">
        <w:rPr>
          <w:rFonts w:cs="Arial"/>
          <w:iCs/>
          <w:sz w:val="18"/>
          <w:szCs w:val="18"/>
          <w:lang w:val="pl-PL"/>
        </w:rPr>
        <w:t>-  na adres e-mail: …….@.......¸przy czym żądanie zapłaty powinno zostać opatrzone kwalifikowanym podpisem elektronicznym osób upoważnionych do reprezentowania Zamawiającego zgodnie z odpisem aktualnym z rejestru przedsiębiorców Krajowego Rejestru Sądowego,</w:t>
      </w:r>
    </w:p>
    <w:p w14:paraId="629BFE4C" w14:textId="77777777" w:rsidR="008016C3" w:rsidRPr="00763A8C" w:rsidRDefault="008016C3" w:rsidP="008016C3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iCs/>
          <w:sz w:val="18"/>
          <w:szCs w:val="18"/>
          <w:lang w:val="pl-PL"/>
        </w:rPr>
      </w:pPr>
      <w:r w:rsidRPr="00763A8C">
        <w:rPr>
          <w:rFonts w:cs="Arial"/>
          <w:iCs/>
          <w:sz w:val="18"/>
          <w:szCs w:val="18"/>
          <w:lang w:val="pl-PL"/>
        </w:rPr>
        <w:t>-  na adres siedziby Gwaranta,</w:t>
      </w:r>
    </w:p>
    <w:p w14:paraId="15779668" w14:textId="77777777" w:rsidR="008016C3" w:rsidRPr="00763A8C" w:rsidRDefault="008016C3" w:rsidP="008016C3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18"/>
          <w:szCs w:val="18"/>
          <w:lang w:val="pl-PL"/>
        </w:rPr>
      </w:pPr>
      <w:r w:rsidRPr="00763A8C">
        <w:rPr>
          <w:rFonts w:cs="Arial"/>
          <w:iCs/>
          <w:sz w:val="18"/>
          <w:szCs w:val="18"/>
          <w:lang w:val="pl-PL"/>
        </w:rPr>
        <w:t>- za pośrednictwem banku prowadzącego rachunek Zamawiającego. W celu identyfikacji bank ten potwierdzi, że podpisy złożone na żądaniu zapłaty należą do osób uprawnionych do zaciągania zobowiązań majątkowych w imieniu Zamawiającego.</w:t>
      </w:r>
    </w:p>
    <w:p w14:paraId="27D1E3BB" w14:textId="77777777" w:rsidR="008016C3" w:rsidRPr="00763A8C" w:rsidRDefault="008016C3" w:rsidP="008016C3">
      <w:pPr>
        <w:widowControl w:val="0"/>
        <w:spacing w:after="0" w:line="360" w:lineRule="auto"/>
        <w:ind w:left="102"/>
        <w:rPr>
          <w:rFonts w:cs="Arial"/>
          <w:sz w:val="18"/>
          <w:szCs w:val="18"/>
          <w:lang w:val="pl-PL"/>
        </w:rPr>
      </w:pPr>
    </w:p>
    <w:p w14:paraId="3A1A4F81" w14:textId="77777777" w:rsidR="008016C3" w:rsidRPr="00763A8C" w:rsidRDefault="008016C3" w:rsidP="008016C3">
      <w:pPr>
        <w:widowControl w:val="0"/>
        <w:spacing w:after="0" w:line="360" w:lineRule="auto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Niniejsza gwarancja wygasa w następujących przypadkach:</w:t>
      </w:r>
    </w:p>
    <w:p w14:paraId="1E68E826" w14:textId="77777777" w:rsidR="008016C3" w:rsidRPr="00763A8C" w:rsidRDefault="008016C3" w:rsidP="008016C3">
      <w:pPr>
        <w:widowControl w:val="0"/>
        <w:numPr>
          <w:ilvl w:val="0"/>
          <w:numId w:val="34"/>
        </w:numPr>
        <w:tabs>
          <w:tab w:val="left" w:pos="567"/>
        </w:tabs>
        <w:spacing w:after="0" w:line="360" w:lineRule="auto"/>
        <w:ind w:left="567" w:hanging="567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gdyby żądanie zapłaty zawierające oświadczenie nie zostało nam doręczone w terminie ważności gwarancji,</w:t>
      </w:r>
    </w:p>
    <w:p w14:paraId="399EBCF1" w14:textId="77777777" w:rsidR="008016C3" w:rsidRPr="00763A8C" w:rsidRDefault="008016C3" w:rsidP="008016C3">
      <w:pPr>
        <w:widowControl w:val="0"/>
        <w:numPr>
          <w:ilvl w:val="0"/>
          <w:numId w:val="34"/>
        </w:numPr>
        <w:tabs>
          <w:tab w:val="left" w:pos="567"/>
        </w:tabs>
        <w:spacing w:after="0" w:line="360" w:lineRule="auto"/>
        <w:ind w:left="567" w:hanging="567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zwolnienia nas przez Zamawiającego ze wszystkich zobowiązań przewidzianych w gwarancji, przed upływem terminu jej ważności, gdy nasze świadczenia z tytułu niniejszej gwarancji osiągną kwotę gwarancji,</w:t>
      </w:r>
    </w:p>
    <w:p w14:paraId="19C339CD" w14:textId="77777777" w:rsidR="008016C3" w:rsidRPr="00763A8C" w:rsidRDefault="008016C3" w:rsidP="008016C3">
      <w:pPr>
        <w:widowControl w:val="0"/>
        <w:numPr>
          <w:ilvl w:val="0"/>
          <w:numId w:val="34"/>
        </w:numPr>
        <w:tabs>
          <w:tab w:val="left" w:pos="567"/>
        </w:tabs>
        <w:spacing w:after="0" w:line="360" w:lineRule="auto"/>
        <w:ind w:left="567" w:hanging="567"/>
        <w:rPr>
          <w:rFonts w:cs="Arial"/>
          <w:sz w:val="18"/>
          <w:szCs w:val="18"/>
          <w:lang w:val="pl-PL"/>
        </w:rPr>
      </w:pPr>
      <w:r w:rsidRPr="00763A8C">
        <w:rPr>
          <w:rStyle w:val="Odwoanieprzypisudolnego"/>
          <w:rFonts w:cs="Arial"/>
          <w:sz w:val="18"/>
          <w:szCs w:val="18"/>
          <w:lang w:val="pl-PL"/>
        </w:rPr>
        <w:footnoteReference w:id="7"/>
      </w:r>
      <w:r w:rsidRPr="00763A8C">
        <w:rPr>
          <w:rFonts w:cs="Arial"/>
          <w:sz w:val="18"/>
          <w:szCs w:val="18"/>
          <w:lang w:val="pl-PL"/>
        </w:rPr>
        <w:t>zwrócenia nam niniejszej gwarancji w terminie jej ważności,</w:t>
      </w:r>
    </w:p>
    <w:p w14:paraId="514C5862" w14:textId="20A24195" w:rsidR="008016C3" w:rsidRPr="00763A8C" w:rsidRDefault="008016C3" w:rsidP="00057AFD">
      <w:pPr>
        <w:widowControl w:val="0"/>
        <w:numPr>
          <w:ilvl w:val="0"/>
          <w:numId w:val="34"/>
        </w:numPr>
        <w:tabs>
          <w:tab w:val="left" w:pos="567"/>
        </w:tabs>
        <w:spacing w:after="0" w:line="360" w:lineRule="auto"/>
        <w:ind w:left="567" w:hanging="567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upływu okresu na jaki gwarancja została udzielona.</w:t>
      </w:r>
    </w:p>
    <w:p w14:paraId="78E792AC" w14:textId="77777777" w:rsidR="008016C3" w:rsidRPr="00763A8C" w:rsidRDefault="008016C3" w:rsidP="008016C3">
      <w:pPr>
        <w:spacing w:before="120" w:after="0" w:line="360" w:lineRule="auto"/>
        <w:jc w:val="center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III</w:t>
      </w:r>
    </w:p>
    <w:p w14:paraId="66F2BFFA" w14:textId="77777777" w:rsidR="008016C3" w:rsidRPr="00763A8C" w:rsidRDefault="008016C3" w:rsidP="008016C3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 w:eastAsia="pl-PL"/>
        </w:rPr>
        <w:t>Niniejsza gwarancja  obowiązuje od  …. i wygasa w dniu ........................</w:t>
      </w:r>
      <w:r w:rsidRPr="00763A8C">
        <w:rPr>
          <w:rFonts w:cs="Arial"/>
          <w:sz w:val="18"/>
          <w:szCs w:val="18"/>
          <w:lang w:val="pl-PL"/>
        </w:rPr>
        <w:t>.</w:t>
      </w:r>
    </w:p>
    <w:p w14:paraId="09BBBE74" w14:textId="77777777" w:rsidR="008016C3" w:rsidRPr="00763A8C" w:rsidRDefault="008016C3" w:rsidP="008016C3">
      <w:pPr>
        <w:widowControl w:val="0"/>
        <w:spacing w:line="360" w:lineRule="auto"/>
        <w:rPr>
          <w:rFonts w:cs="Arial"/>
          <w:sz w:val="18"/>
          <w:szCs w:val="18"/>
          <w:lang w:val="pl-PL" w:eastAsia="pl-PL"/>
        </w:rPr>
      </w:pPr>
      <w:r w:rsidRPr="00763A8C">
        <w:rPr>
          <w:rFonts w:cs="Arial"/>
          <w:sz w:val="18"/>
          <w:szCs w:val="18"/>
          <w:lang w:val="pl-PL" w:eastAsia="pl-PL"/>
        </w:rPr>
        <w:t>Jeżeli gwarancja poza językiem polskim będzie sporządzona również w innym języku, w razie rozbieżności między wersjami językowymi rozstrzygająca będzie wersja polska.</w:t>
      </w:r>
    </w:p>
    <w:p w14:paraId="6D8AF1D1" w14:textId="0BBAB205" w:rsidR="008016C3" w:rsidRPr="00763A8C" w:rsidRDefault="008016C3" w:rsidP="00057AFD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Wszelkie spory wynikające z niniejszej gwarancji będą rozstrzygane według prawa polskiego przez sąd właściwy miejscowo dla siedziby ZAMAWIAJĄCEGO.</w:t>
      </w:r>
    </w:p>
    <w:p w14:paraId="066BE31B" w14:textId="77777777" w:rsidR="008016C3" w:rsidRPr="00763A8C" w:rsidRDefault="008016C3" w:rsidP="008016C3">
      <w:pPr>
        <w:spacing w:before="120"/>
        <w:rPr>
          <w:rFonts w:cs="Arial"/>
          <w:sz w:val="18"/>
          <w:szCs w:val="18"/>
          <w:lang w:val="pl-PL"/>
        </w:rPr>
      </w:pPr>
      <w:r w:rsidRPr="00763A8C">
        <w:rPr>
          <w:rFonts w:cs="Arial"/>
          <w:sz w:val="18"/>
          <w:szCs w:val="18"/>
          <w:lang w:val="pl-PL"/>
        </w:rPr>
        <w:t>…………………………………………..</w:t>
      </w:r>
      <w:r w:rsidRPr="00763A8C">
        <w:rPr>
          <w:rFonts w:cs="Arial"/>
          <w:sz w:val="18"/>
          <w:szCs w:val="18"/>
          <w:lang w:val="pl-PL"/>
        </w:rPr>
        <w:tab/>
      </w:r>
      <w:r w:rsidRPr="00763A8C">
        <w:rPr>
          <w:rFonts w:cs="Arial"/>
          <w:sz w:val="18"/>
          <w:szCs w:val="18"/>
          <w:lang w:val="pl-PL"/>
        </w:rPr>
        <w:tab/>
      </w:r>
      <w:r w:rsidRPr="00763A8C">
        <w:rPr>
          <w:rFonts w:cs="Arial"/>
          <w:sz w:val="18"/>
          <w:szCs w:val="18"/>
          <w:lang w:val="pl-PL"/>
        </w:rPr>
        <w:tab/>
      </w:r>
      <w:r w:rsidRPr="00763A8C">
        <w:rPr>
          <w:rFonts w:cs="Arial"/>
          <w:sz w:val="18"/>
          <w:szCs w:val="18"/>
          <w:lang w:val="pl-PL"/>
        </w:rPr>
        <w:tab/>
        <w:t>…………………………………………………..</w:t>
      </w:r>
    </w:p>
    <w:p w14:paraId="73F436E2" w14:textId="77777777" w:rsidR="008016C3" w:rsidRPr="00763A8C" w:rsidRDefault="008016C3" w:rsidP="008016C3">
      <w:pPr>
        <w:tabs>
          <w:tab w:val="left" w:pos="5812"/>
        </w:tabs>
        <w:ind w:left="5812" w:hanging="148"/>
        <w:rPr>
          <w:b/>
          <w:kern w:val="32"/>
          <w:sz w:val="28"/>
          <w:szCs w:val="28"/>
          <w:lang w:val="pl-PL"/>
        </w:rPr>
      </w:pPr>
      <w:r w:rsidRPr="00763A8C">
        <w:rPr>
          <w:rFonts w:cs="Arial"/>
          <w:sz w:val="20"/>
          <w:lang w:val="pl-PL"/>
        </w:rPr>
        <w:t xml:space="preserve">    miejscowość i data</w:t>
      </w:r>
      <w:r w:rsidRPr="00763A8C">
        <w:rPr>
          <w:rFonts w:cs="Arial"/>
          <w:sz w:val="20"/>
          <w:lang w:val="pl-PL"/>
        </w:rPr>
        <w:tab/>
        <w:t>podpis osoby uprawnionej do reprezentacji Gwaranta</w:t>
      </w:r>
    </w:p>
    <w:p w14:paraId="1ADBFAD7" w14:textId="77777777" w:rsidR="00454594" w:rsidRPr="00763A8C" w:rsidRDefault="00454594" w:rsidP="00285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2"/>
          <w:lang w:val="pl-PL"/>
        </w:rPr>
      </w:pPr>
    </w:p>
    <w:p w14:paraId="5F4F0EC4" w14:textId="77777777" w:rsidR="00057AFD" w:rsidRPr="00763A8C" w:rsidRDefault="00057AFD" w:rsidP="006E625A">
      <w:pPr>
        <w:pStyle w:val="Nagwek3"/>
      </w:pPr>
    </w:p>
    <w:p w14:paraId="318A0EE1" w14:textId="77777777" w:rsidR="00C13F72" w:rsidRDefault="00C13F72" w:rsidP="00C13F72">
      <w:pPr>
        <w:rPr>
          <w:lang w:val="pl-PL" w:eastAsia="pl-PL"/>
        </w:rPr>
      </w:pPr>
    </w:p>
    <w:p w14:paraId="3CBA6F3F" w14:textId="77777777" w:rsidR="00A577F5" w:rsidRDefault="00A577F5" w:rsidP="00C13F72">
      <w:pPr>
        <w:rPr>
          <w:lang w:val="pl-PL" w:eastAsia="pl-PL"/>
        </w:rPr>
      </w:pPr>
    </w:p>
    <w:p w14:paraId="1EBB02BC" w14:textId="77777777" w:rsidR="00A577F5" w:rsidRDefault="00A577F5" w:rsidP="00C13F72">
      <w:pPr>
        <w:rPr>
          <w:lang w:val="pl-PL" w:eastAsia="pl-PL"/>
        </w:rPr>
      </w:pPr>
    </w:p>
    <w:p w14:paraId="7A264668" w14:textId="77777777" w:rsidR="00A577F5" w:rsidRPr="00763A8C" w:rsidRDefault="00A577F5" w:rsidP="00C13F72">
      <w:pPr>
        <w:rPr>
          <w:lang w:val="pl-PL" w:eastAsia="pl-PL"/>
        </w:rPr>
      </w:pPr>
    </w:p>
    <w:p w14:paraId="72481F99" w14:textId="24A5B52B" w:rsidR="00C1291A" w:rsidRPr="00A577F5" w:rsidRDefault="00471ABB" w:rsidP="006E625A">
      <w:pPr>
        <w:pStyle w:val="Nagwek3"/>
      </w:pPr>
      <w:bookmarkStart w:id="43" w:name="_Toc185495076"/>
      <w:r w:rsidRPr="00A577F5">
        <w:lastRenderedPageBreak/>
        <w:t>Wzór nr 1</w:t>
      </w:r>
      <w:r w:rsidR="000D77AD">
        <w:t>1</w:t>
      </w:r>
      <w:r w:rsidRPr="00A577F5">
        <w:t xml:space="preserve"> Części III S</w:t>
      </w:r>
      <w:r w:rsidR="00C1291A" w:rsidRPr="00A577F5">
        <w:t>WZ</w:t>
      </w:r>
      <w:bookmarkEnd w:id="43"/>
    </w:p>
    <w:p w14:paraId="59695945" w14:textId="77777777" w:rsidR="00A577F5" w:rsidRPr="00394FA3" w:rsidRDefault="00A577F5" w:rsidP="006E625A">
      <w:pPr>
        <w:pStyle w:val="Nagwek3"/>
      </w:pPr>
      <w:bookmarkStart w:id="44" w:name="_Toc185495077"/>
      <w:r w:rsidRPr="00394FA3">
        <w:t>TABELA CEN JEDNOSTKOWYCH</w:t>
      </w:r>
      <w:bookmarkEnd w:id="44"/>
    </w:p>
    <w:p w14:paraId="39929378" w14:textId="77777777" w:rsidR="00A577F5" w:rsidRPr="00394FA3" w:rsidRDefault="00A577F5" w:rsidP="00394FA3">
      <w:pPr>
        <w:widowControl w:val="0"/>
        <w:spacing w:line="360" w:lineRule="auto"/>
        <w:rPr>
          <w:rFonts w:cs="Arial"/>
          <w:b/>
          <w:bCs/>
          <w:sz w:val="18"/>
          <w:szCs w:val="18"/>
          <w:u w:val="single"/>
          <w:lang w:val="pl-PL" w:eastAsia="pl-PL"/>
        </w:rPr>
      </w:pPr>
      <w:r w:rsidRPr="00394FA3">
        <w:rPr>
          <w:rFonts w:cs="Arial"/>
          <w:b/>
          <w:bCs/>
          <w:sz w:val="18"/>
          <w:szCs w:val="18"/>
          <w:u w:val="single"/>
          <w:lang w:val="pl-PL" w:eastAsia="pl-PL"/>
        </w:rPr>
        <w:t>WYKONAWCA KTÓREGO OFERTA ZOSTAŁA WYBRANA, PRZED PODPISANIEM UMOWY, ZOBOWIĄZANY JEST PRZEDŁOŻYĆ ZAMAWIAJĄCEMU WYPEŁNIONĄ „TABELĘ CEN JEDNOSTKOWYCH" TYLKO W ZAKRESIE, KTÓREGO DOTYCZY PRZEDMIOT ZAMÓWIENIA.</w:t>
      </w:r>
    </w:p>
    <w:p w14:paraId="35F360F1" w14:textId="77777777" w:rsidR="00C2782C" w:rsidRPr="00C2782C" w:rsidRDefault="00C2782C" w:rsidP="00C2782C">
      <w:pPr>
        <w:spacing w:before="120"/>
        <w:rPr>
          <w:sz w:val="20"/>
          <w:u w:val="single"/>
          <w:lang w:val="pl-PL"/>
        </w:rPr>
      </w:pPr>
      <w:r w:rsidRPr="00C2782C">
        <w:rPr>
          <w:rFonts w:cs="Arial"/>
          <w:b/>
          <w:sz w:val="20"/>
          <w:u w:val="single"/>
          <w:lang w:val="pl-PL"/>
        </w:rPr>
        <w:t xml:space="preserve">oraz wskazać wartość Robót o której mowa w pkt </w:t>
      </w:r>
      <w:r w:rsidRPr="00C2782C">
        <w:rPr>
          <w:rFonts w:cs="Arial"/>
          <w:b/>
          <w:sz w:val="20"/>
          <w:highlight w:val="yellow"/>
          <w:u w:val="single"/>
          <w:lang w:val="pl-PL"/>
        </w:rPr>
        <w:t>12.1</w:t>
      </w:r>
      <w:r w:rsidRPr="00C2782C">
        <w:rPr>
          <w:rFonts w:cs="Arial"/>
          <w:b/>
          <w:sz w:val="20"/>
          <w:u w:val="single"/>
          <w:lang w:val="pl-PL"/>
        </w:rPr>
        <w:t xml:space="preserve"> Części IV SWZ – Wzór Umowy</w:t>
      </w:r>
    </w:p>
    <w:p w14:paraId="54DADE0F" w14:textId="77777777" w:rsidR="00C2782C" w:rsidRPr="00C2782C" w:rsidRDefault="00C2782C" w:rsidP="00C2782C">
      <w:pPr>
        <w:spacing w:before="120"/>
        <w:rPr>
          <w:rFonts w:cs="Arial"/>
          <w:b/>
          <w:szCs w:val="22"/>
          <w:lang w:val="pl-PL"/>
        </w:rPr>
      </w:pPr>
      <w:r w:rsidRPr="00C2782C">
        <w:rPr>
          <w:rFonts w:cs="Arial"/>
          <w:b/>
          <w:szCs w:val="22"/>
          <w:lang w:val="pl-PL"/>
        </w:rPr>
        <w:t xml:space="preserve">Wartość Robót wynosi ………………………………………….zł (netto). </w:t>
      </w:r>
    </w:p>
    <w:p w14:paraId="6B85BD7D" w14:textId="77777777" w:rsidR="00C2782C" w:rsidRPr="008244BB" w:rsidRDefault="00C2782C" w:rsidP="00C2782C">
      <w:pPr>
        <w:rPr>
          <w:rFonts w:cs="Arial"/>
          <w:color w:val="000000"/>
          <w:sz w:val="20"/>
          <w:lang w:eastAsia="pl-PL"/>
        </w:rPr>
      </w:pPr>
      <w:proofErr w:type="spellStart"/>
      <w:r w:rsidRPr="008244BB">
        <w:rPr>
          <w:rFonts w:cs="Arial"/>
          <w:color w:val="000000"/>
          <w:sz w:val="20"/>
          <w:lang w:eastAsia="pl-PL"/>
        </w:rPr>
        <w:t>Tabela</w:t>
      </w:r>
      <w:proofErr w:type="spellEnd"/>
      <w:r w:rsidRPr="008244BB">
        <w:rPr>
          <w:rFonts w:cs="Arial"/>
          <w:color w:val="000000"/>
          <w:sz w:val="20"/>
          <w:lang w:eastAsia="pl-PL"/>
        </w:rPr>
        <w:t xml:space="preserve"> 1 </w:t>
      </w:r>
      <w:proofErr w:type="spellStart"/>
      <w:r w:rsidRPr="008244BB">
        <w:rPr>
          <w:rFonts w:cs="Arial"/>
          <w:color w:val="000000"/>
          <w:sz w:val="20"/>
          <w:lang w:eastAsia="pl-PL"/>
        </w:rPr>
        <w:t>Modernizacja</w:t>
      </w:r>
      <w:proofErr w:type="spellEnd"/>
      <w:r w:rsidRPr="008244BB">
        <w:rPr>
          <w:rFonts w:cs="Arial"/>
          <w:color w:val="000000"/>
          <w:sz w:val="20"/>
          <w:lang w:eastAsia="pl-PL"/>
        </w:rPr>
        <w:t xml:space="preserve"> </w:t>
      </w:r>
      <w:proofErr w:type="spellStart"/>
      <w:r w:rsidRPr="008244BB">
        <w:rPr>
          <w:rFonts w:cs="Arial"/>
          <w:color w:val="000000"/>
          <w:sz w:val="20"/>
          <w:lang w:eastAsia="pl-PL"/>
        </w:rPr>
        <w:t>stacji</w:t>
      </w:r>
      <w:proofErr w:type="spellEnd"/>
      <w:r w:rsidRPr="008244BB">
        <w:rPr>
          <w:rFonts w:cs="Arial"/>
          <w:color w:val="000000"/>
          <w:sz w:val="20"/>
          <w:lang w:eastAsia="pl-PL"/>
        </w:rPr>
        <w:t xml:space="preserve"> </w:t>
      </w:r>
      <w:proofErr w:type="spellStart"/>
      <w:r w:rsidRPr="008244BB">
        <w:rPr>
          <w:rFonts w:cs="Arial"/>
          <w:color w:val="000000"/>
          <w:sz w:val="20"/>
          <w:lang w:eastAsia="pl-PL"/>
        </w:rPr>
        <w:t>elektroenergetycznej</w:t>
      </w:r>
      <w:proofErr w:type="spellEnd"/>
      <w:r w:rsidRPr="008244BB">
        <w:rPr>
          <w:rFonts w:cs="Arial"/>
          <w:color w:val="000000"/>
          <w:sz w:val="20"/>
          <w:lang w:eastAsia="pl-PL"/>
        </w:rPr>
        <w:t>*</w:t>
      </w:r>
    </w:p>
    <w:tbl>
      <w:tblPr>
        <w:tblW w:w="92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5648"/>
        <w:gridCol w:w="973"/>
        <w:gridCol w:w="2108"/>
      </w:tblGrid>
      <w:tr w:rsidR="00C2782C" w:rsidRPr="00C65490" w14:paraId="2BF6BF2A" w14:textId="77777777" w:rsidTr="00FD471E">
        <w:trPr>
          <w:trHeight w:val="303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4EAA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F72286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Lp</w:t>
            </w:r>
            <w:proofErr w:type="spellEnd"/>
            <w:r w:rsidRPr="00F72286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72C0" w14:textId="77777777" w:rsidR="00C2782C" w:rsidRPr="00C2782C" w:rsidRDefault="00C2782C" w:rsidP="00FD47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pl-PL"/>
              </w:rPr>
              <w:t>Nazwa: Rozbudowa rozdzielni 220 kV w stacji 400/220/110 kV Świebodzice dla przyłączenia farmy wiatrowej Udanin oraz uzyskanie pozwolenia na budowę dla przyłączenia mostów szynowych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02EC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F72286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Jednostka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E309" w14:textId="77777777" w:rsidR="00C2782C" w:rsidRPr="00C2782C" w:rsidRDefault="00C2782C" w:rsidP="00FD47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pl-PL"/>
              </w:rPr>
              <w:t>Cena                          (netto bez VAT)                    na jednostkę                [zł]</w:t>
            </w:r>
          </w:p>
        </w:tc>
      </w:tr>
      <w:tr w:rsidR="00C2782C" w:rsidRPr="00F72286" w14:paraId="68EE5181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8181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2286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50422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Dokumentacja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inwestycyjna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C7721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DA51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0F591735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BA47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2286">
              <w:rPr>
                <w:rFonts w:asciiTheme="minorHAnsi" w:hAnsiTheme="minorHAnsi" w:cstheme="minorHAnsi"/>
                <w:color w:val="000000"/>
                <w:sz w:val="20"/>
              </w:rPr>
              <w:t>2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E54D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Dokumentacja zadania dla koncepcji mostów kablowych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87499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B8D8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5A9AFA82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BFA1C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3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6E44D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Demontaż istniejących obwodów pierwotnych pola nr 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15FE5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8D332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2DD5168C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22CC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4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8B038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Demontaż istniejących konstrukcji wsporczych pola nr 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D3275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56B5F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15D2F8E2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B613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5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BE01A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Demontaż istniejących obwodów wtórnych pola nr 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202F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C83A3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2DCC37D7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2A288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6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23098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Demontaż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stanowiska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rezerwowego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F145B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CB86F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48E7ACFE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11D1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7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3492D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Montaż nowych fundamentów i konstrukcji wsporczych pod aparaturę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B43C6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3E9A7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166C44B9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479E4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8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51611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Montaż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nowej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aparatury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pierwotnej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55ED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95771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5BDB2601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294C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9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E3C60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Montaż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nowych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obwodów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wtórnych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EFAB4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9E57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0B9248E9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C943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10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EBB1A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Rozbudowa istniejących systemów (</w:t>
            </w:r>
            <w:proofErr w:type="spellStart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SSiN</w:t>
            </w:r>
            <w:proofErr w:type="spellEnd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, ARST, ZS, LRW, inne) w tym na elementach powiązanych.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C8AEC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A40BC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04DA42F3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D99B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11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FC34F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SSiN</w:t>
            </w:r>
            <w:proofErr w:type="spellEnd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 xml:space="preserve"> – rozbudowa i dostosowanie istniejącego systemu SYNDIS, </w:t>
            </w:r>
            <w:proofErr w:type="spellStart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prod</w:t>
            </w:r>
            <w:proofErr w:type="spellEnd"/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 xml:space="preserve">.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Mikronika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89C9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C6EE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25EE83C6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1761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12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8C716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Telekomutacja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i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łączność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dostosowanie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7F5E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1409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7722F51D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08FD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13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A561" w14:textId="77777777" w:rsidR="00C2782C" w:rsidRPr="00AD2366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Pomiar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Energi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8616B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FDEA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6DF4A2EE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4429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14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9EA8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color w:val="000000"/>
                <w:sz w:val="20"/>
                <w:lang w:val="pl-PL"/>
              </w:rPr>
              <w:t>Dokumentacja powykonawcza, aktualizacja instrukcji eksploatacji stacji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4AA1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D3CA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6D744AC8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674A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15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7232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sz w:val="20"/>
                <w:lang w:val="pl-PL"/>
              </w:rPr>
              <w:t>Usługi na rzecz inwestycji ( usługa geodezyjna, utrzymanie zaplecza budowy 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7F315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3D7A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3162A7A2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D637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16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7C3AF" w14:textId="77777777" w:rsidR="00C2782C" w:rsidRPr="00AD2366" w:rsidRDefault="00C2782C" w:rsidP="00FD471E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Zakończenie</w:t>
            </w:r>
            <w:proofErr w:type="spellEnd"/>
            <w:r w:rsidRPr="00AD236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D2366">
              <w:rPr>
                <w:rFonts w:asciiTheme="minorHAnsi" w:hAnsiTheme="minorHAnsi" w:cstheme="minorHAnsi"/>
                <w:sz w:val="20"/>
              </w:rPr>
              <w:t>budowy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0A43" w14:textId="77777777" w:rsidR="00C2782C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FD599D"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 w:rsidRPr="00FD599D"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55F37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C2782C" w:rsidRPr="00F72286" w14:paraId="68623291" w14:textId="77777777" w:rsidTr="00FD471E">
        <w:trPr>
          <w:trHeight w:val="30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5C5D9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5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3E110" w14:textId="77777777" w:rsidR="00C2782C" w:rsidRPr="00C2782C" w:rsidRDefault="00C2782C" w:rsidP="00FD471E">
            <w:pPr>
              <w:rPr>
                <w:rFonts w:asciiTheme="minorHAnsi" w:hAnsiTheme="minorHAnsi" w:cstheme="minorHAnsi"/>
                <w:color w:val="000000"/>
                <w:sz w:val="20"/>
                <w:lang w:val="pl-PL"/>
              </w:rPr>
            </w:pPr>
            <w:r w:rsidRPr="00C2782C">
              <w:rPr>
                <w:rFonts w:asciiTheme="minorHAnsi" w:hAnsiTheme="minorHAnsi" w:cstheme="minorHAnsi"/>
                <w:color w:val="000000"/>
                <w:sz w:val="20"/>
                <w:lang w:val="pl-PL"/>
              </w:rPr>
              <w:t>Pozostałe inne prace ( wymienić jakie)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DE45F" w14:textId="77777777" w:rsidR="00C2782C" w:rsidRPr="00F72286" w:rsidRDefault="00C2782C" w:rsidP="00FD471E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F0E3D" w14:textId="77777777" w:rsidR="00C2782C" w:rsidRPr="00F72286" w:rsidRDefault="00C2782C" w:rsidP="00FD471E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A3AE0FC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  <w:r w:rsidRPr="00C2782C">
        <w:rPr>
          <w:rFonts w:cs="Arial"/>
          <w:color w:val="000000"/>
          <w:sz w:val="20"/>
          <w:lang w:val="pl-PL" w:eastAsia="pl-PL"/>
        </w:rPr>
        <w:t>Pod pojęciem „dostawa” Wykonawca powinien rozumieć zakup materiałów i transport ich na miejsce montażu lub odbiór materiałów zakupionych przez inwestora , ich transport łącznie z zabezpieczeniem podczas transportu i przechowywania oraz montaż na obiekcie.</w:t>
      </w:r>
    </w:p>
    <w:p w14:paraId="669E0E50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05E794D7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2C11BCF1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32FB0B06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0A4E90F2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4660F217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3D131038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10F4C52C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4D361FCF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32710BB2" w14:textId="77777777" w:rsid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1749C531" w14:textId="77777777" w:rsidR="00C2782C" w:rsidRPr="00C2782C" w:rsidRDefault="00C2782C" w:rsidP="00C2782C">
      <w:pPr>
        <w:spacing w:before="480"/>
        <w:ind w:left="142"/>
        <w:rPr>
          <w:rFonts w:cs="Arial"/>
          <w:color w:val="000000"/>
          <w:sz w:val="20"/>
          <w:lang w:val="pl-PL" w:eastAsia="pl-PL"/>
        </w:rPr>
      </w:pPr>
    </w:p>
    <w:p w14:paraId="257F0DC9" w14:textId="721C4948" w:rsidR="00F04E6A" w:rsidRPr="00394FA3" w:rsidRDefault="00F04E6A" w:rsidP="006E625A">
      <w:pPr>
        <w:pStyle w:val="Nagwek3"/>
      </w:pPr>
      <w:bookmarkStart w:id="45" w:name="_Toc185495078"/>
      <w:r w:rsidRPr="00763A8C">
        <w:lastRenderedPageBreak/>
        <w:t xml:space="preserve">Wzór nr </w:t>
      </w:r>
      <w:r w:rsidR="00623CA8" w:rsidRPr="00763A8C">
        <w:t>1</w:t>
      </w:r>
      <w:r w:rsidR="000D77AD">
        <w:t>2</w:t>
      </w:r>
      <w:r w:rsidR="00D359F4" w:rsidRPr="00763A8C">
        <w:t xml:space="preserve"> Części III S</w:t>
      </w:r>
      <w:r w:rsidRPr="00763A8C">
        <w:t>WZ</w:t>
      </w:r>
      <w:bookmarkEnd w:id="45"/>
    </w:p>
    <w:p w14:paraId="1640A9EB" w14:textId="2E31BA17" w:rsidR="00F04E6A" w:rsidRPr="00394FA3" w:rsidRDefault="00F04E6A" w:rsidP="006E625A">
      <w:pPr>
        <w:pStyle w:val="Nagwek3"/>
      </w:pPr>
      <w:bookmarkStart w:id="46" w:name="_Toc185495079"/>
      <w:r w:rsidRPr="00394FA3">
        <w:t xml:space="preserve">OŚWIADCZENIE WYKONAWCY </w:t>
      </w:r>
      <w:r w:rsidRPr="00763A8C">
        <w:t>O POSIADANIU STATUSU DUŻEGO PRZEDSIĘBIORCY</w:t>
      </w:r>
      <w:bookmarkEnd w:id="46"/>
    </w:p>
    <w:p w14:paraId="49C3644D" w14:textId="77777777" w:rsidR="00F04E6A" w:rsidRPr="00763A8C" w:rsidRDefault="00F04E6A" w:rsidP="00F04E6A">
      <w:pPr>
        <w:spacing w:before="120"/>
        <w:ind w:right="20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 xml:space="preserve">My, niżej podpisani </w:t>
      </w:r>
    </w:p>
    <w:p w14:paraId="67EBC632" w14:textId="77777777" w:rsidR="00F04E6A" w:rsidRPr="00763A8C" w:rsidRDefault="00F04E6A" w:rsidP="00F04E6A">
      <w:pPr>
        <w:spacing w:before="120"/>
        <w:ind w:right="20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>..............................................................................................................................................................</w:t>
      </w:r>
    </w:p>
    <w:p w14:paraId="5B1F5F67" w14:textId="77777777" w:rsidR="00F04E6A" w:rsidRPr="00763A8C" w:rsidRDefault="00F04E6A" w:rsidP="00F04E6A">
      <w:pPr>
        <w:spacing w:before="120"/>
        <w:ind w:right="20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>..............................................................................................................................................................</w:t>
      </w:r>
    </w:p>
    <w:p w14:paraId="5D9BDA31" w14:textId="77777777" w:rsidR="00F04E6A" w:rsidRPr="00763A8C" w:rsidRDefault="00F04E6A" w:rsidP="00F04E6A">
      <w:pPr>
        <w:spacing w:before="120"/>
        <w:ind w:right="20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 xml:space="preserve">działając w imieniu i na rzecz (nazwa/firma i adres Wykonawcy), oświadczamy: </w:t>
      </w:r>
    </w:p>
    <w:p w14:paraId="3F0E7998" w14:textId="77777777" w:rsidR="00F04E6A" w:rsidRPr="00763A8C" w:rsidRDefault="00F04E6A" w:rsidP="00F04E6A">
      <w:pPr>
        <w:pStyle w:val="Akapitzlist"/>
        <w:spacing w:after="0" w:line="240" w:lineRule="auto"/>
        <w:rPr>
          <w:rFonts w:cs="Arial"/>
          <w:sz w:val="20"/>
          <w:szCs w:val="20"/>
        </w:rPr>
      </w:pPr>
    </w:p>
    <w:p w14:paraId="295B965C" w14:textId="77777777" w:rsidR="00F04E6A" w:rsidRPr="00763A8C" w:rsidRDefault="00F04E6A" w:rsidP="00F04E6A">
      <w:pPr>
        <w:pStyle w:val="Akapitzlist"/>
        <w:spacing w:after="0" w:line="240" w:lineRule="auto"/>
        <w:rPr>
          <w:rFonts w:cs="Arial"/>
          <w:sz w:val="20"/>
          <w:szCs w:val="20"/>
        </w:rPr>
      </w:pPr>
    </w:p>
    <w:p w14:paraId="39A40E9B" w14:textId="63253AE2" w:rsidR="00F04E6A" w:rsidRDefault="00F04E6A" w:rsidP="00F04E6A">
      <w:pPr>
        <w:spacing w:before="120"/>
        <w:ind w:right="20"/>
        <w:rPr>
          <w:rFonts w:cs="Arial"/>
          <w:b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 xml:space="preserve">że reprezentowany przez nas Wykonawca, który złożył ofertę w postępowaniu o udzielenie zamówienia </w:t>
      </w:r>
      <w:r w:rsidR="0069745B" w:rsidRPr="00763A8C">
        <w:rPr>
          <w:rFonts w:cs="Arial"/>
          <w:sz w:val="20"/>
          <w:lang w:val="pl-PL" w:eastAsia="pl-PL"/>
        </w:rPr>
        <w:t>niepublicznego</w:t>
      </w:r>
      <w:r w:rsidRPr="00763A8C">
        <w:rPr>
          <w:rFonts w:cs="Arial"/>
          <w:sz w:val="20"/>
          <w:lang w:val="pl-PL" w:eastAsia="pl-PL"/>
        </w:rPr>
        <w:t xml:space="preserve"> pn. </w:t>
      </w:r>
      <w:r w:rsidR="00C2782C" w:rsidRPr="00C2782C">
        <w:rPr>
          <w:rFonts w:cs="Arial"/>
          <w:b/>
          <w:sz w:val="20"/>
          <w:lang w:val="pl-PL" w:eastAsia="pl-PL"/>
        </w:rPr>
        <w:t>„Rozbudowa rozdzielni 220 kV w stacji 400/220/110 kV Świebodzice dla przyłączenia farmy wiatrowej Udanin oraz uzyskanie pozwolenia na budowę dla przyłączenia mostów szynowych”,  nr postępowania: 2024/WNP-0421</w:t>
      </w:r>
      <w:r w:rsidR="00C2782C">
        <w:rPr>
          <w:rFonts w:cs="Arial"/>
          <w:b/>
          <w:sz w:val="20"/>
          <w:lang w:val="pl-PL" w:eastAsia="pl-PL"/>
        </w:rPr>
        <w:t>:</w:t>
      </w:r>
    </w:p>
    <w:p w14:paraId="09453BD7" w14:textId="77777777" w:rsidR="00C2782C" w:rsidRPr="00763A8C" w:rsidRDefault="00C2782C" w:rsidP="00F04E6A">
      <w:pPr>
        <w:spacing w:before="120"/>
        <w:ind w:right="20"/>
        <w:rPr>
          <w:rFonts w:cs="Arial"/>
          <w:b/>
          <w:sz w:val="20"/>
          <w:lang w:val="pl-PL" w:eastAsia="pl-PL"/>
        </w:rPr>
      </w:pPr>
    </w:p>
    <w:p w14:paraId="65D11936" w14:textId="7C099175" w:rsidR="00F04E6A" w:rsidRPr="00763A8C" w:rsidRDefault="00F04E6A" w:rsidP="00F04E6A">
      <w:pPr>
        <w:pStyle w:val="Akapitzlist"/>
        <w:numPr>
          <w:ilvl w:val="0"/>
          <w:numId w:val="29"/>
        </w:numPr>
        <w:spacing w:after="0" w:line="240" w:lineRule="auto"/>
        <w:ind w:left="709" w:hanging="349"/>
        <w:rPr>
          <w:rFonts w:cs="Arial"/>
          <w:sz w:val="20"/>
          <w:szCs w:val="20"/>
        </w:rPr>
      </w:pPr>
      <w:r w:rsidRPr="00763A8C">
        <w:rPr>
          <w:rFonts w:cs="Arial"/>
          <w:sz w:val="20"/>
          <w:szCs w:val="20"/>
        </w:rPr>
        <w:t>posiada status dużego przedsiębiorcy w rozumieniu art. 4 pkt 6) ustawy z dnia 8 marca 2013 r. o przeciwdziałaniu nadmiernym opóźnieniom w transakcjach handlowych (</w:t>
      </w:r>
      <w:proofErr w:type="spellStart"/>
      <w:r w:rsidRPr="00763A8C">
        <w:rPr>
          <w:rFonts w:cs="Arial"/>
          <w:sz w:val="20"/>
          <w:szCs w:val="20"/>
        </w:rPr>
        <w:t>t.j</w:t>
      </w:r>
      <w:proofErr w:type="spellEnd"/>
      <w:r w:rsidRPr="00763A8C">
        <w:rPr>
          <w:rFonts w:cs="Arial"/>
          <w:sz w:val="20"/>
          <w:szCs w:val="20"/>
        </w:rPr>
        <w:t xml:space="preserve">. - Dz. U. z 2019 r., poz. 118, z </w:t>
      </w:r>
      <w:proofErr w:type="spellStart"/>
      <w:r w:rsidRPr="00763A8C">
        <w:rPr>
          <w:rFonts w:cs="Arial"/>
          <w:sz w:val="20"/>
          <w:szCs w:val="20"/>
        </w:rPr>
        <w:t>późn</w:t>
      </w:r>
      <w:proofErr w:type="spellEnd"/>
      <w:r w:rsidRPr="00763A8C">
        <w:rPr>
          <w:rFonts w:cs="Arial"/>
          <w:sz w:val="20"/>
          <w:szCs w:val="20"/>
        </w:rPr>
        <w:t xml:space="preserve">. </w:t>
      </w:r>
      <w:proofErr w:type="spellStart"/>
      <w:r w:rsidRPr="00763A8C">
        <w:rPr>
          <w:rFonts w:cs="Arial"/>
          <w:sz w:val="20"/>
          <w:szCs w:val="20"/>
        </w:rPr>
        <w:t>zm</w:t>
      </w:r>
      <w:proofErr w:type="spellEnd"/>
      <w:r w:rsidRPr="00763A8C">
        <w:rPr>
          <w:rFonts w:cs="Arial"/>
          <w:sz w:val="20"/>
          <w:szCs w:val="20"/>
        </w:rPr>
        <w:t>*</w:t>
      </w:r>
      <w:r w:rsidR="005C10B7" w:rsidRPr="00763A8C">
        <w:rPr>
          <w:rFonts w:cs="Arial"/>
          <w:sz w:val="20"/>
          <w:szCs w:val="20"/>
        </w:rPr>
        <w:t xml:space="preserve"> </w:t>
      </w:r>
    </w:p>
    <w:p w14:paraId="21C122B5" w14:textId="77777777" w:rsidR="00F04E6A" w:rsidRPr="00763A8C" w:rsidRDefault="00F04E6A" w:rsidP="00F04E6A">
      <w:pPr>
        <w:pStyle w:val="Akapitzlist"/>
        <w:spacing w:after="0" w:line="240" w:lineRule="auto"/>
        <w:ind w:left="709"/>
        <w:rPr>
          <w:rFonts w:cs="Arial"/>
          <w:sz w:val="20"/>
          <w:szCs w:val="20"/>
        </w:rPr>
      </w:pPr>
      <w:r w:rsidRPr="00763A8C">
        <w:rPr>
          <w:rFonts w:cs="Arial"/>
          <w:sz w:val="20"/>
          <w:szCs w:val="20"/>
        </w:rPr>
        <w:t>albo</w:t>
      </w:r>
    </w:p>
    <w:p w14:paraId="095D376C" w14:textId="77777777" w:rsidR="00F04E6A" w:rsidRPr="00763A8C" w:rsidRDefault="00F04E6A" w:rsidP="00F04E6A">
      <w:pPr>
        <w:pStyle w:val="Akapitzlist"/>
        <w:numPr>
          <w:ilvl w:val="0"/>
          <w:numId w:val="29"/>
        </w:numPr>
        <w:spacing w:after="0" w:line="240" w:lineRule="auto"/>
        <w:ind w:left="709" w:hanging="349"/>
        <w:rPr>
          <w:rFonts w:cs="Arial"/>
          <w:sz w:val="20"/>
          <w:szCs w:val="20"/>
        </w:rPr>
      </w:pPr>
      <w:r w:rsidRPr="00763A8C">
        <w:rPr>
          <w:rFonts w:cs="Arial"/>
          <w:sz w:val="20"/>
          <w:szCs w:val="20"/>
        </w:rPr>
        <w:t>nie posiada statusu dużego przedsiębiorcy w rozumieniu art. 4 pkt 6) ustawy z dnia 8 marca 2013 r. o przeciwdziałaniu nadmiernym opóźnieniom w transakcjach handlowych (</w:t>
      </w:r>
      <w:proofErr w:type="spellStart"/>
      <w:r w:rsidRPr="00763A8C">
        <w:rPr>
          <w:rFonts w:cs="Arial"/>
          <w:sz w:val="20"/>
          <w:szCs w:val="20"/>
        </w:rPr>
        <w:t>t.j</w:t>
      </w:r>
      <w:proofErr w:type="spellEnd"/>
      <w:r w:rsidRPr="00763A8C">
        <w:rPr>
          <w:rFonts w:cs="Arial"/>
          <w:sz w:val="20"/>
          <w:szCs w:val="20"/>
        </w:rPr>
        <w:t xml:space="preserve">. - Dz. U. z 2019 r., poz. 118, z </w:t>
      </w:r>
      <w:proofErr w:type="spellStart"/>
      <w:r w:rsidRPr="00763A8C">
        <w:rPr>
          <w:rFonts w:cs="Arial"/>
          <w:sz w:val="20"/>
          <w:szCs w:val="20"/>
        </w:rPr>
        <w:t>późn</w:t>
      </w:r>
      <w:proofErr w:type="spellEnd"/>
      <w:r w:rsidRPr="00763A8C">
        <w:rPr>
          <w:rFonts w:cs="Arial"/>
          <w:sz w:val="20"/>
          <w:szCs w:val="20"/>
        </w:rPr>
        <w:t xml:space="preserve">. </w:t>
      </w:r>
      <w:proofErr w:type="spellStart"/>
      <w:r w:rsidRPr="00763A8C">
        <w:rPr>
          <w:rFonts w:cs="Arial"/>
          <w:sz w:val="20"/>
          <w:szCs w:val="20"/>
        </w:rPr>
        <w:t>zm</w:t>
      </w:r>
      <w:proofErr w:type="spellEnd"/>
      <w:r w:rsidRPr="00763A8C">
        <w:rPr>
          <w:rFonts w:cs="Arial"/>
          <w:sz w:val="20"/>
          <w:szCs w:val="20"/>
        </w:rPr>
        <w:t xml:space="preserve"> *</w:t>
      </w:r>
    </w:p>
    <w:p w14:paraId="5823F084" w14:textId="77777777" w:rsidR="00F04E6A" w:rsidRPr="00763A8C" w:rsidRDefault="00F04E6A" w:rsidP="00F04E6A">
      <w:pPr>
        <w:pStyle w:val="Akapitzlist"/>
        <w:spacing w:after="0" w:line="240" w:lineRule="auto"/>
        <w:ind w:left="360"/>
        <w:rPr>
          <w:rFonts w:cs="Arial"/>
          <w:sz w:val="20"/>
        </w:rPr>
      </w:pPr>
    </w:p>
    <w:p w14:paraId="75CEE053" w14:textId="77777777" w:rsidR="00F04E6A" w:rsidRPr="00763A8C" w:rsidRDefault="00F04E6A" w:rsidP="00F04E6A">
      <w:pPr>
        <w:spacing w:before="120"/>
        <w:rPr>
          <w:rFonts w:cs="Arial"/>
          <w:sz w:val="20"/>
          <w:lang w:val="pl-PL" w:eastAsia="pl-PL"/>
        </w:rPr>
      </w:pPr>
    </w:p>
    <w:p w14:paraId="1C80D155" w14:textId="77777777" w:rsidR="00F04E6A" w:rsidRPr="00763A8C" w:rsidRDefault="00F04E6A" w:rsidP="00F04E6A">
      <w:pPr>
        <w:spacing w:before="120"/>
        <w:ind w:right="20"/>
        <w:rPr>
          <w:rFonts w:cs="Arial"/>
          <w:sz w:val="20"/>
          <w:lang w:val="pl-PL" w:eastAsia="pl-PL"/>
        </w:rPr>
      </w:pPr>
    </w:p>
    <w:p w14:paraId="5863C5F0" w14:textId="59EAD94B" w:rsidR="00F04E6A" w:rsidRPr="00763A8C" w:rsidRDefault="00F04E6A" w:rsidP="005313B7">
      <w:pPr>
        <w:spacing w:before="120"/>
        <w:ind w:right="20"/>
        <w:rPr>
          <w:rFonts w:cs="Arial"/>
          <w:sz w:val="20"/>
          <w:lang w:val="pl-PL" w:eastAsia="pl-PL"/>
        </w:rPr>
      </w:pPr>
      <w:r w:rsidRPr="00763A8C">
        <w:rPr>
          <w:rFonts w:cs="Arial"/>
          <w:sz w:val="20"/>
          <w:lang w:val="pl-PL" w:eastAsia="pl-PL"/>
        </w:rPr>
        <w:t>* niepotrzebne skreśli</w:t>
      </w:r>
      <w:r w:rsidR="000F3FB8" w:rsidRPr="00763A8C">
        <w:rPr>
          <w:rFonts w:cs="Arial"/>
          <w:sz w:val="20"/>
          <w:lang w:val="pl-PL" w:eastAsia="pl-PL"/>
        </w:rPr>
        <w:t>ć</w:t>
      </w:r>
    </w:p>
    <w:p w14:paraId="5395C7CB" w14:textId="77777777" w:rsidR="00F04E6A" w:rsidRPr="00763A8C" w:rsidRDefault="00F04E6A" w:rsidP="00F04E6A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2543B3E7" w14:textId="77777777" w:rsidR="00F04E6A" w:rsidRPr="00763A8C" w:rsidRDefault="00F04E6A" w:rsidP="00F04E6A">
      <w:pPr>
        <w:rPr>
          <w:rFonts w:cs="Arial"/>
          <w:sz w:val="20"/>
          <w:lang w:val="pl-PL"/>
        </w:rPr>
      </w:pPr>
    </w:p>
    <w:p w14:paraId="11FD0FAA" w14:textId="436EA859" w:rsidR="00F04E6A" w:rsidRPr="00763A8C" w:rsidRDefault="00F04E6A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073D2F1C" w14:textId="57682630" w:rsidR="00F04E6A" w:rsidRDefault="00F04E6A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5E561735" w14:textId="77777777" w:rsidR="00C65490" w:rsidRDefault="00C65490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54B19198" w14:textId="77777777" w:rsidR="00C65490" w:rsidRDefault="00C65490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05FFB6E7" w14:textId="77777777" w:rsidR="00C65490" w:rsidRDefault="00C65490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4B004128" w14:textId="77777777" w:rsidR="00C65490" w:rsidRDefault="00C65490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4E3C5A4E" w14:textId="77777777" w:rsidR="00C65490" w:rsidRPr="00763A8C" w:rsidRDefault="00C65490" w:rsidP="0028533E">
      <w:pPr>
        <w:spacing w:line="240" w:lineRule="auto"/>
        <w:rPr>
          <w:rFonts w:ascii="Times New Roman" w:hAnsi="Times New Roman" w:cs="Times New Roman"/>
          <w:szCs w:val="22"/>
          <w:lang w:val="pl-PL" w:eastAsia="pl-PL"/>
        </w:rPr>
      </w:pPr>
    </w:p>
    <w:p w14:paraId="3EED6A21" w14:textId="3E01D3E4" w:rsidR="00C65490" w:rsidRPr="00394FA3" w:rsidRDefault="00C65490" w:rsidP="00C65490">
      <w:pPr>
        <w:pStyle w:val="Nagwek3"/>
      </w:pPr>
      <w:bookmarkStart w:id="47" w:name="_Toc185495080"/>
      <w:r w:rsidRPr="00763A8C">
        <w:lastRenderedPageBreak/>
        <w:t>Wzór nr 1</w:t>
      </w:r>
      <w:r>
        <w:t>3</w:t>
      </w:r>
      <w:r w:rsidRPr="00763A8C">
        <w:t xml:space="preserve"> Części III SWZ</w:t>
      </w:r>
      <w:bookmarkEnd w:id="47"/>
    </w:p>
    <w:p w14:paraId="51A4E412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bookmarkStart w:id="48" w:name="_Toc61607261"/>
      <w:bookmarkStart w:id="49" w:name="_Toc185495081"/>
      <w:r w:rsidRPr="0033292A">
        <w:rPr>
          <w:rStyle w:val="Nagwek3Znak"/>
          <w:lang w:val="pl-PL"/>
        </w:rPr>
        <w:t>OŚWIADCZENIE O ZACHOWANIU POUFNOŚCI</w:t>
      </w:r>
      <w:bookmarkEnd w:id="48"/>
      <w:bookmarkEnd w:id="49"/>
      <w:r w:rsidRPr="0033292A">
        <w:rPr>
          <w:rFonts w:eastAsia="Times New Roman" w:cs="Arial"/>
          <w:b/>
          <w:sz w:val="28"/>
          <w:szCs w:val="28"/>
          <w:lang w:val="pl-PL" w:eastAsia="ar-SA"/>
        </w:rPr>
        <w:t>*</w:t>
      </w:r>
    </w:p>
    <w:p w14:paraId="3DCE5ECE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3117DDA1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i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.....................................................................................................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i/>
          <w:sz w:val="20"/>
          <w:szCs w:val="20"/>
          <w:lang w:val="pl-PL" w:eastAsia="ar-SA"/>
        </w:rPr>
        <w:t xml:space="preserve">imię i nazwisko osoby uprawnionej do reprezentacji Wykonawcy </w:t>
      </w:r>
    </w:p>
    <w:p w14:paraId="7B9E2654" w14:textId="77777777" w:rsidR="00C65490" w:rsidRPr="0033292A" w:rsidRDefault="00C65490" w:rsidP="00C65490">
      <w:pPr>
        <w:spacing w:after="0" w:line="240" w:lineRule="auto"/>
        <w:jc w:val="left"/>
        <w:rPr>
          <w:rFonts w:eastAsia="Times New Roman" w:cs="Arial"/>
          <w:sz w:val="20"/>
          <w:szCs w:val="20"/>
          <w:lang w:val="pl-PL" w:eastAsia="ar-SA"/>
        </w:rPr>
      </w:pPr>
    </w:p>
    <w:p w14:paraId="7D31513C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....................................................................................................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i/>
          <w:sz w:val="20"/>
          <w:szCs w:val="20"/>
          <w:lang w:val="pl-PL" w:eastAsia="ar-SA"/>
        </w:rPr>
        <w:t>Nr PESEL albo nr DO/Paszportu</w:t>
      </w: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 </w:t>
      </w:r>
    </w:p>
    <w:p w14:paraId="68065A37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56BFCDB7" w14:textId="77777777" w:rsidR="00C65490" w:rsidRPr="0033292A" w:rsidRDefault="00C65490" w:rsidP="00C65490">
      <w:pPr>
        <w:spacing w:after="0" w:line="240" w:lineRule="auto"/>
        <w:jc w:val="left"/>
        <w:rPr>
          <w:rFonts w:eastAsia="Times New Roman" w:cs="Arial"/>
          <w:i/>
          <w:szCs w:val="22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…………………………………………………………………………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i/>
          <w:szCs w:val="22"/>
          <w:lang w:val="pl-PL" w:eastAsia="ar-SA"/>
        </w:rPr>
        <w:t xml:space="preserve">Stanowisko </w:t>
      </w:r>
    </w:p>
    <w:p w14:paraId="1743C83D" w14:textId="77777777" w:rsidR="00C65490" w:rsidRPr="0033292A" w:rsidRDefault="00C65490" w:rsidP="00C65490">
      <w:pPr>
        <w:spacing w:after="0" w:line="240" w:lineRule="auto"/>
        <w:jc w:val="left"/>
        <w:rPr>
          <w:rFonts w:eastAsia="Times New Roman" w:cs="Arial"/>
          <w:i/>
          <w:szCs w:val="22"/>
          <w:lang w:val="pl-PL" w:eastAsia="ar-SA"/>
        </w:rPr>
      </w:pPr>
    </w:p>
    <w:p w14:paraId="1E658F13" w14:textId="77777777" w:rsidR="00C65490" w:rsidRPr="0033292A" w:rsidRDefault="00C65490" w:rsidP="00C65490">
      <w:pPr>
        <w:spacing w:after="0" w:line="240" w:lineRule="auto"/>
        <w:jc w:val="left"/>
        <w:rPr>
          <w:rFonts w:eastAsia="Times New Roman" w:cs="Arial"/>
          <w:i/>
          <w:szCs w:val="22"/>
          <w:lang w:val="pl-PL" w:eastAsia="ar-SA"/>
        </w:rPr>
      </w:pPr>
      <w:r w:rsidRPr="0033292A">
        <w:rPr>
          <w:rFonts w:eastAsia="Times New Roman" w:cs="Arial"/>
          <w:i/>
          <w:szCs w:val="22"/>
          <w:lang w:val="pl-PL" w:eastAsia="ar-SA"/>
        </w:rPr>
        <w:t>……………………..…………………………..………………</w:t>
      </w:r>
      <w:r w:rsidRPr="0033292A">
        <w:rPr>
          <w:rFonts w:eastAsia="Times New Roman" w:cs="Arial"/>
          <w:i/>
          <w:szCs w:val="22"/>
          <w:lang w:val="pl-PL" w:eastAsia="ar-SA"/>
        </w:rPr>
        <w:br/>
        <w:t>Firma</w:t>
      </w:r>
    </w:p>
    <w:p w14:paraId="392E873F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49075055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53BBDC38" w14:textId="2E3B6F9E" w:rsidR="00C65490" w:rsidRDefault="00C65490" w:rsidP="00C65490">
      <w:pPr>
        <w:spacing w:after="0" w:line="240" w:lineRule="auto"/>
        <w:rPr>
          <w:rFonts w:cs="Arial"/>
          <w:b/>
          <w:sz w:val="20"/>
          <w:lang w:val="pl-PL" w:eastAsia="pl-PL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Działając zarówno w imieniu własnym, jak i w imieniu i na rzecz ………… (</w:t>
      </w:r>
      <w:r w:rsidRPr="0033292A">
        <w:rPr>
          <w:rFonts w:eastAsia="Times New Roman" w:cs="Arial"/>
          <w:i/>
          <w:sz w:val="20"/>
          <w:szCs w:val="20"/>
          <w:lang w:val="pl-PL" w:eastAsia="ar-SA"/>
        </w:rPr>
        <w:t xml:space="preserve">wpisać pełną nazwę Wykonawcy), </w:t>
      </w: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zwanego/zwanej dalej Wykonawcą w związku z uczestnictwem w postępowaniu 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  <w:t>o udzielenie zamówienia niepublicznego, prowadzonego w trybie</w:t>
      </w:r>
      <w:r>
        <w:rPr>
          <w:rFonts w:eastAsia="Times New Roman" w:cs="Arial"/>
          <w:sz w:val="20"/>
          <w:szCs w:val="20"/>
          <w:lang w:val="pl-PL" w:eastAsia="ar-SA"/>
        </w:rPr>
        <w:t xml:space="preserve"> przetargu nieograniczonego </w:t>
      </w:r>
      <w:r w:rsidRPr="0033292A">
        <w:rPr>
          <w:rFonts w:eastAsia="Times New Roman" w:cs="Arial"/>
          <w:iCs/>
          <w:sz w:val="20"/>
          <w:szCs w:val="20"/>
          <w:lang w:val="pl-PL" w:eastAsia="ar-SA"/>
        </w:rPr>
        <w:t>na</w:t>
      </w:r>
      <w:r w:rsidRPr="0033292A">
        <w:rPr>
          <w:rFonts w:eastAsia="Times New Roman" w:cs="Arial"/>
          <w:i/>
          <w:iCs/>
          <w:sz w:val="20"/>
          <w:szCs w:val="20"/>
          <w:lang w:val="pl-PL" w:eastAsia="ar-SA"/>
        </w:rPr>
        <w:t xml:space="preserve"> </w:t>
      </w:r>
      <w:r w:rsidRPr="00C2782C">
        <w:rPr>
          <w:rFonts w:cs="Arial"/>
          <w:b/>
          <w:sz w:val="20"/>
          <w:lang w:val="pl-PL" w:eastAsia="pl-PL"/>
        </w:rPr>
        <w:t>Rozbudow</w:t>
      </w:r>
      <w:r>
        <w:rPr>
          <w:rFonts w:cs="Arial"/>
          <w:b/>
          <w:sz w:val="20"/>
          <w:lang w:val="pl-PL" w:eastAsia="pl-PL"/>
        </w:rPr>
        <w:t>ę</w:t>
      </w:r>
      <w:r w:rsidRPr="00C2782C">
        <w:rPr>
          <w:rFonts w:cs="Arial"/>
          <w:b/>
          <w:sz w:val="20"/>
          <w:lang w:val="pl-PL" w:eastAsia="pl-PL"/>
        </w:rPr>
        <w:t xml:space="preserve"> rozdzielni 220 kV w stacji 400/220/110 kV Świebodzice dla przyłączenia farmy wiatrowej Udanin oraz uzyskanie pozwolenia na budowę dla przyłączenia mostów szynowych”,  nr postępowania: 2024/WNP-0421</w:t>
      </w:r>
    </w:p>
    <w:p w14:paraId="38A19B8E" w14:textId="68FC32F2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Calibri" w:cs="Arial"/>
          <w:bCs/>
          <w:color w:val="000000"/>
          <w:sz w:val="20"/>
          <w:szCs w:val="20"/>
          <w:lang w:val="pl-PL"/>
        </w:rPr>
        <w:t>oświadczam, co następuje:</w:t>
      </w:r>
    </w:p>
    <w:p w14:paraId="2AD965C9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zostałam/em poinformowana/y, że „</w:t>
      </w:r>
      <w:r w:rsidRPr="0033292A">
        <w:rPr>
          <w:rFonts w:eastAsia="Times New Roman" w:cs="Arial"/>
          <w:b/>
          <w:sz w:val="20"/>
          <w:szCs w:val="20"/>
          <w:lang w:val="pl-PL" w:eastAsia="ar-SA"/>
        </w:rPr>
        <w:t>……………………...</w:t>
      </w:r>
      <w:r w:rsidRPr="0033292A">
        <w:rPr>
          <w:rFonts w:eastAsia="Times New Roman" w:cs="Arial"/>
          <w:sz w:val="20"/>
          <w:szCs w:val="20"/>
          <w:lang w:val="pl-PL" w:eastAsia="ar-SA"/>
        </w:rPr>
        <w:t>” stanowi Informację Chronioną. Zostałam/em dodatkowo poinformowana/</w:t>
      </w:r>
      <w:proofErr w:type="spellStart"/>
      <w:r w:rsidRPr="0033292A">
        <w:rPr>
          <w:rFonts w:eastAsia="Times New Roman" w:cs="Arial"/>
          <w:sz w:val="20"/>
          <w:szCs w:val="20"/>
          <w:lang w:val="pl-PL" w:eastAsia="ar-SA"/>
        </w:rPr>
        <w:t>ny</w:t>
      </w:r>
      <w:proofErr w:type="spellEnd"/>
      <w:r w:rsidRPr="0033292A">
        <w:rPr>
          <w:rFonts w:eastAsia="Times New Roman" w:cs="Arial"/>
          <w:sz w:val="20"/>
          <w:szCs w:val="20"/>
          <w:lang w:val="pl-PL" w:eastAsia="ar-SA"/>
        </w:rPr>
        <w:t xml:space="preserve">, że również inne informacje przekazywane </w:t>
      </w:r>
      <w:r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mi przez PSE S.A. w toku postępowania mogą stanowić Informacje Chronione. Przyjmuję </w:t>
      </w:r>
      <w:r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do wiadomości, że Informacjami Chronionymi są wszelkie nieujawnione do wiadomości publicznej informacje techniczne, technologiczne, organizacyjno-finansowe lub inne informacje posiadające wartość gospodarczą, których wykorzystanie, przekazanie lub ujawnienie osobie nieuprawnionej może zagrozić lub naruszyć interesy PSE S.A. Dotyczy to zarówno informacji pisemnych, ustnych, czy w jakiejkolwiek innej formie, w tym sam fakt przekazania informacji, </w:t>
      </w:r>
      <w:r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sz w:val="20"/>
          <w:szCs w:val="20"/>
          <w:lang w:val="pl-PL" w:eastAsia="ar-SA"/>
        </w:rPr>
        <w:t>o których zostałem lub będę poinformowany, że stanowią Informacje Chronione.</w:t>
      </w:r>
    </w:p>
    <w:p w14:paraId="7122A9A2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otrzymane od PSE S.A. Informacje Chronione będą wykorzystywane wyłącznie przez n/w pracowników, współpracowników i doradców:</w:t>
      </w:r>
    </w:p>
    <w:p w14:paraId="59D28EFB" w14:textId="77777777" w:rsidR="00C65490" w:rsidRPr="0033292A" w:rsidRDefault="00C65490" w:rsidP="00C65490">
      <w:pPr>
        <w:numPr>
          <w:ilvl w:val="0"/>
          <w:numId w:val="32"/>
        </w:numPr>
        <w:spacing w:after="200" w:line="240" w:lineRule="auto"/>
        <w:contextualSpacing/>
        <w:rPr>
          <w:rFonts w:eastAsia="Calibri" w:cs="Arial"/>
          <w:i/>
          <w:sz w:val="20"/>
          <w:szCs w:val="22"/>
          <w:lang w:val="pl-PL"/>
        </w:rPr>
      </w:pPr>
      <w:r w:rsidRPr="0033292A">
        <w:rPr>
          <w:rFonts w:eastAsia="Calibri" w:cs="Arial"/>
          <w:sz w:val="20"/>
          <w:szCs w:val="22"/>
          <w:lang w:val="pl-PL"/>
        </w:rPr>
        <w:t>……………..</w:t>
      </w:r>
      <w:r w:rsidRPr="0033292A">
        <w:rPr>
          <w:rFonts w:ascii="Calibri" w:eastAsia="Calibri" w:hAnsi="Calibri" w:cs="Times New Roman"/>
          <w:szCs w:val="22"/>
          <w:lang w:val="pl-PL"/>
        </w:rPr>
        <w:t xml:space="preserve"> </w:t>
      </w:r>
      <w:r w:rsidRPr="0033292A">
        <w:rPr>
          <w:rFonts w:eastAsia="Calibri" w:cs="Arial"/>
          <w:i/>
          <w:sz w:val="20"/>
          <w:szCs w:val="22"/>
          <w:lang w:val="pl-PL"/>
        </w:rPr>
        <w:t xml:space="preserve">imię i nazwisko osoby uczestniczącej w postępowaniu / Nr PESEL albo </w:t>
      </w:r>
      <w:r>
        <w:rPr>
          <w:rFonts w:eastAsia="Calibri" w:cs="Arial"/>
          <w:i/>
          <w:sz w:val="20"/>
          <w:szCs w:val="22"/>
          <w:lang w:val="pl-PL"/>
        </w:rPr>
        <w:br/>
      </w:r>
      <w:r w:rsidRPr="0033292A">
        <w:rPr>
          <w:rFonts w:eastAsia="Calibri" w:cs="Arial"/>
          <w:i/>
          <w:sz w:val="20"/>
          <w:szCs w:val="22"/>
          <w:lang w:val="pl-PL"/>
        </w:rPr>
        <w:t>nr DO/Paszportu / Stanowisko, e-mail,</w:t>
      </w:r>
    </w:p>
    <w:p w14:paraId="7DC41902" w14:textId="77777777" w:rsidR="00C65490" w:rsidRPr="0033292A" w:rsidRDefault="00C65490" w:rsidP="00C65490">
      <w:pPr>
        <w:numPr>
          <w:ilvl w:val="0"/>
          <w:numId w:val="32"/>
        </w:numPr>
        <w:spacing w:after="200" w:line="240" w:lineRule="auto"/>
        <w:contextualSpacing/>
        <w:rPr>
          <w:rFonts w:eastAsia="Calibri" w:cs="Arial"/>
          <w:i/>
          <w:sz w:val="20"/>
          <w:szCs w:val="22"/>
          <w:lang w:val="pl-PL"/>
        </w:rPr>
      </w:pPr>
      <w:r w:rsidRPr="0033292A">
        <w:rPr>
          <w:rFonts w:eastAsia="Calibri" w:cs="Arial"/>
          <w:sz w:val="20"/>
          <w:szCs w:val="22"/>
          <w:lang w:val="pl-PL"/>
        </w:rPr>
        <w:t>……………..</w:t>
      </w:r>
      <w:r w:rsidRPr="0033292A">
        <w:rPr>
          <w:rFonts w:ascii="Calibri" w:eastAsia="Calibri" w:hAnsi="Calibri" w:cs="Times New Roman"/>
          <w:szCs w:val="22"/>
          <w:lang w:val="pl-PL"/>
        </w:rPr>
        <w:t xml:space="preserve"> </w:t>
      </w:r>
      <w:r w:rsidRPr="0033292A">
        <w:rPr>
          <w:rFonts w:eastAsia="Calibri" w:cs="Arial"/>
          <w:i/>
          <w:sz w:val="20"/>
          <w:szCs w:val="22"/>
          <w:lang w:val="pl-PL"/>
        </w:rPr>
        <w:t xml:space="preserve">imię i nazwisko osoby uczestniczącej w postępowaniu / Nr PESEL albo </w:t>
      </w:r>
      <w:r>
        <w:rPr>
          <w:rFonts w:eastAsia="Calibri" w:cs="Arial"/>
          <w:i/>
          <w:sz w:val="20"/>
          <w:szCs w:val="22"/>
          <w:lang w:val="pl-PL"/>
        </w:rPr>
        <w:br/>
      </w:r>
      <w:r w:rsidRPr="0033292A">
        <w:rPr>
          <w:rFonts w:eastAsia="Calibri" w:cs="Arial"/>
          <w:i/>
          <w:sz w:val="20"/>
          <w:szCs w:val="22"/>
          <w:lang w:val="pl-PL"/>
        </w:rPr>
        <w:t xml:space="preserve">nr DO/Paszportu / Stanowisko, e-mail, </w:t>
      </w:r>
    </w:p>
    <w:p w14:paraId="67005C28" w14:textId="77777777" w:rsidR="00C65490" w:rsidRPr="0033292A" w:rsidRDefault="00C65490" w:rsidP="00C65490">
      <w:pPr>
        <w:numPr>
          <w:ilvl w:val="0"/>
          <w:numId w:val="32"/>
        </w:numPr>
        <w:spacing w:after="200" w:line="240" w:lineRule="auto"/>
        <w:contextualSpacing/>
        <w:rPr>
          <w:rFonts w:eastAsia="Calibri" w:cs="Arial"/>
          <w:i/>
          <w:sz w:val="20"/>
          <w:szCs w:val="22"/>
          <w:lang w:val="pl-PL"/>
        </w:rPr>
      </w:pPr>
      <w:r w:rsidRPr="0033292A">
        <w:rPr>
          <w:rFonts w:eastAsia="Calibri" w:cs="Arial"/>
          <w:sz w:val="20"/>
          <w:szCs w:val="22"/>
          <w:lang w:val="pl-PL"/>
        </w:rPr>
        <w:t>…</w:t>
      </w:r>
    </w:p>
    <w:p w14:paraId="13DC633E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otrzymane od PSE S.A. Informacje Chronione będą wykorzystywane wyłącznie w zakresie bezpośrednio związanym z przygotowaniem oferty w postępowaniu przetargowym ogłoszonym przez PSE S.A. oraz z wyjątkiem przypadków wyraźnie przewidzianych w niniejszym Oświadczeniu informacje Chronione nie zostaną użyte do celów niezwiązanych 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  <w:t>z postępowaniem.</w:t>
      </w:r>
    </w:p>
    <w:p w14:paraId="08D80CE8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zobowiązuję się nie ujawniać Informacji Chronionych większej liczbie swoich pracowników, współpracowników i doradców niż jest to konieczne w związku z przygotowaniem oferty.</w:t>
      </w:r>
    </w:p>
    <w:p w14:paraId="6373C96A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Zapewniam</w:t>
      </w:r>
      <w:r>
        <w:rPr>
          <w:rFonts w:eastAsia="Times New Roman" w:cs="Arial"/>
          <w:sz w:val="20"/>
          <w:szCs w:val="20"/>
          <w:lang w:val="pl-PL" w:eastAsia="ar-SA"/>
        </w:rPr>
        <w:t>, że</w:t>
      </w: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 wszelkie osoby, którym ujawnione zostaną Informacje Chronione, zostaną pisemnie zobowiązane do zachowania ich w tajemnicy oraz podpiszą „Oświadczenia </w:t>
      </w:r>
      <w:r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sz w:val="20"/>
          <w:szCs w:val="20"/>
          <w:lang w:val="pl-PL" w:eastAsia="ar-SA"/>
        </w:rPr>
        <w:t>o zachowaniu poufności dla osób uczestniczących w postępowaniu”, które na żądanie Zamawiającego zostaną mu udostępnione.</w:t>
      </w:r>
    </w:p>
    <w:p w14:paraId="6C02DCFE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lastRenderedPageBreak/>
        <w:t xml:space="preserve">W przypadku gdy Wykonawca, którego reprezentuję zakończy udział w postępowaniu, o którym mowa powyżej, zobowiązuję się zwrócić do PSE S.A. całość dokumentacji stanowiącej SIWZ 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  <w:t>i wszelkie inne dostarczone mi Informacje Chronione oraz potwierdzić PSE S.A. fakt zniszczenia wszystkich kopii tychże Informacji.</w:t>
      </w:r>
    </w:p>
    <w:p w14:paraId="44E4F548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przyjmuję do wiadomości, że po zakończeniu postępowania obowiązek zachowania tajemnicy w zakresie przekazanych w trakcie postępowania Informacji Chronionych nie ustaje 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  <w:t>(tj. pozostaje w mocy jako bezterminowe zobowiązanie), chyba, że informacje te staną się powszechnie znane.</w:t>
      </w:r>
    </w:p>
    <w:p w14:paraId="1EA2B27C" w14:textId="77777777" w:rsidR="00C65490" w:rsidRPr="0033292A" w:rsidRDefault="00C65490" w:rsidP="00C65490">
      <w:pPr>
        <w:numPr>
          <w:ilvl w:val="0"/>
          <w:numId w:val="31"/>
        </w:num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 xml:space="preserve">przyjmuję do wiadomości, iż w przypadku naruszenia obowiązku zachowania tajemnicy przez moich pracowników, współpracowników i doradców ponoszę pełną odpowiedzialność </w:t>
      </w:r>
      <w:r w:rsidRPr="0033292A">
        <w:rPr>
          <w:rFonts w:eastAsia="Times New Roman" w:cs="Arial"/>
          <w:sz w:val="20"/>
          <w:szCs w:val="20"/>
          <w:lang w:val="pl-PL" w:eastAsia="ar-SA"/>
        </w:rPr>
        <w:br/>
        <w:t xml:space="preserve">za wszelkie szkody spowodowane ujawnieniem Informacji Chronionych na zasadach określonych w ustawie z dnia 23 kwietnia 1964 r. Kodeks Cywilny oraz ustawie z dnia </w:t>
      </w:r>
      <w:r>
        <w:rPr>
          <w:rFonts w:eastAsia="Times New Roman" w:cs="Arial"/>
          <w:sz w:val="20"/>
          <w:szCs w:val="20"/>
          <w:lang w:val="pl-PL" w:eastAsia="ar-SA"/>
        </w:rPr>
        <w:br/>
      </w:r>
      <w:r w:rsidRPr="0033292A">
        <w:rPr>
          <w:rFonts w:eastAsia="Times New Roman" w:cs="Arial"/>
          <w:sz w:val="20"/>
          <w:szCs w:val="20"/>
          <w:lang w:val="pl-PL" w:eastAsia="ar-SA"/>
        </w:rPr>
        <w:t>16 kwietnia 1993 r. o zwalczaniu nieuczciwej konkurencji (</w:t>
      </w:r>
      <w:proofErr w:type="spellStart"/>
      <w:r w:rsidRPr="0033292A">
        <w:rPr>
          <w:rFonts w:eastAsia="Times New Roman" w:cs="Arial"/>
          <w:sz w:val="20"/>
          <w:szCs w:val="20"/>
          <w:lang w:val="pl-PL" w:eastAsia="ar-SA"/>
        </w:rPr>
        <w:t>t.j</w:t>
      </w:r>
      <w:proofErr w:type="spellEnd"/>
      <w:r w:rsidRPr="0033292A">
        <w:rPr>
          <w:rFonts w:eastAsia="Times New Roman" w:cs="Arial"/>
          <w:sz w:val="20"/>
          <w:szCs w:val="20"/>
          <w:lang w:val="pl-PL" w:eastAsia="ar-SA"/>
        </w:rPr>
        <w:t>. Dz.U. 2020 r. poz. 1913), a także odpowiedzialność karną określoną w art. 265 ustawy z dnia 6 czerwca 1997 r. Kodeks Karny (</w:t>
      </w:r>
      <w:proofErr w:type="spellStart"/>
      <w:r w:rsidRPr="0033292A">
        <w:rPr>
          <w:rFonts w:eastAsia="Times New Roman" w:cs="Arial"/>
          <w:sz w:val="20"/>
          <w:szCs w:val="20"/>
          <w:lang w:val="pl-PL" w:eastAsia="ar-SA"/>
        </w:rPr>
        <w:t>t.j</w:t>
      </w:r>
      <w:proofErr w:type="spellEnd"/>
      <w:r w:rsidRPr="0033292A">
        <w:rPr>
          <w:rFonts w:eastAsia="Times New Roman" w:cs="Arial"/>
          <w:sz w:val="20"/>
          <w:szCs w:val="20"/>
          <w:lang w:val="pl-PL" w:eastAsia="ar-SA"/>
        </w:rPr>
        <w:t>. Dz.U. z 2018 r., poz. 1600).</w:t>
      </w:r>
    </w:p>
    <w:p w14:paraId="62A60507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161BD069" w14:textId="77777777" w:rsidR="00C65490" w:rsidRPr="002225BA" w:rsidRDefault="00C65490" w:rsidP="00C65490">
      <w:pPr>
        <w:spacing w:after="0" w:line="240" w:lineRule="auto"/>
        <w:rPr>
          <w:rFonts w:eastAsia="Times New Roman" w:cs="Arial"/>
          <w:b/>
          <w:sz w:val="20"/>
          <w:szCs w:val="20"/>
          <w:lang w:val="pl-PL" w:eastAsia="ar-SA"/>
        </w:rPr>
      </w:pPr>
      <w:r w:rsidRPr="002225BA">
        <w:rPr>
          <w:rFonts w:eastAsia="Times New Roman" w:cs="Arial"/>
          <w:b/>
          <w:sz w:val="20"/>
          <w:szCs w:val="20"/>
          <w:lang w:val="pl-PL" w:eastAsia="ar-SA"/>
        </w:rPr>
        <w:t xml:space="preserve">Informacje Chronione PSE S.A. wskazane w pkt 1) powyżej zostaną udostępnione poprzez Platformę zakupową Zamawiającego. W związku z powyższym  przynajmniej jedna z osób wskazanych w pkt 2) powyżej, musi być osobą wykazaną jako uczestnik przedmiotowego postępowania w Platformie zakupowej. </w:t>
      </w:r>
    </w:p>
    <w:p w14:paraId="44171114" w14:textId="77777777" w:rsidR="00C65490" w:rsidRPr="002225BA" w:rsidRDefault="00C65490" w:rsidP="00C65490">
      <w:pPr>
        <w:spacing w:after="0" w:line="240" w:lineRule="auto"/>
        <w:rPr>
          <w:rFonts w:eastAsia="Times New Roman" w:cs="Arial"/>
          <w:b/>
          <w:sz w:val="20"/>
          <w:szCs w:val="20"/>
          <w:lang w:val="pl-PL" w:eastAsia="ar-SA"/>
        </w:rPr>
      </w:pPr>
      <w:r w:rsidRPr="002225BA">
        <w:rPr>
          <w:rFonts w:eastAsia="Times New Roman" w:cs="Arial"/>
          <w:b/>
          <w:sz w:val="20"/>
          <w:szCs w:val="20"/>
          <w:lang w:val="pl-PL" w:eastAsia="ar-SA"/>
        </w:rPr>
        <w:t xml:space="preserve">Osoby widniejące jako uczestnicy postępowania w Platformie zakupowej Zamawiającego, a nie wskazane w pkt 2) powyżej, zostaną wyłączone/wyproszone z uczestnictwa w przedmiotowym postępowaniu. </w:t>
      </w:r>
    </w:p>
    <w:p w14:paraId="43F70A4D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7753043C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46D670F3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………………………………………………….., dnia: ……………………………..</w:t>
      </w:r>
    </w:p>
    <w:p w14:paraId="2BB7FD8F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4C872446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.................................................................................................</w:t>
      </w:r>
    </w:p>
    <w:p w14:paraId="77877CA6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sz w:val="20"/>
          <w:szCs w:val="20"/>
          <w:lang w:val="pl-PL" w:eastAsia="ar-SA"/>
        </w:rPr>
        <w:t>Podpis osoby składającej oświadczenie/lub podpis elektroniczny kwalifikowany</w:t>
      </w:r>
    </w:p>
    <w:p w14:paraId="23C5E9BD" w14:textId="77777777" w:rsidR="00C65490" w:rsidRPr="0033292A" w:rsidRDefault="00C65490" w:rsidP="00C65490">
      <w:pPr>
        <w:spacing w:after="0" w:line="240" w:lineRule="auto"/>
        <w:rPr>
          <w:rFonts w:eastAsia="Times New Roman" w:cs="Arial"/>
          <w:sz w:val="20"/>
          <w:szCs w:val="20"/>
          <w:lang w:val="pl-PL" w:eastAsia="ar-SA"/>
        </w:rPr>
      </w:pPr>
    </w:p>
    <w:p w14:paraId="7AA4ADD4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>Administratorem danych osobowych są Polskie Sieci Elektroenergetyczne S.A. z siedzibą w Konstancinie-Jeziornie (PSE S.A.), Warszawska 165, 05-520 Konstancin-Jeziorna, tel. 22 242 26 00. Z inspektorem ochrony danych można skontaktować się pod numerem telefonu 22 242 26 00, za pośrednictwem poczty elektronicznej: daneosobowe@pse.pl  lub pisemnie, pod powyższym adresem korespondencyjnym.</w:t>
      </w:r>
    </w:p>
    <w:p w14:paraId="1AADAABC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 xml:space="preserve">Celem przetwarzania danych osobowych jest rejestracja osób mających dostęp do informacji chronionych w PSE S.A., które stanowią tajemnicę przedsiębiorstwa, a także realizacja obowiązków prawnych wynikających </w:t>
      </w:r>
      <w:r>
        <w:rPr>
          <w:rFonts w:eastAsia="Times New Roman" w:cs="Arial"/>
          <w:sz w:val="18"/>
          <w:szCs w:val="18"/>
          <w:lang w:val="pl-PL" w:eastAsia="ar-SA"/>
        </w:rPr>
        <w:br/>
      </w:r>
      <w:r w:rsidRPr="0033292A">
        <w:rPr>
          <w:rFonts w:eastAsia="Times New Roman" w:cs="Arial"/>
          <w:sz w:val="18"/>
          <w:szCs w:val="18"/>
          <w:lang w:val="pl-PL" w:eastAsia="ar-SA"/>
        </w:rPr>
        <w:t>z przepisów o narodowym zasobie archiwalnym.</w:t>
      </w:r>
    </w:p>
    <w:p w14:paraId="137BA692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>Podstawą prawną przetwarzania jest art. 6 ust. 1 lit. f RODO – prawnie uzasadniony interes administratora, jakim jest nadzór nad dostępem osób trzecich do tajemnicy przedsiębiorstwa PSE S.A.</w:t>
      </w:r>
    </w:p>
    <w:p w14:paraId="09B1F254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 xml:space="preserve">Pozyskane dane osobowe będą przechowywane przez okres niezbędny do realizacji celów przetwarzania. </w:t>
      </w:r>
    </w:p>
    <w:p w14:paraId="0AAA3857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 xml:space="preserve">Administrator informuje o prawie do żądania dostępu Pani/Pana danych osobowych, ich sprostowania, usunięcia lub ograniczenia przetwarzania, a także o prawie do przenoszenia danych oraz o prawie do wniesienia skargi </w:t>
      </w:r>
      <w:r>
        <w:rPr>
          <w:rFonts w:eastAsia="Times New Roman" w:cs="Arial"/>
          <w:sz w:val="18"/>
          <w:szCs w:val="18"/>
          <w:lang w:val="pl-PL" w:eastAsia="ar-SA"/>
        </w:rPr>
        <w:br/>
      </w:r>
      <w:r w:rsidRPr="0033292A">
        <w:rPr>
          <w:rFonts w:eastAsia="Times New Roman" w:cs="Arial"/>
          <w:sz w:val="18"/>
          <w:szCs w:val="18"/>
          <w:lang w:val="pl-PL" w:eastAsia="ar-SA"/>
        </w:rPr>
        <w:t xml:space="preserve">do organu nadzorczego – Prezesa Urzędu Ochrony Danych Osobowych, Warszawa, ul. Stawki 2. </w:t>
      </w:r>
    </w:p>
    <w:p w14:paraId="3F402172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 xml:space="preserve">Dane osobowe nie będą przedmiotem zautomatyzowanego podejmowania decyzji, w tym profilowania. </w:t>
      </w:r>
      <w:r>
        <w:rPr>
          <w:rFonts w:eastAsia="Times New Roman" w:cs="Arial"/>
          <w:sz w:val="18"/>
          <w:szCs w:val="18"/>
          <w:lang w:val="pl-PL" w:eastAsia="ar-SA"/>
        </w:rPr>
        <w:br/>
      </w:r>
      <w:r w:rsidRPr="0033292A">
        <w:rPr>
          <w:rFonts w:eastAsia="Times New Roman" w:cs="Arial"/>
          <w:sz w:val="18"/>
          <w:szCs w:val="18"/>
          <w:lang w:val="pl-PL" w:eastAsia="ar-SA"/>
        </w:rPr>
        <w:t>Dane osobowe nie będą przekazywane poza obszar Unii Europejskiej/Europejski Obszar Gospodarczy.</w:t>
      </w:r>
    </w:p>
    <w:p w14:paraId="1A4FE2F7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>Niezależnie od powyższego, w związku z tym, że podstawą przetwarzania danych osobowych jest przesłanka prawnie uzasadnionego interesu administratora, PSE informuje o prawie wniesienia sprzeciwu wobec przetwarzania danych osobowych.</w:t>
      </w:r>
    </w:p>
    <w:p w14:paraId="05C2DB53" w14:textId="77777777" w:rsidR="00C65490" w:rsidRPr="0033292A" w:rsidRDefault="00C65490" w:rsidP="00C65490">
      <w:pPr>
        <w:spacing w:before="120" w:after="0" w:line="240" w:lineRule="auto"/>
        <w:rPr>
          <w:rFonts w:eastAsia="Times New Roman" w:cs="Arial"/>
          <w:sz w:val="18"/>
          <w:szCs w:val="18"/>
          <w:lang w:val="pl-PL" w:eastAsia="ar-SA"/>
        </w:rPr>
      </w:pPr>
      <w:r w:rsidRPr="0033292A">
        <w:rPr>
          <w:rFonts w:eastAsia="Times New Roman" w:cs="Arial"/>
          <w:sz w:val="18"/>
          <w:szCs w:val="18"/>
          <w:lang w:val="pl-PL" w:eastAsia="ar-SA"/>
        </w:rPr>
        <w:t>Administrator informuje, że podanie danych osobowych jest dobrowolne, ale niezbędne do realizacji powyższych celów.</w:t>
      </w:r>
    </w:p>
    <w:p w14:paraId="07075250" w14:textId="6EC7A7BD" w:rsidR="00C65490" w:rsidRPr="00763A8C" w:rsidRDefault="00C65490" w:rsidP="00C65490">
      <w:pPr>
        <w:spacing w:before="120" w:after="0" w:line="240" w:lineRule="auto"/>
        <w:rPr>
          <w:rFonts w:eastAsia="Times New Roman" w:cs="Arial"/>
          <w:sz w:val="20"/>
          <w:szCs w:val="20"/>
          <w:lang w:val="pl-PL" w:eastAsia="ar-SA"/>
        </w:rPr>
      </w:pPr>
      <w:r w:rsidRPr="0033292A">
        <w:rPr>
          <w:rFonts w:eastAsia="Times New Roman" w:cs="Arial"/>
          <w:b/>
          <w:i/>
          <w:sz w:val="18"/>
          <w:szCs w:val="18"/>
          <w:lang w:val="pl-PL" w:eastAsia="ar-SA"/>
        </w:rPr>
        <w:t>* Wypełniają osoby uprawnione do reprezentowania Wykonawcy zgodnie z zasadami reprezentacji wynikającymi z dokumentów rejestrowych lub pełnomocnictwa.</w:t>
      </w:r>
    </w:p>
    <w:sectPr w:rsidR="00C65490" w:rsidRPr="00763A8C" w:rsidSect="00CA13B7">
      <w:headerReference w:type="default" r:id="rId15"/>
      <w:pgSz w:w="11906" w:h="16838" w:code="9"/>
      <w:pgMar w:top="1417" w:right="1417" w:bottom="1417" w:left="1417" w:header="851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D3C4F" w14:textId="77777777" w:rsidR="00FA2167" w:rsidRDefault="00FA2167" w:rsidP="00114FA0">
      <w:r>
        <w:separator/>
      </w:r>
    </w:p>
  </w:endnote>
  <w:endnote w:type="continuationSeparator" w:id="0">
    <w:p w14:paraId="0509604C" w14:textId="77777777" w:rsidR="00FA2167" w:rsidRDefault="00FA2167" w:rsidP="0011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MS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0B35B" w14:textId="78882FBE" w:rsidR="00182BCA" w:rsidRPr="006E625A" w:rsidRDefault="00C65490" w:rsidP="00182BCA">
    <w:pPr>
      <w:tabs>
        <w:tab w:val="left" w:pos="1770"/>
        <w:tab w:val="center" w:pos="4536"/>
        <w:tab w:val="right" w:pos="9072"/>
      </w:tabs>
      <w:spacing w:before="240"/>
      <w:rPr>
        <w:rFonts w:ascii="Times New Roman" w:hAnsi="Times New Roman" w:cs="Times New Roman"/>
        <w:b/>
        <w:bCs/>
        <w:sz w:val="16"/>
        <w:szCs w:val="16"/>
        <w:lang w:val="pl-PL"/>
      </w:rPr>
    </w:pPr>
    <w:r>
      <w:rPr>
        <w:rFonts w:cs="Arial"/>
        <w:color w:val="2E3192"/>
        <w:sz w:val="14"/>
        <w:szCs w:val="14"/>
      </w:rPr>
      <w:pict w14:anchorId="12F56E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7.5pt;height:3.3pt" o:hrpct="0" o:hralign="center" o:hr="t">
          <v:imagedata r:id="rId1" o:title="linia_stopki_list"/>
        </v:shape>
      </w:pict>
    </w:r>
    <w:r w:rsidR="00BC538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AEC6DA" wp14:editId="1D7B63AD">
              <wp:simplePos x="0" y="0"/>
              <wp:positionH relativeFrom="column">
                <wp:posOffset>3787140</wp:posOffset>
              </wp:positionH>
              <wp:positionV relativeFrom="paragraph">
                <wp:posOffset>294640</wp:posOffset>
              </wp:positionV>
              <wp:extent cx="1943100" cy="3429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25D7D2" w14:textId="77777777" w:rsidR="000A7D56" w:rsidRDefault="000A7D56" w:rsidP="007C4D08">
                          <w:pPr>
                            <w:pStyle w:val="Stopka"/>
                            <w:jc w:val="right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  <w:p w14:paraId="32D57DEA" w14:textId="7B14B331" w:rsidR="000A7D56" w:rsidRPr="00473D2B" w:rsidRDefault="000A7D56" w:rsidP="007C4D08">
                          <w:pPr>
                            <w:pStyle w:val="Stopka"/>
                            <w:jc w:val="right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2C6464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  <w:lang w:val="pl-PL"/>
                            </w:rPr>
                            <w:t>Strona</w:t>
                          </w:r>
                          <w:r w:rsidRPr="00473D2B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B253C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27</w: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73D2B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B253C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27</w:t>
                          </w:r>
                          <w:r w:rsidRPr="00473D2B"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EC6D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8.2pt;margin-top:23.2pt;width:15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" filled="f" stroked="f" strokeweight=".5pt">
              <v:textbox inset="0,0,0,0">
                <w:txbxContent>
                  <w:p w14:paraId="5C25D7D2" w14:textId="77777777" w:rsidR="000A7D56" w:rsidRDefault="000A7D56" w:rsidP="007C4D08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32D57DEA" w14:textId="7B14B331" w:rsidR="000A7D56" w:rsidRPr="00473D2B" w:rsidRDefault="000A7D56" w:rsidP="007C4D08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2C6464">
                      <w:rPr>
                        <w:rFonts w:ascii="Times New Roman" w:hAnsi="Times New Roman" w:cs="Times New Roman"/>
                        <w:sz w:val="16"/>
                        <w:szCs w:val="16"/>
                        <w:lang w:val="pl-PL"/>
                      </w:rPr>
                      <w:t>Strona</w:t>
                    </w:r>
                    <w:r w:rsidRPr="00473D2B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</w: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B253C"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16"/>
                        <w:szCs w:val="16"/>
                      </w:rPr>
                      <w:t>27</w: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73D2B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z </w: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B253C"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16"/>
                        <w:szCs w:val="16"/>
                      </w:rPr>
                      <w:t>27</w:t>
                    </w:r>
                    <w:r w:rsidRPr="00473D2B"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A7D56" w:rsidRPr="006E7C31">
      <w:rPr>
        <w:rFonts w:ascii="Times New Roman" w:hAnsi="Times New Roman" w:cs="Times New Roman"/>
        <w:sz w:val="16"/>
        <w:szCs w:val="16"/>
        <w:lang w:val="pl-PL"/>
      </w:rPr>
      <w:t>Część III SWZ – Wzory formularzy</w:t>
    </w:r>
    <w:r w:rsidR="000A7D56">
      <w:rPr>
        <w:rFonts w:ascii="Times New Roman" w:hAnsi="Times New Roman" w:cs="Times New Roman"/>
        <w:sz w:val="16"/>
        <w:szCs w:val="16"/>
        <w:lang w:val="pl-PL"/>
      </w:rPr>
      <w:t xml:space="preserve"> </w:t>
    </w:r>
    <w:r w:rsidR="000A7D56" w:rsidRPr="00B22759">
      <w:rPr>
        <w:rFonts w:ascii="Times New Roman" w:hAnsi="Times New Roman" w:cs="Times New Roman"/>
        <w:sz w:val="16"/>
        <w:szCs w:val="16"/>
        <w:lang w:val="pl-PL"/>
      </w:rPr>
      <w:t xml:space="preserve">– </w:t>
    </w:r>
    <w:r w:rsidR="006E625A" w:rsidRPr="006E625A">
      <w:rPr>
        <w:rFonts w:ascii="Times New Roman" w:hAnsi="Times New Roman" w:cs="Times New Roman"/>
        <w:b/>
        <w:bCs/>
        <w:sz w:val="16"/>
        <w:szCs w:val="16"/>
        <w:lang w:val="pl-PL"/>
      </w:rPr>
      <w:t>„Rozbudowa rozdzielni 220 kV w stacji 400/220/110 kV Świebodzice dla przyłączenia farmy wiatrowej Udanin oraz uzyskanie pozwolenia na budowę dla przyłączenia mostów szynowych”,  nr postępowania: 2024/WNP-0421</w:t>
    </w:r>
  </w:p>
  <w:p w14:paraId="7981AE9F" w14:textId="6FAD5BBC" w:rsidR="000A7D56" w:rsidRPr="006B1444" w:rsidRDefault="000A7D56" w:rsidP="00B22759">
    <w:pPr>
      <w:tabs>
        <w:tab w:val="left" w:pos="1770"/>
        <w:tab w:val="center" w:pos="4536"/>
        <w:tab w:val="right" w:pos="9072"/>
      </w:tabs>
      <w:spacing w:before="240"/>
      <w:rPr>
        <w:rFonts w:cs="Arial"/>
        <w:color w:val="2E3192"/>
        <w:sz w:val="14"/>
        <w:szCs w:val="14"/>
        <w:lang w:val="pl-PL"/>
      </w:rPr>
    </w:pPr>
  </w:p>
  <w:p w14:paraId="7F14F1C2" w14:textId="77777777" w:rsidR="000A7D56" w:rsidRPr="00991B8A" w:rsidRDefault="000A7D56" w:rsidP="007C4D08">
    <w:pPr>
      <w:pStyle w:val="Stopka"/>
      <w:spacing w:before="240"/>
      <w:ind w:right="29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29D4F" w14:textId="77777777" w:rsidR="00FA2167" w:rsidRDefault="00FA2167" w:rsidP="00114FA0">
      <w:r>
        <w:separator/>
      </w:r>
    </w:p>
  </w:footnote>
  <w:footnote w:type="continuationSeparator" w:id="0">
    <w:p w14:paraId="18CE1429" w14:textId="77777777" w:rsidR="00FA2167" w:rsidRDefault="00FA2167" w:rsidP="00114FA0">
      <w:r>
        <w:continuationSeparator/>
      </w:r>
    </w:p>
  </w:footnote>
  <w:footnote w:id="1">
    <w:p w14:paraId="143445B6" w14:textId="3A81B948" w:rsidR="00763A8C" w:rsidRPr="00763A8C" w:rsidRDefault="00763A8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63A8C">
        <w:rPr>
          <w:lang w:val="pl-PL"/>
        </w:rPr>
        <w:t xml:space="preserve"> </w:t>
      </w:r>
      <w:r w:rsidRPr="00763A8C">
        <w:rPr>
          <w:rFonts w:ascii="Times New Roman" w:hAnsi="Times New Roman" w:cs="Times New Roman"/>
          <w:iCs/>
          <w:sz w:val="18"/>
          <w:szCs w:val="18"/>
          <w:lang w:val="pl-PL" w:eastAsia="pl-PL"/>
        </w:rPr>
        <w:t>jeżeli dotyczy</w:t>
      </w:r>
    </w:p>
  </w:footnote>
  <w:footnote w:id="2">
    <w:p w14:paraId="72B7AF14" w14:textId="1A993858" w:rsidR="00733553" w:rsidRPr="00733553" w:rsidRDefault="00733553" w:rsidP="00733553">
      <w:pPr>
        <w:spacing w:before="120"/>
        <w:ind w:left="142" w:hanging="142"/>
        <w:rPr>
          <w:rFonts w:cs="Arial"/>
          <w:sz w:val="16"/>
          <w:szCs w:val="16"/>
          <w:lang w:val="pl-PL"/>
        </w:rPr>
      </w:pPr>
      <w:r w:rsidRPr="00325AFC">
        <w:rPr>
          <w:rStyle w:val="Odwoanieprzypisudolnego"/>
          <w:rFonts w:cs="Arial"/>
          <w:sz w:val="16"/>
          <w:szCs w:val="16"/>
        </w:rPr>
        <w:footnoteRef/>
      </w:r>
      <w:r w:rsidRPr="00733553">
        <w:rPr>
          <w:rFonts w:cs="Arial"/>
          <w:sz w:val="16"/>
          <w:szCs w:val="16"/>
          <w:lang w:val="pl-PL"/>
        </w:rPr>
        <w:t xml:space="preserve"> </w:t>
      </w:r>
      <w:r w:rsidR="00F14A8B">
        <w:rPr>
          <w:rFonts w:cs="Arial"/>
          <w:sz w:val="16"/>
          <w:szCs w:val="16"/>
          <w:lang w:val="pl-PL"/>
        </w:rPr>
        <w:t>U</w:t>
      </w:r>
      <w:r w:rsidRPr="00733553">
        <w:rPr>
          <w:rFonts w:cs="Arial"/>
          <w:sz w:val="16"/>
          <w:szCs w:val="16"/>
          <w:lang w:val="pl-PL"/>
        </w:rPr>
        <w:t>waga – Wykonawca zagraniczny tj. nieposiadający siedziby lub miejsca zamieszkania na terytorium RP i niepodlegający obowiązkowi zarejestrowania się jako podatnik VAT czynny w RP, podaje cenę netto wg stanu aktualnego w dacie składania oferty, z zastrzeżeniem Rozdziału XIII. 3 Części I SWZ.</w:t>
      </w:r>
    </w:p>
  </w:footnote>
  <w:footnote w:id="3">
    <w:p w14:paraId="14F275AA" w14:textId="77777777" w:rsidR="000D77AD" w:rsidRPr="005412C6" w:rsidRDefault="000D77AD" w:rsidP="000D77A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412C6">
        <w:rPr>
          <w:lang w:val="pl-PL"/>
        </w:rPr>
        <w:t xml:space="preserve"> Wzór dokumentu gwarancji ma charakter przykładowy i dopuszczalne są odstępstwa od jego treści, które nie mogą jednak zmieniać istoty odpowiedzialności gwaranta z tytułu udzielonej gwarancji.</w:t>
      </w:r>
    </w:p>
  </w:footnote>
  <w:footnote w:id="4">
    <w:p w14:paraId="3498A492" w14:textId="77777777" w:rsidR="000D77AD" w:rsidRPr="005412C6" w:rsidRDefault="000D77AD" w:rsidP="000D77A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412C6">
        <w:rPr>
          <w:lang w:val="pl-PL"/>
        </w:rPr>
        <w:t xml:space="preserve"> Postanowienie dotyczy gwarancji w formie pisemnej.</w:t>
      </w:r>
    </w:p>
  </w:footnote>
  <w:footnote w:id="5">
    <w:p w14:paraId="5EEE3626" w14:textId="77777777" w:rsidR="000D77AD" w:rsidRPr="005412C6" w:rsidRDefault="000D77AD" w:rsidP="000D77A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412C6">
        <w:rPr>
          <w:lang w:val="pl-PL"/>
        </w:rPr>
        <w:t xml:space="preserve"> Postanowienie dotyczy gwarancji w formie pisemnej. </w:t>
      </w:r>
    </w:p>
  </w:footnote>
  <w:footnote w:id="6">
    <w:p w14:paraId="7AEA5F27" w14:textId="77777777" w:rsidR="000A7D56" w:rsidRPr="005412C6" w:rsidRDefault="000A7D56" w:rsidP="008016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412C6">
        <w:rPr>
          <w:lang w:val="pl-PL"/>
        </w:rPr>
        <w:t xml:space="preserve"> Wzór dokumentu gwarancji ma charakter przykładowy i dopuszczalne są odstępstwa od jego treści, które nie mogą jednak zmieniać  istoty odpowiedzialności gwaranta z tytułu udzielonej gwarancji.</w:t>
      </w:r>
    </w:p>
  </w:footnote>
  <w:footnote w:id="7">
    <w:p w14:paraId="0C516078" w14:textId="77777777" w:rsidR="000A7D56" w:rsidRPr="005412C6" w:rsidRDefault="000A7D56" w:rsidP="008016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412C6">
        <w:rPr>
          <w:lang w:val="pl-PL"/>
        </w:rPr>
        <w:t xml:space="preserve"> Postanowienie dotyczy gwarancji w formie pisemnej.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C511E" w14:textId="43E245EE" w:rsidR="000A7D56" w:rsidRDefault="000A7D56">
    <w:pPr>
      <w:pStyle w:val="Nagwek"/>
    </w:pPr>
    <w:r w:rsidRPr="009114BF">
      <w:rPr>
        <w:noProof/>
        <w:lang w:val="pl-PL" w:eastAsia="pl-PL"/>
      </w:rPr>
      <w:drawing>
        <wp:inline distT="0" distB="0" distL="0" distR="0" wp14:anchorId="5AA19287" wp14:editId="037F216F">
          <wp:extent cx="2883079" cy="4546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079" cy="454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62033" w14:textId="77777777" w:rsidR="000A7D56" w:rsidRDefault="000A7D56">
    <w:pPr>
      <w:pStyle w:val="Nagwek"/>
    </w:pPr>
    <w:r>
      <w:rPr>
        <w:noProof/>
        <w:lang w:val="pl-PL" w:eastAsia="pl-PL"/>
      </w:rPr>
      <w:drawing>
        <wp:inline distT="0" distB="0" distL="0" distR="0" wp14:anchorId="3F68F39A" wp14:editId="38562713">
          <wp:extent cx="2883535" cy="4572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A800E" w14:textId="77777777" w:rsidR="000A7D56" w:rsidRDefault="000A7D5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16D8" w14:textId="77777777" w:rsidR="000A7D56" w:rsidRPr="00AC6A68" w:rsidRDefault="000A7D56" w:rsidP="00804736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Cs w:val="22"/>
        <w:lang w:val="pl-PL" w:eastAsia="pl-PL"/>
      </w:rPr>
    </w:pPr>
  </w:p>
  <w:p w14:paraId="62DC4C69" w14:textId="77777777" w:rsidR="000A7D56" w:rsidRPr="003A4667" w:rsidRDefault="000A7D56" w:rsidP="00CE7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0000004"/>
    <w:multiLevelType w:val="multilevel"/>
    <w:tmpl w:val="51BE599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5" w15:restartNumberingAfterBreak="0">
    <w:nsid w:val="00CD6900"/>
    <w:multiLevelType w:val="multilevel"/>
    <w:tmpl w:val="D7845EE2"/>
    <w:lvl w:ilvl="0">
      <w:start w:val="1"/>
      <w:numFmt w:val="decimal"/>
      <w:pStyle w:val="StyleHeading2LatinArialBlackComplexArialLatin16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 Black" w:hAnsi="Arial Black" w:cs="Arial" w:hint="default"/>
        <w:b w:val="0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697"/>
        </w:tabs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35"/>
        </w:tabs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34"/>
        </w:tabs>
        <w:ind w:left="50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73"/>
        </w:tabs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72"/>
        </w:tabs>
        <w:ind w:left="6472" w:hanging="2160"/>
      </w:pPr>
      <w:rPr>
        <w:rFonts w:hint="default"/>
      </w:rPr>
    </w:lvl>
  </w:abstractNum>
  <w:abstractNum w:abstractNumId="6" w15:restartNumberingAfterBreak="0">
    <w:nsid w:val="05D86FBC"/>
    <w:multiLevelType w:val="hybridMultilevel"/>
    <w:tmpl w:val="ED70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82800"/>
    <w:multiLevelType w:val="hybridMultilevel"/>
    <w:tmpl w:val="F18E5726"/>
    <w:lvl w:ilvl="0" w:tplc="2B40AA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8AE1F01"/>
    <w:multiLevelType w:val="hybridMultilevel"/>
    <w:tmpl w:val="A354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95FBF"/>
    <w:multiLevelType w:val="multilevel"/>
    <w:tmpl w:val="777682C2"/>
    <w:styleLink w:val="CMS-ANHeading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1%2."/>
      <w:lvlJc w:val="left"/>
      <w:pPr>
        <w:tabs>
          <w:tab w:val="num" w:pos="993"/>
        </w:tabs>
        <w:ind w:left="993" w:hanging="851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</w:lvl>
    <w:lvl w:ilvl="5">
      <w:start w:val="1"/>
      <w:numFmt w:val="lowerRoman"/>
      <w:lvlText w:val="(%6)"/>
      <w:lvlJc w:val="left"/>
      <w:pPr>
        <w:tabs>
          <w:tab w:val="num" w:pos="3543"/>
        </w:tabs>
        <w:ind w:left="3543" w:hanging="850"/>
      </w:pPr>
    </w:lvl>
    <w:lvl w:ilvl="6">
      <w:start w:val="27"/>
      <w:numFmt w:val="lowerLetter"/>
      <w:lvlText w:val="(%7)"/>
      <w:lvlJc w:val="left"/>
      <w:pPr>
        <w:tabs>
          <w:tab w:val="num" w:pos="4253"/>
        </w:tabs>
        <w:ind w:left="4253" w:hanging="851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0082478"/>
    <w:multiLevelType w:val="multilevel"/>
    <w:tmpl w:val="9DD20550"/>
    <w:lvl w:ilvl="0">
      <w:start w:val="1"/>
      <w:numFmt w:val="decimal"/>
      <w:lvlText w:val="%1)"/>
      <w:lvlJc w:val="left"/>
      <w:pPr>
        <w:tabs>
          <w:tab w:val="num" w:pos="898"/>
        </w:tabs>
        <w:ind w:left="898" w:hanging="4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8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8" w:hanging="180"/>
      </w:pPr>
    </w:lvl>
    <w:lvl w:ilvl="3">
      <w:start w:val="1"/>
      <w:numFmt w:val="decimal"/>
      <w:lvlText w:val="%4."/>
      <w:lvlJc w:val="left"/>
      <w:pPr>
        <w:ind w:left="3328" w:hanging="360"/>
      </w:pPr>
    </w:lvl>
    <w:lvl w:ilvl="4">
      <w:start w:val="1"/>
      <w:numFmt w:val="decimal"/>
      <w:lvlText w:val="%5)"/>
      <w:lvlJc w:val="left"/>
      <w:pPr>
        <w:ind w:left="4048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768" w:hanging="180"/>
      </w:pPr>
    </w:lvl>
    <w:lvl w:ilvl="6" w:tentative="1">
      <w:start w:val="1"/>
      <w:numFmt w:val="decimal"/>
      <w:lvlText w:val="%7."/>
      <w:lvlJc w:val="left"/>
      <w:pPr>
        <w:ind w:left="5488" w:hanging="360"/>
      </w:pPr>
    </w:lvl>
    <w:lvl w:ilvl="7" w:tentative="1">
      <w:start w:val="1"/>
      <w:numFmt w:val="lowerLetter"/>
      <w:lvlText w:val="%8."/>
      <w:lvlJc w:val="left"/>
      <w:pPr>
        <w:ind w:left="6208" w:hanging="360"/>
      </w:pPr>
    </w:lvl>
    <w:lvl w:ilvl="8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1" w15:restartNumberingAfterBreak="0">
    <w:nsid w:val="129A4297"/>
    <w:multiLevelType w:val="hybridMultilevel"/>
    <w:tmpl w:val="77C66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B543D"/>
    <w:multiLevelType w:val="hybridMultilevel"/>
    <w:tmpl w:val="E9923DCE"/>
    <w:lvl w:ilvl="0" w:tplc="98DA63FE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A5172"/>
    <w:multiLevelType w:val="hybridMultilevel"/>
    <w:tmpl w:val="E89ADB04"/>
    <w:lvl w:ilvl="0" w:tplc="2B40A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77EA6"/>
    <w:multiLevelType w:val="hybridMultilevel"/>
    <w:tmpl w:val="ECA40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444BF"/>
    <w:multiLevelType w:val="hybridMultilevel"/>
    <w:tmpl w:val="A68600F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FE4712D"/>
    <w:multiLevelType w:val="hybridMultilevel"/>
    <w:tmpl w:val="40AEC7D6"/>
    <w:lvl w:ilvl="0" w:tplc="0415000F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3BD28FC"/>
    <w:multiLevelType w:val="hybridMultilevel"/>
    <w:tmpl w:val="1012F186"/>
    <w:lvl w:ilvl="0" w:tplc="802E0416">
      <w:start w:val="1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38584521"/>
    <w:multiLevelType w:val="hybridMultilevel"/>
    <w:tmpl w:val="8BB655C4"/>
    <w:lvl w:ilvl="0" w:tplc="9B54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54059"/>
    <w:multiLevelType w:val="hybridMultilevel"/>
    <w:tmpl w:val="BADC16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62368"/>
    <w:multiLevelType w:val="multilevel"/>
    <w:tmpl w:val="2152C386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C280072"/>
    <w:multiLevelType w:val="hybridMultilevel"/>
    <w:tmpl w:val="AF7CD77C"/>
    <w:lvl w:ilvl="0" w:tplc="71BA6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46B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A51F4"/>
    <w:multiLevelType w:val="hybridMultilevel"/>
    <w:tmpl w:val="4538CD6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772E3"/>
    <w:multiLevelType w:val="hybridMultilevel"/>
    <w:tmpl w:val="8F58B34A"/>
    <w:lvl w:ilvl="0" w:tplc="0324D8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6FD"/>
    <w:multiLevelType w:val="hybridMultilevel"/>
    <w:tmpl w:val="725A4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11D5F"/>
    <w:multiLevelType w:val="hybridMultilevel"/>
    <w:tmpl w:val="238402B4"/>
    <w:lvl w:ilvl="0" w:tplc="7F4E6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12B06"/>
    <w:multiLevelType w:val="hybridMultilevel"/>
    <w:tmpl w:val="59C426E0"/>
    <w:lvl w:ilvl="0" w:tplc="2B40AA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1A5CA0"/>
    <w:multiLevelType w:val="hybridMultilevel"/>
    <w:tmpl w:val="9488C69A"/>
    <w:lvl w:ilvl="0" w:tplc="9BD60DB0">
      <w:start w:val="1"/>
      <w:numFmt w:val="decimal"/>
      <w:lvlText w:val="%1."/>
      <w:lvlJc w:val="left"/>
      <w:pPr>
        <w:ind w:left="720" w:hanging="55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F0705"/>
    <w:multiLevelType w:val="hybridMultilevel"/>
    <w:tmpl w:val="D3CA999A"/>
    <w:lvl w:ilvl="0" w:tplc="2802422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35757"/>
    <w:multiLevelType w:val="multilevel"/>
    <w:tmpl w:val="3B1E51A0"/>
    <w:lvl w:ilvl="0">
      <w:start w:val="1"/>
      <w:numFmt w:val="decimal"/>
      <w:pStyle w:val="Numerowani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pStyle w:val="Numerowanie2"/>
      <w:lvlText w:val="%2)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8B9090A"/>
    <w:multiLevelType w:val="hybridMultilevel"/>
    <w:tmpl w:val="C98E0A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CC2FD8"/>
    <w:multiLevelType w:val="hybridMultilevel"/>
    <w:tmpl w:val="6E60C5BE"/>
    <w:lvl w:ilvl="0" w:tplc="A88C887C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966EA"/>
    <w:multiLevelType w:val="multilevel"/>
    <w:tmpl w:val="0BBEE48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C7B18AD"/>
    <w:multiLevelType w:val="hybridMultilevel"/>
    <w:tmpl w:val="BEA2C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6243"/>
    <w:multiLevelType w:val="hybridMultilevel"/>
    <w:tmpl w:val="9488C69A"/>
    <w:lvl w:ilvl="0" w:tplc="9BD60DB0">
      <w:start w:val="1"/>
      <w:numFmt w:val="decimal"/>
      <w:lvlText w:val="%1."/>
      <w:lvlJc w:val="left"/>
      <w:pPr>
        <w:ind w:left="720" w:hanging="550"/>
      </w:pPr>
      <w:rPr>
        <w:rFonts w:ascii="Times New Roman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4216DD"/>
    <w:multiLevelType w:val="hybridMultilevel"/>
    <w:tmpl w:val="DE1EA45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B23BA7"/>
    <w:multiLevelType w:val="singleLevel"/>
    <w:tmpl w:val="2B4EAE9A"/>
    <w:lvl w:ilvl="0">
      <w:start w:val="1"/>
      <w:numFmt w:val="bullet"/>
      <w:pStyle w:val="ListBullet3"/>
      <w:lvlText w:val="−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</w:rPr>
    </w:lvl>
  </w:abstractNum>
  <w:abstractNum w:abstractNumId="39" w15:restartNumberingAfterBreak="0">
    <w:nsid w:val="66DF49DC"/>
    <w:multiLevelType w:val="hybridMultilevel"/>
    <w:tmpl w:val="77DCBC74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420B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692B66"/>
    <w:multiLevelType w:val="hybridMultilevel"/>
    <w:tmpl w:val="5986CAD6"/>
    <w:lvl w:ilvl="0" w:tplc="9B54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95F43"/>
    <w:multiLevelType w:val="multilevel"/>
    <w:tmpl w:val="C42ED51C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F887380"/>
    <w:multiLevelType w:val="hybridMultilevel"/>
    <w:tmpl w:val="9D4A960E"/>
    <w:lvl w:ilvl="0" w:tplc="3118F20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6209E"/>
    <w:multiLevelType w:val="hybridMultilevel"/>
    <w:tmpl w:val="FD2E9406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2E3E0C"/>
    <w:multiLevelType w:val="hybridMultilevel"/>
    <w:tmpl w:val="AC2C96EC"/>
    <w:lvl w:ilvl="0" w:tplc="BD0294EC">
      <w:numFmt w:val="bullet"/>
      <w:lvlText w:val="-"/>
      <w:lvlJc w:val="left"/>
      <w:pPr>
        <w:ind w:left="46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6" w15:restartNumberingAfterBreak="0">
    <w:nsid w:val="75576754"/>
    <w:multiLevelType w:val="multilevel"/>
    <w:tmpl w:val="1D56D1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9975F3C"/>
    <w:multiLevelType w:val="multilevel"/>
    <w:tmpl w:val="13AE8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D0917D2"/>
    <w:multiLevelType w:val="hybridMultilevel"/>
    <w:tmpl w:val="08609D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D1D096F"/>
    <w:multiLevelType w:val="hybridMultilevel"/>
    <w:tmpl w:val="0E508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3BD8"/>
    <w:multiLevelType w:val="multilevel"/>
    <w:tmpl w:val="4D96EA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642151275">
    <w:abstractNumId w:val="46"/>
  </w:num>
  <w:num w:numId="2" w16cid:durableId="1907718663">
    <w:abstractNumId w:val="47"/>
  </w:num>
  <w:num w:numId="3" w16cid:durableId="9513988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97856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6779731">
    <w:abstractNumId w:val="38"/>
  </w:num>
  <w:num w:numId="6" w16cid:durableId="1088231385">
    <w:abstractNumId w:val="22"/>
  </w:num>
  <w:num w:numId="7" w16cid:durableId="68501118">
    <w:abstractNumId w:val="45"/>
  </w:num>
  <w:num w:numId="8" w16cid:durableId="1468276805">
    <w:abstractNumId w:val="42"/>
  </w:num>
  <w:num w:numId="9" w16cid:durableId="411513672">
    <w:abstractNumId w:val="50"/>
  </w:num>
  <w:num w:numId="10" w16cid:durableId="1124691512">
    <w:abstractNumId w:val="29"/>
  </w:num>
  <w:num w:numId="11" w16cid:durableId="1412004201">
    <w:abstractNumId w:val="16"/>
  </w:num>
  <w:num w:numId="12" w16cid:durableId="58987288">
    <w:abstractNumId w:val="41"/>
  </w:num>
  <w:num w:numId="13" w16cid:durableId="1808740937">
    <w:abstractNumId w:val="44"/>
  </w:num>
  <w:num w:numId="14" w16cid:durableId="1126505361">
    <w:abstractNumId w:val="39"/>
  </w:num>
  <w:num w:numId="15" w16cid:durableId="930699483">
    <w:abstractNumId w:val="21"/>
  </w:num>
  <w:num w:numId="16" w16cid:durableId="1466511263">
    <w:abstractNumId w:val="49"/>
  </w:num>
  <w:num w:numId="17" w16cid:durableId="87772120">
    <w:abstractNumId w:val="44"/>
  </w:num>
  <w:num w:numId="18" w16cid:durableId="765275740">
    <w:abstractNumId w:val="39"/>
  </w:num>
  <w:num w:numId="19" w16cid:durableId="1604264254">
    <w:abstractNumId w:val="18"/>
  </w:num>
  <w:num w:numId="20" w16cid:durableId="662969682">
    <w:abstractNumId w:val="43"/>
  </w:num>
  <w:num w:numId="21" w16cid:durableId="1241132825">
    <w:abstractNumId w:val="34"/>
  </w:num>
  <w:num w:numId="22" w16cid:durableId="936793651">
    <w:abstractNumId w:val="12"/>
  </w:num>
  <w:num w:numId="23" w16cid:durableId="1613051547">
    <w:abstractNumId w:val="24"/>
  </w:num>
  <w:num w:numId="24" w16cid:durableId="1064454630">
    <w:abstractNumId w:val="36"/>
  </w:num>
  <w:num w:numId="25" w16cid:durableId="190918099">
    <w:abstractNumId w:val="28"/>
  </w:num>
  <w:num w:numId="26" w16cid:durableId="1907181413">
    <w:abstractNumId w:val="19"/>
  </w:num>
  <w:num w:numId="27" w16cid:durableId="1029646153">
    <w:abstractNumId w:val="10"/>
  </w:num>
  <w:num w:numId="28" w16cid:durableId="54329796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0238045">
    <w:abstractNumId w:val="26"/>
  </w:num>
  <w:num w:numId="30" w16cid:durableId="676420823">
    <w:abstractNumId w:val="35"/>
  </w:num>
  <w:num w:numId="31" w16cid:durableId="689257175">
    <w:abstractNumId w:val="25"/>
  </w:num>
  <w:num w:numId="32" w16cid:durableId="1876232211">
    <w:abstractNumId w:val="48"/>
  </w:num>
  <w:num w:numId="33" w16cid:durableId="801121970">
    <w:abstractNumId w:val="5"/>
  </w:num>
  <w:num w:numId="34" w16cid:durableId="2086150066">
    <w:abstractNumId w:val="20"/>
  </w:num>
  <w:num w:numId="35" w16cid:durableId="1202127527">
    <w:abstractNumId w:val="32"/>
  </w:num>
  <w:num w:numId="36" w16cid:durableId="2590284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821403">
    <w:abstractNumId w:val="33"/>
  </w:num>
  <w:num w:numId="38" w16cid:durableId="173963412">
    <w:abstractNumId w:val="40"/>
  </w:num>
  <w:num w:numId="39" w16cid:durableId="1101150288">
    <w:abstractNumId w:val="7"/>
  </w:num>
  <w:num w:numId="40" w16cid:durableId="1640525552">
    <w:abstractNumId w:val="17"/>
  </w:num>
  <w:num w:numId="41" w16cid:durableId="254364550">
    <w:abstractNumId w:val="9"/>
  </w:num>
  <w:num w:numId="42" w16cid:durableId="1813525052">
    <w:abstractNumId w:val="37"/>
  </w:num>
  <w:num w:numId="43" w16cid:durableId="413819012">
    <w:abstractNumId w:val="6"/>
  </w:num>
  <w:num w:numId="44" w16cid:durableId="1994983646">
    <w:abstractNumId w:val="27"/>
  </w:num>
  <w:num w:numId="45" w16cid:durableId="1680934524">
    <w:abstractNumId w:val="8"/>
  </w:num>
  <w:num w:numId="46" w16cid:durableId="1839610786">
    <w:abstractNumId w:val="14"/>
  </w:num>
  <w:num w:numId="47" w16cid:durableId="1767727698">
    <w:abstractNumId w:val="13"/>
  </w:num>
  <w:num w:numId="48" w16cid:durableId="1277522220">
    <w:abstractNumId w:val="31"/>
  </w:num>
  <w:num w:numId="49" w16cid:durableId="854078938">
    <w:abstractNumId w:val="11"/>
  </w:num>
  <w:num w:numId="50" w16cid:durableId="1505777172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CF"/>
    <w:rsid w:val="0000183A"/>
    <w:rsid w:val="00002E15"/>
    <w:rsid w:val="00006E64"/>
    <w:rsid w:val="0001024C"/>
    <w:rsid w:val="000117AD"/>
    <w:rsid w:val="00011E69"/>
    <w:rsid w:val="00012A9D"/>
    <w:rsid w:val="0001349E"/>
    <w:rsid w:val="00015EFA"/>
    <w:rsid w:val="00016DE9"/>
    <w:rsid w:val="00016E8F"/>
    <w:rsid w:val="0002043D"/>
    <w:rsid w:val="00020550"/>
    <w:rsid w:val="0002102E"/>
    <w:rsid w:val="00021314"/>
    <w:rsid w:val="00023B4B"/>
    <w:rsid w:val="000244A6"/>
    <w:rsid w:val="00024CE8"/>
    <w:rsid w:val="0002572B"/>
    <w:rsid w:val="00025C89"/>
    <w:rsid w:val="00026280"/>
    <w:rsid w:val="00026B27"/>
    <w:rsid w:val="00031480"/>
    <w:rsid w:val="00032661"/>
    <w:rsid w:val="0003455F"/>
    <w:rsid w:val="000361C2"/>
    <w:rsid w:val="000366DE"/>
    <w:rsid w:val="00036EBE"/>
    <w:rsid w:val="0004161E"/>
    <w:rsid w:val="00043C62"/>
    <w:rsid w:val="000450C1"/>
    <w:rsid w:val="000453BA"/>
    <w:rsid w:val="00045C9F"/>
    <w:rsid w:val="000464D4"/>
    <w:rsid w:val="00047771"/>
    <w:rsid w:val="00053C1E"/>
    <w:rsid w:val="00055DD9"/>
    <w:rsid w:val="00056A7A"/>
    <w:rsid w:val="00057AFD"/>
    <w:rsid w:val="00060653"/>
    <w:rsid w:val="000622E2"/>
    <w:rsid w:val="000634A2"/>
    <w:rsid w:val="000635EF"/>
    <w:rsid w:val="00063D8E"/>
    <w:rsid w:val="00063EC1"/>
    <w:rsid w:val="00066A03"/>
    <w:rsid w:val="0006773A"/>
    <w:rsid w:val="00070BE7"/>
    <w:rsid w:val="00071D2D"/>
    <w:rsid w:val="00072AEC"/>
    <w:rsid w:val="000735AE"/>
    <w:rsid w:val="000739AB"/>
    <w:rsid w:val="000739EF"/>
    <w:rsid w:val="00073FD8"/>
    <w:rsid w:val="00075977"/>
    <w:rsid w:val="00080B3E"/>
    <w:rsid w:val="00080CE9"/>
    <w:rsid w:val="00081172"/>
    <w:rsid w:val="000812CE"/>
    <w:rsid w:val="00082674"/>
    <w:rsid w:val="0008703A"/>
    <w:rsid w:val="00087055"/>
    <w:rsid w:val="0008790D"/>
    <w:rsid w:val="00087F31"/>
    <w:rsid w:val="000914A1"/>
    <w:rsid w:val="000916D6"/>
    <w:rsid w:val="00091B3D"/>
    <w:rsid w:val="00092266"/>
    <w:rsid w:val="00094862"/>
    <w:rsid w:val="000952E1"/>
    <w:rsid w:val="0009686D"/>
    <w:rsid w:val="0009703F"/>
    <w:rsid w:val="000A052A"/>
    <w:rsid w:val="000A0A56"/>
    <w:rsid w:val="000A1245"/>
    <w:rsid w:val="000A1B42"/>
    <w:rsid w:val="000A29CB"/>
    <w:rsid w:val="000A35E5"/>
    <w:rsid w:val="000A5287"/>
    <w:rsid w:val="000A556E"/>
    <w:rsid w:val="000A7D56"/>
    <w:rsid w:val="000B28A1"/>
    <w:rsid w:val="000B353A"/>
    <w:rsid w:val="000B3AB9"/>
    <w:rsid w:val="000B4AFF"/>
    <w:rsid w:val="000B6B74"/>
    <w:rsid w:val="000B7394"/>
    <w:rsid w:val="000B7BFF"/>
    <w:rsid w:val="000C1087"/>
    <w:rsid w:val="000C150A"/>
    <w:rsid w:val="000C29EC"/>
    <w:rsid w:val="000C353D"/>
    <w:rsid w:val="000C3D45"/>
    <w:rsid w:val="000D0659"/>
    <w:rsid w:val="000D1340"/>
    <w:rsid w:val="000D18EB"/>
    <w:rsid w:val="000D23EF"/>
    <w:rsid w:val="000D6649"/>
    <w:rsid w:val="000D66BB"/>
    <w:rsid w:val="000D6A74"/>
    <w:rsid w:val="000D77AD"/>
    <w:rsid w:val="000E07AF"/>
    <w:rsid w:val="000E09E4"/>
    <w:rsid w:val="000E213D"/>
    <w:rsid w:val="000E2433"/>
    <w:rsid w:val="000E2ABB"/>
    <w:rsid w:val="000E30CD"/>
    <w:rsid w:val="000E4210"/>
    <w:rsid w:val="000E4D73"/>
    <w:rsid w:val="000E52BC"/>
    <w:rsid w:val="000E7712"/>
    <w:rsid w:val="000F27BA"/>
    <w:rsid w:val="000F3FB8"/>
    <w:rsid w:val="000F4E18"/>
    <w:rsid w:val="000F6233"/>
    <w:rsid w:val="001034A0"/>
    <w:rsid w:val="00103AA7"/>
    <w:rsid w:val="00104082"/>
    <w:rsid w:val="00105437"/>
    <w:rsid w:val="00107DCC"/>
    <w:rsid w:val="00110D24"/>
    <w:rsid w:val="00110DD0"/>
    <w:rsid w:val="00111D2C"/>
    <w:rsid w:val="00112D55"/>
    <w:rsid w:val="00113D81"/>
    <w:rsid w:val="00114136"/>
    <w:rsid w:val="00114312"/>
    <w:rsid w:val="00114FA0"/>
    <w:rsid w:val="00116531"/>
    <w:rsid w:val="001175B1"/>
    <w:rsid w:val="00117B66"/>
    <w:rsid w:val="0012239C"/>
    <w:rsid w:val="00124D5B"/>
    <w:rsid w:val="00125FB5"/>
    <w:rsid w:val="00127985"/>
    <w:rsid w:val="001323CD"/>
    <w:rsid w:val="001328C2"/>
    <w:rsid w:val="00132BB6"/>
    <w:rsid w:val="00133D3C"/>
    <w:rsid w:val="00133DB0"/>
    <w:rsid w:val="001369F1"/>
    <w:rsid w:val="00141987"/>
    <w:rsid w:val="00142981"/>
    <w:rsid w:val="00142A68"/>
    <w:rsid w:val="00142F00"/>
    <w:rsid w:val="00146F76"/>
    <w:rsid w:val="0015265A"/>
    <w:rsid w:val="00154829"/>
    <w:rsid w:val="00155475"/>
    <w:rsid w:val="00155B31"/>
    <w:rsid w:val="001564A5"/>
    <w:rsid w:val="0015704D"/>
    <w:rsid w:val="0016012D"/>
    <w:rsid w:val="00161486"/>
    <w:rsid w:val="00161BF3"/>
    <w:rsid w:val="001625C6"/>
    <w:rsid w:val="00164936"/>
    <w:rsid w:val="00165A97"/>
    <w:rsid w:val="001700F3"/>
    <w:rsid w:val="00172127"/>
    <w:rsid w:val="00175AE7"/>
    <w:rsid w:val="001761B0"/>
    <w:rsid w:val="0017751B"/>
    <w:rsid w:val="00177B58"/>
    <w:rsid w:val="00177F9D"/>
    <w:rsid w:val="00182BCA"/>
    <w:rsid w:val="0018311D"/>
    <w:rsid w:val="001839B7"/>
    <w:rsid w:val="0018453C"/>
    <w:rsid w:val="00186638"/>
    <w:rsid w:val="0018699E"/>
    <w:rsid w:val="00190169"/>
    <w:rsid w:val="00194010"/>
    <w:rsid w:val="0019516D"/>
    <w:rsid w:val="00195762"/>
    <w:rsid w:val="001961D5"/>
    <w:rsid w:val="001A0419"/>
    <w:rsid w:val="001A14F4"/>
    <w:rsid w:val="001A255D"/>
    <w:rsid w:val="001A5E51"/>
    <w:rsid w:val="001A6867"/>
    <w:rsid w:val="001A6A34"/>
    <w:rsid w:val="001A726D"/>
    <w:rsid w:val="001B00B3"/>
    <w:rsid w:val="001B0D35"/>
    <w:rsid w:val="001B10F4"/>
    <w:rsid w:val="001B136C"/>
    <w:rsid w:val="001B237C"/>
    <w:rsid w:val="001B2769"/>
    <w:rsid w:val="001B39A7"/>
    <w:rsid w:val="001B3A03"/>
    <w:rsid w:val="001B4978"/>
    <w:rsid w:val="001B5A63"/>
    <w:rsid w:val="001B6080"/>
    <w:rsid w:val="001B652C"/>
    <w:rsid w:val="001B7E7C"/>
    <w:rsid w:val="001C001E"/>
    <w:rsid w:val="001C269C"/>
    <w:rsid w:val="001D0C44"/>
    <w:rsid w:val="001D177B"/>
    <w:rsid w:val="001D1F5F"/>
    <w:rsid w:val="001D20EA"/>
    <w:rsid w:val="001D295A"/>
    <w:rsid w:val="001D3218"/>
    <w:rsid w:val="001D3D26"/>
    <w:rsid w:val="001D3D9B"/>
    <w:rsid w:val="001D5B1D"/>
    <w:rsid w:val="001D6B63"/>
    <w:rsid w:val="001D7895"/>
    <w:rsid w:val="001D7DA9"/>
    <w:rsid w:val="001D7F97"/>
    <w:rsid w:val="001E119C"/>
    <w:rsid w:val="001E434F"/>
    <w:rsid w:val="001E626C"/>
    <w:rsid w:val="001E6821"/>
    <w:rsid w:val="001E699F"/>
    <w:rsid w:val="001F150C"/>
    <w:rsid w:val="001F2893"/>
    <w:rsid w:val="001F328F"/>
    <w:rsid w:val="001F32C0"/>
    <w:rsid w:val="001F501B"/>
    <w:rsid w:val="001F5C18"/>
    <w:rsid w:val="001F5C6B"/>
    <w:rsid w:val="001F622B"/>
    <w:rsid w:val="001F736B"/>
    <w:rsid w:val="001F7944"/>
    <w:rsid w:val="002003BB"/>
    <w:rsid w:val="00204488"/>
    <w:rsid w:val="002053B2"/>
    <w:rsid w:val="00205F05"/>
    <w:rsid w:val="0020728D"/>
    <w:rsid w:val="002123CD"/>
    <w:rsid w:val="00212F18"/>
    <w:rsid w:val="00213FF3"/>
    <w:rsid w:val="00216E88"/>
    <w:rsid w:val="00217BA8"/>
    <w:rsid w:val="00220C0B"/>
    <w:rsid w:val="00220E14"/>
    <w:rsid w:val="002225BA"/>
    <w:rsid w:val="00224C22"/>
    <w:rsid w:val="00224E7C"/>
    <w:rsid w:val="002272BD"/>
    <w:rsid w:val="00227D15"/>
    <w:rsid w:val="00230E72"/>
    <w:rsid w:val="00231F8D"/>
    <w:rsid w:val="00232068"/>
    <w:rsid w:val="0023209D"/>
    <w:rsid w:val="0023211E"/>
    <w:rsid w:val="00233597"/>
    <w:rsid w:val="002374A5"/>
    <w:rsid w:val="0023783A"/>
    <w:rsid w:val="002404D3"/>
    <w:rsid w:val="00240E0C"/>
    <w:rsid w:val="00241B9A"/>
    <w:rsid w:val="00242A9F"/>
    <w:rsid w:val="002431F9"/>
    <w:rsid w:val="002436F9"/>
    <w:rsid w:val="00245BE0"/>
    <w:rsid w:val="00245D75"/>
    <w:rsid w:val="00246254"/>
    <w:rsid w:val="00247567"/>
    <w:rsid w:val="00247950"/>
    <w:rsid w:val="002513E9"/>
    <w:rsid w:val="002541B8"/>
    <w:rsid w:val="002561C8"/>
    <w:rsid w:val="00257BE5"/>
    <w:rsid w:val="00260BA7"/>
    <w:rsid w:val="00261CEF"/>
    <w:rsid w:val="0026286A"/>
    <w:rsid w:val="00262B1B"/>
    <w:rsid w:val="002633C8"/>
    <w:rsid w:val="002637AB"/>
    <w:rsid w:val="00263EA9"/>
    <w:rsid w:val="0026446B"/>
    <w:rsid w:val="00264B1E"/>
    <w:rsid w:val="0026507C"/>
    <w:rsid w:val="002658C4"/>
    <w:rsid w:val="00267B15"/>
    <w:rsid w:val="00270C4F"/>
    <w:rsid w:val="00271FB0"/>
    <w:rsid w:val="00272766"/>
    <w:rsid w:val="00272E00"/>
    <w:rsid w:val="002753E9"/>
    <w:rsid w:val="002769C1"/>
    <w:rsid w:val="00276FA8"/>
    <w:rsid w:val="0028055A"/>
    <w:rsid w:val="0028392C"/>
    <w:rsid w:val="0028533E"/>
    <w:rsid w:val="002859D3"/>
    <w:rsid w:val="0028712D"/>
    <w:rsid w:val="00291775"/>
    <w:rsid w:val="00294729"/>
    <w:rsid w:val="00295919"/>
    <w:rsid w:val="00295967"/>
    <w:rsid w:val="002A0A80"/>
    <w:rsid w:val="002A1D82"/>
    <w:rsid w:val="002A2814"/>
    <w:rsid w:val="002A2E70"/>
    <w:rsid w:val="002A3D75"/>
    <w:rsid w:val="002A4AB3"/>
    <w:rsid w:val="002B1A6D"/>
    <w:rsid w:val="002B48D2"/>
    <w:rsid w:val="002B5410"/>
    <w:rsid w:val="002B628B"/>
    <w:rsid w:val="002C0183"/>
    <w:rsid w:val="002C01C4"/>
    <w:rsid w:val="002C1717"/>
    <w:rsid w:val="002C2907"/>
    <w:rsid w:val="002C2E59"/>
    <w:rsid w:val="002C6464"/>
    <w:rsid w:val="002C738B"/>
    <w:rsid w:val="002D1A8D"/>
    <w:rsid w:val="002D2C0B"/>
    <w:rsid w:val="002D3412"/>
    <w:rsid w:val="002D4D3B"/>
    <w:rsid w:val="002D5C5F"/>
    <w:rsid w:val="002D64A8"/>
    <w:rsid w:val="002D651D"/>
    <w:rsid w:val="002E70D4"/>
    <w:rsid w:val="002F0314"/>
    <w:rsid w:val="002F100B"/>
    <w:rsid w:val="002F1F2E"/>
    <w:rsid w:val="002F25EB"/>
    <w:rsid w:val="002F2D39"/>
    <w:rsid w:val="002F44F2"/>
    <w:rsid w:val="002F61E9"/>
    <w:rsid w:val="002F6A23"/>
    <w:rsid w:val="002F6C7F"/>
    <w:rsid w:val="002F73D0"/>
    <w:rsid w:val="00300D2D"/>
    <w:rsid w:val="00303779"/>
    <w:rsid w:val="00303C6F"/>
    <w:rsid w:val="00306C9E"/>
    <w:rsid w:val="00306E49"/>
    <w:rsid w:val="003107F0"/>
    <w:rsid w:val="00315079"/>
    <w:rsid w:val="00315D2B"/>
    <w:rsid w:val="00315D62"/>
    <w:rsid w:val="0031750C"/>
    <w:rsid w:val="00317643"/>
    <w:rsid w:val="00317A9C"/>
    <w:rsid w:val="00321225"/>
    <w:rsid w:val="00322511"/>
    <w:rsid w:val="00323222"/>
    <w:rsid w:val="00326391"/>
    <w:rsid w:val="0032682F"/>
    <w:rsid w:val="00330011"/>
    <w:rsid w:val="0033292A"/>
    <w:rsid w:val="0033754D"/>
    <w:rsid w:val="00344235"/>
    <w:rsid w:val="003471D5"/>
    <w:rsid w:val="00350ACD"/>
    <w:rsid w:val="00350E88"/>
    <w:rsid w:val="00355A16"/>
    <w:rsid w:val="003606E4"/>
    <w:rsid w:val="00360860"/>
    <w:rsid w:val="00360A13"/>
    <w:rsid w:val="00360BD3"/>
    <w:rsid w:val="00361FD7"/>
    <w:rsid w:val="00363662"/>
    <w:rsid w:val="00363DDB"/>
    <w:rsid w:val="0036471F"/>
    <w:rsid w:val="00365745"/>
    <w:rsid w:val="00367E60"/>
    <w:rsid w:val="00371F67"/>
    <w:rsid w:val="00372635"/>
    <w:rsid w:val="00372B9A"/>
    <w:rsid w:val="00373E6C"/>
    <w:rsid w:val="0037504A"/>
    <w:rsid w:val="00375D52"/>
    <w:rsid w:val="00381B67"/>
    <w:rsid w:val="00382B01"/>
    <w:rsid w:val="0038350A"/>
    <w:rsid w:val="003855D7"/>
    <w:rsid w:val="0038634A"/>
    <w:rsid w:val="00386CB9"/>
    <w:rsid w:val="00387B20"/>
    <w:rsid w:val="00387FDC"/>
    <w:rsid w:val="00390012"/>
    <w:rsid w:val="00390483"/>
    <w:rsid w:val="003912BB"/>
    <w:rsid w:val="003913B0"/>
    <w:rsid w:val="003916A3"/>
    <w:rsid w:val="00394FA3"/>
    <w:rsid w:val="00394FC2"/>
    <w:rsid w:val="003951B0"/>
    <w:rsid w:val="00395663"/>
    <w:rsid w:val="0039619F"/>
    <w:rsid w:val="003A145A"/>
    <w:rsid w:val="003A19E8"/>
    <w:rsid w:val="003A2C9F"/>
    <w:rsid w:val="003A2F77"/>
    <w:rsid w:val="003A3807"/>
    <w:rsid w:val="003A72A1"/>
    <w:rsid w:val="003A7530"/>
    <w:rsid w:val="003B0AE8"/>
    <w:rsid w:val="003B1823"/>
    <w:rsid w:val="003B2041"/>
    <w:rsid w:val="003B2BC2"/>
    <w:rsid w:val="003B2CA4"/>
    <w:rsid w:val="003B2FA6"/>
    <w:rsid w:val="003B325F"/>
    <w:rsid w:val="003B5BE8"/>
    <w:rsid w:val="003B5ED3"/>
    <w:rsid w:val="003B625E"/>
    <w:rsid w:val="003C0B57"/>
    <w:rsid w:val="003C1B2F"/>
    <w:rsid w:val="003C459C"/>
    <w:rsid w:val="003C58F0"/>
    <w:rsid w:val="003C62F7"/>
    <w:rsid w:val="003C6E4B"/>
    <w:rsid w:val="003D00F4"/>
    <w:rsid w:val="003D2764"/>
    <w:rsid w:val="003D3060"/>
    <w:rsid w:val="003D3289"/>
    <w:rsid w:val="003D51EA"/>
    <w:rsid w:val="003D5984"/>
    <w:rsid w:val="003D7728"/>
    <w:rsid w:val="003E20E3"/>
    <w:rsid w:val="003E3459"/>
    <w:rsid w:val="003E3A92"/>
    <w:rsid w:val="003E44AE"/>
    <w:rsid w:val="003E4D14"/>
    <w:rsid w:val="003E55EE"/>
    <w:rsid w:val="003E5FF2"/>
    <w:rsid w:val="003E7341"/>
    <w:rsid w:val="003F024D"/>
    <w:rsid w:val="003F0346"/>
    <w:rsid w:val="003F256F"/>
    <w:rsid w:val="003F46D5"/>
    <w:rsid w:val="003F53AC"/>
    <w:rsid w:val="003F5584"/>
    <w:rsid w:val="004007AB"/>
    <w:rsid w:val="0040365D"/>
    <w:rsid w:val="00404DE3"/>
    <w:rsid w:val="00406FEB"/>
    <w:rsid w:val="0041161C"/>
    <w:rsid w:val="00412291"/>
    <w:rsid w:val="00412500"/>
    <w:rsid w:val="00414354"/>
    <w:rsid w:val="00414456"/>
    <w:rsid w:val="0041467E"/>
    <w:rsid w:val="0041511C"/>
    <w:rsid w:val="00417EBD"/>
    <w:rsid w:val="00421453"/>
    <w:rsid w:val="00421979"/>
    <w:rsid w:val="00422419"/>
    <w:rsid w:val="00423613"/>
    <w:rsid w:val="00424AFA"/>
    <w:rsid w:val="00425BA4"/>
    <w:rsid w:val="00426321"/>
    <w:rsid w:val="0042660B"/>
    <w:rsid w:val="00426E0F"/>
    <w:rsid w:val="00427873"/>
    <w:rsid w:val="00430711"/>
    <w:rsid w:val="00433100"/>
    <w:rsid w:val="004343B1"/>
    <w:rsid w:val="0043443D"/>
    <w:rsid w:val="0043468D"/>
    <w:rsid w:val="00436F7C"/>
    <w:rsid w:val="00442439"/>
    <w:rsid w:val="00443B9F"/>
    <w:rsid w:val="004442AE"/>
    <w:rsid w:val="00444B1B"/>
    <w:rsid w:val="004451F8"/>
    <w:rsid w:val="0044646F"/>
    <w:rsid w:val="004467A7"/>
    <w:rsid w:val="004502F9"/>
    <w:rsid w:val="00450ACB"/>
    <w:rsid w:val="00450E08"/>
    <w:rsid w:val="00450E8A"/>
    <w:rsid w:val="00452F7F"/>
    <w:rsid w:val="00453813"/>
    <w:rsid w:val="00454594"/>
    <w:rsid w:val="00456023"/>
    <w:rsid w:val="00457A58"/>
    <w:rsid w:val="0046029F"/>
    <w:rsid w:val="004628BB"/>
    <w:rsid w:val="00462D0F"/>
    <w:rsid w:val="00463375"/>
    <w:rsid w:val="00463590"/>
    <w:rsid w:val="00464CFF"/>
    <w:rsid w:val="004667AE"/>
    <w:rsid w:val="0046717E"/>
    <w:rsid w:val="00467BE9"/>
    <w:rsid w:val="00470302"/>
    <w:rsid w:val="00471ABB"/>
    <w:rsid w:val="00472939"/>
    <w:rsid w:val="00473D2B"/>
    <w:rsid w:val="00477180"/>
    <w:rsid w:val="0047753F"/>
    <w:rsid w:val="00480FA4"/>
    <w:rsid w:val="0048127F"/>
    <w:rsid w:val="0048180A"/>
    <w:rsid w:val="00481885"/>
    <w:rsid w:val="004830B3"/>
    <w:rsid w:val="00483596"/>
    <w:rsid w:val="00483BE0"/>
    <w:rsid w:val="004876D1"/>
    <w:rsid w:val="00487F7F"/>
    <w:rsid w:val="00491528"/>
    <w:rsid w:val="004917AB"/>
    <w:rsid w:val="00494B3A"/>
    <w:rsid w:val="00495EE6"/>
    <w:rsid w:val="00496B3E"/>
    <w:rsid w:val="00497282"/>
    <w:rsid w:val="00497797"/>
    <w:rsid w:val="00497A7D"/>
    <w:rsid w:val="00497B02"/>
    <w:rsid w:val="004A0BDF"/>
    <w:rsid w:val="004A0CC9"/>
    <w:rsid w:val="004A2310"/>
    <w:rsid w:val="004B02AE"/>
    <w:rsid w:val="004B4413"/>
    <w:rsid w:val="004B476A"/>
    <w:rsid w:val="004B4D8D"/>
    <w:rsid w:val="004B6484"/>
    <w:rsid w:val="004B7C0F"/>
    <w:rsid w:val="004C016D"/>
    <w:rsid w:val="004C10B8"/>
    <w:rsid w:val="004C2735"/>
    <w:rsid w:val="004C31CA"/>
    <w:rsid w:val="004C325D"/>
    <w:rsid w:val="004C33B1"/>
    <w:rsid w:val="004C476B"/>
    <w:rsid w:val="004C49AF"/>
    <w:rsid w:val="004C6F5B"/>
    <w:rsid w:val="004D01FB"/>
    <w:rsid w:val="004D0773"/>
    <w:rsid w:val="004D1124"/>
    <w:rsid w:val="004D127F"/>
    <w:rsid w:val="004D2680"/>
    <w:rsid w:val="004D2767"/>
    <w:rsid w:val="004D402D"/>
    <w:rsid w:val="004D585D"/>
    <w:rsid w:val="004D64E8"/>
    <w:rsid w:val="004D73C7"/>
    <w:rsid w:val="004E28BA"/>
    <w:rsid w:val="004E2AC9"/>
    <w:rsid w:val="004E60CC"/>
    <w:rsid w:val="004F0880"/>
    <w:rsid w:val="004F1493"/>
    <w:rsid w:val="004F2331"/>
    <w:rsid w:val="004F262D"/>
    <w:rsid w:val="004F4D2D"/>
    <w:rsid w:val="004F5833"/>
    <w:rsid w:val="004F58DF"/>
    <w:rsid w:val="004F6D6B"/>
    <w:rsid w:val="00500223"/>
    <w:rsid w:val="005035C4"/>
    <w:rsid w:val="005042F3"/>
    <w:rsid w:val="005058B7"/>
    <w:rsid w:val="00506666"/>
    <w:rsid w:val="0050675E"/>
    <w:rsid w:val="00510767"/>
    <w:rsid w:val="0051102E"/>
    <w:rsid w:val="00511253"/>
    <w:rsid w:val="00511307"/>
    <w:rsid w:val="00511F21"/>
    <w:rsid w:val="00512749"/>
    <w:rsid w:val="00513A10"/>
    <w:rsid w:val="00514DD7"/>
    <w:rsid w:val="00517191"/>
    <w:rsid w:val="00517F8F"/>
    <w:rsid w:val="00524C47"/>
    <w:rsid w:val="00524FA5"/>
    <w:rsid w:val="00525005"/>
    <w:rsid w:val="0052584B"/>
    <w:rsid w:val="00525F81"/>
    <w:rsid w:val="0053078D"/>
    <w:rsid w:val="005313B7"/>
    <w:rsid w:val="005374EC"/>
    <w:rsid w:val="005412C6"/>
    <w:rsid w:val="00542B87"/>
    <w:rsid w:val="005449E6"/>
    <w:rsid w:val="00544A96"/>
    <w:rsid w:val="0054598F"/>
    <w:rsid w:val="00546D4F"/>
    <w:rsid w:val="00547A9C"/>
    <w:rsid w:val="00547CEB"/>
    <w:rsid w:val="00550C17"/>
    <w:rsid w:val="00552E30"/>
    <w:rsid w:val="00553F9A"/>
    <w:rsid w:val="0055408F"/>
    <w:rsid w:val="005548E3"/>
    <w:rsid w:val="00556BDD"/>
    <w:rsid w:val="0055759E"/>
    <w:rsid w:val="005579B0"/>
    <w:rsid w:val="005614E1"/>
    <w:rsid w:val="0056225A"/>
    <w:rsid w:val="00562790"/>
    <w:rsid w:val="00565530"/>
    <w:rsid w:val="00566071"/>
    <w:rsid w:val="005668AD"/>
    <w:rsid w:val="005677B6"/>
    <w:rsid w:val="00567F98"/>
    <w:rsid w:val="005705DE"/>
    <w:rsid w:val="00571118"/>
    <w:rsid w:val="00571C1B"/>
    <w:rsid w:val="00572CE3"/>
    <w:rsid w:val="00573A4E"/>
    <w:rsid w:val="005745A5"/>
    <w:rsid w:val="00575FA9"/>
    <w:rsid w:val="005775B4"/>
    <w:rsid w:val="005803EE"/>
    <w:rsid w:val="00582483"/>
    <w:rsid w:val="005825AC"/>
    <w:rsid w:val="005825EC"/>
    <w:rsid w:val="00583C07"/>
    <w:rsid w:val="0058477B"/>
    <w:rsid w:val="005866A5"/>
    <w:rsid w:val="00590F78"/>
    <w:rsid w:val="0059106D"/>
    <w:rsid w:val="0059276D"/>
    <w:rsid w:val="00594215"/>
    <w:rsid w:val="0059512F"/>
    <w:rsid w:val="005953C7"/>
    <w:rsid w:val="005956C1"/>
    <w:rsid w:val="00595779"/>
    <w:rsid w:val="005A07DB"/>
    <w:rsid w:val="005A0845"/>
    <w:rsid w:val="005A172A"/>
    <w:rsid w:val="005A3B28"/>
    <w:rsid w:val="005A4FBD"/>
    <w:rsid w:val="005A7C3A"/>
    <w:rsid w:val="005B236E"/>
    <w:rsid w:val="005B253C"/>
    <w:rsid w:val="005B63F4"/>
    <w:rsid w:val="005B7C0A"/>
    <w:rsid w:val="005C10B7"/>
    <w:rsid w:val="005C1E38"/>
    <w:rsid w:val="005C2C4B"/>
    <w:rsid w:val="005C3487"/>
    <w:rsid w:val="005C3B8C"/>
    <w:rsid w:val="005C578B"/>
    <w:rsid w:val="005C5A7B"/>
    <w:rsid w:val="005C6213"/>
    <w:rsid w:val="005C7502"/>
    <w:rsid w:val="005C7F7F"/>
    <w:rsid w:val="005D0D5D"/>
    <w:rsid w:val="005D1199"/>
    <w:rsid w:val="005D19A2"/>
    <w:rsid w:val="005D2BFA"/>
    <w:rsid w:val="005D31A0"/>
    <w:rsid w:val="005D32F7"/>
    <w:rsid w:val="005D3D92"/>
    <w:rsid w:val="005D506C"/>
    <w:rsid w:val="005D5C68"/>
    <w:rsid w:val="005D5CCC"/>
    <w:rsid w:val="005D5FF6"/>
    <w:rsid w:val="005D67F4"/>
    <w:rsid w:val="005D6AA1"/>
    <w:rsid w:val="005D6D26"/>
    <w:rsid w:val="005D7E99"/>
    <w:rsid w:val="005E14E6"/>
    <w:rsid w:val="005E1CD4"/>
    <w:rsid w:val="005E29BC"/>
    <w:rsid w:val="005E3493"/>
    <w:rsid w:val="005E4012"/>
    <w:rsid w:val="005E425B"/>
    <w:rsid w:val="005E4F24"/>
    <w:rsid w:val="005E5921"/>
    <w:rsid w:val="005E73E0"/>
    <w:rsid w:val="005F0CEB"/>
    <w:rsid w:val="005F2D86"/>
    <w:rsid w:val="005F57F3"/>
    <w:rsid w:val="00600386"/>
    <w:rsid w:val="00600EF4"/>
    <w:rsid w:val="006012A6"/>
    <w:rsid w:val="00601E9A"/>
    <w:rsid w:val="0060382A"/>
    <w:rsid w:val="006052C3"/>
    <w:rsid w:val="00605401"/>
    <w:rsid w:val="006064BE"/>
    <w:rsid w:val="0060700B"/>
    <w:rsid w:val="00607657"/>
    <w:rsid w:val="00613FB6"/>
    <w:rsid w:val="00614438"/>
    <w:rsid w:val="00616803"/>
    <w:rsid w:val="0061749B"/>
    <w:rsid w:val="006211C0"/>
    <w:rsid w:val="00621B1A"/>
    <w:rsid w:val="00621D25"/>
    <w:rsid w:val="00623CA8"/>
    <w:rsid w:val="006242DE"/>
    <w:rsid w:val="00624785"/>
    <w:rsid w:val="00625207"/>
    <w:rsid w:val="00625767"/>
    <w:rsid w:val="00626A53"/>
    <w:rsid w:val="00627FD3"/>
    <w:rsid w:val="00630EDD"/>
    <w:rsid w:val="00631C57"/>
    <w:rsid w:val="00631E5E"/>
    <w:rsid w:val="006364B5"/>
    <w:rsid w:val="00637395"/>
    <w:rsid w:val="006379ED"/>
    <w:rsid w:val="00637FC9"/>
    <w:rsid w:val="006401B2"/>
    <w:rsid w:val="00640547"/>
    <w:rsid w:val="00642B99"/>
    <w:rsid w:val="00643097"/>
    <w:rsid w:val="00644DEF"/>
    <w:rsid w:val="006452BC"/>
    <w:rsid w:val="00650631"/>
    <w:rsid w:val="0065355D"/>
    <w:rsid w:val="00655334"/>
    <w:rsid w:val="00655F58"/>
    <w:rsid w:val="00661F25"/>
    <w:rsid w:val="006620D0"/>
    <w:rsid w:val="0066266B"/>
    <w:rsid w:val="00665C5A"/>
    <w:rsid w:val="00665DE5"/>
    <w:rsid w:val="00667442"/>
    <w:rsid w:val="00667A05"/>
    <w:rsid w:val="00671810"/>
    <w:rsid w:val="00672215"/>
    <w:rsid w:val="00672CC6"/>
    <w:rsid w:val="00673E77"/>
    <w:rsid w:val="00674175"/>
    <w:rsid w:val="006743A1"/>
    <w:rsid w:val="00675299"/>
    <w:rsid w:val="00675623"/>
    <w:rsid w:val="006765DE"/>
    <w:rsid w:val="00680269"/>
    <w:rsid w:val="00681BBF"/>
    <w:rsid w:val="00681D2F"/>
    <w:rsid w:val="00682F3C"/>
    <w:rsid w:val="00684D8C"/>
    <w:rsid w:val="00686C01"/>
    <w:rsid w:val="006910A2"/>
    <w:rsid w:val="006916A1"/>
    <w:rsid w:val="00691E8A"/>
    <w:rsid w:val="00692E0A"/>
    <w:rsid w:val="0069311D"/>
    <w:rsid w:val="00693DAC"/>
    <w:rsid w:val="00694B8E"/>
    <w:rsid w:val="00694C5D"/>
    <w:rsid w:val="00695E8C"/>
    <w:rsid w:val="00696F2E"/>
    <w:rsid w:val="006970AF"/>
    <w:rsid w:val="0069745B"/>
    <w:rsid w:val="006A38B7"/>
    <w:rsid w:val="006A4664"/>
    <w:rsid w:val="006A7F81"/>
    <w:rsid w:val="006B03A9"/>
    <w:rsid w:val="006B04C9"/>
    <w:rsid w:val="006B1255"/>
    <w:rsid w:val="006B1444"/>
    <w:rsid w:val="006B167E"/>
    <w:rsid w:val="006B32F8"/>
    <w:rsid w:val="006B45C3"/>
    <w:rsid w:val="006B5AB6"/>
    <w:rsid w:val="006B67D2"/>
    <w:rsid w:val="006B7A05"/>
    <w:rsid w:val="006C332A"/>
    <w:rsid w:val="006C5035"/>
    <w:rsid w:val="006C6BB6"/>
    <w:rsid w:val="006C7245"/>
    <w:rsid w:val="006C76FE"/>
    <w:rsid w:val="006C7CF3"/>
    <w:rsid w:val="006C7D15"/>
    <w:rsid w:val="006C7EB2"/>
    <w:rsid w:val="006D1E41"/>
    <w:rsid w:val="006D4A79"/>
    <w:rsid w:val="006D5D79"/>
    <w:rsid w:val="006E0CF7"/>
    <w:rsid w:val="006E1572"/>
    <w:rsid w:val="006E1E84"/>
    <w:rsid w:val="006E227A"/>
    <w:rsid w:val="006E2F9D"/>
    <w:rsid w:val="006E33EA"/>
    <w:rsid w:val="006E4CCC"/>
    <w:rsid w:val="006E51A3"/>
    <w:rsid w:val="006E625A"/>
    <w:rsid w:val="006E65DF"/>
    <w:rsid w:val="006E7C31"/>
    <w:rsid w:val="006F1FCB"/>
    <w:rsid w:val="006F385E"/>
    <w:rsid w:val="006F5C39"/>
    <w:rsid w:val="007011FD"/>
    <w:rsid w:val="007019DC"/>
    <w:rsid w:val="00703015"/>
    <w:rsid w:val="00703864"/>
    <w:rsid w:val="00705146"/>
    <w:rsid w:val="007052B9"/>
    <w:rsid w:val="0071084B"/>
    <w:rsid w:val="007120F8"/>
    <w:rsid w:val="007123D0"/>
    <w:rsid w:val="00713B14"/>
    <w:rsid w:val="00717A06"/>
    <w:rsid w:val="0072101F"/>
    <w:rsid w:val="00722B43"/>
    <w:rsid w:val="00723DF2"/>
    <w:rsid w:val="0072587B"/>
    <w:rsid w:val="0072685B"/>
    <w:rsid w:val="00730EEA"/>
    <w:rsid w:val="00731BBD"/>
    <w:rsid w:val="00731EC8"/>
    <w:rsid w:val="00731EF3"/>
    <w:rsid w:val="0073217B"/>
    <w:rsid w:val="00732E7C"/>
    <w:rsid w:val="00732EE8"/>
    <w:rsid w:val="007331F4"/>
    <w:rsid w:val="0073322A"/>
    <w:rsid w:val="00733553"/>
    <w:rsid w:val="007343E6"/>
    <w:rsid w:val="00734823"/>
    <w:rsid w:val="00734BEF"/>
    <w:rsid w:val="00735F0E"/>
    <w:rsid w:val="007360B5"/>
    <w:rsid w:val="00736C96"/>
    <w:rsid w:val="00737B99"/>
    <w:rsid w:val="007400DE"/>
    <w:rsid w:val="00741C74"/>
    <w:rsid w:val="0074460E"/>
    <w:rsid w:val="00745C1C"/>
    <w:rsid w:val="00746B9C"/>
    <w:rsid w:val="007478B1"/>
    <w:rsid w:val="00753119"/>
    <w:rsid w:val="0075356F"/>
    <w:rsid w:val="00754B25"/>
    <w:rsid w:val="007559C7"/>
    <w:rsid w:val="00756DBC"/>
    <w:rsid w:val="00757539"/>
    <w:rsid w:val="007606AB"/>
    <w:rsid w:val="0076121A"/>
    <w:rsid w:val="0076317F"/>
    <w:rsid w:val="00763A8C"/>
    <w:rsid w:val="007641AA"/>
    <w:rsid w:val="007669CD"/>
    <w:rsid w:val="00766DB5"/>
    <w:rsid w:val="00767C19"/>
    <w:rsid w:val="00771A56"/>
    <w:rsid w:val="00773512"/>
    <w:rsid w:val="00773D03"/>
    <w:rsid w:val="00774324"/>
    <w:rsid w:val="00775783"/>
    <w:rsid w:val="0077711F"/>
    <w:rsid w:val="00781046"/>
    <w:rsid w:val="0078170B"/>
    <w:rsid w:val="00781F5D"/>
    <w:rsid w:val="00782666"/>
    <w:rsid w:val="007830B5"/>
    <w:rsid w:val="00785385"/>
    <w:rsid w:val="0078617E"/>
    <w:rsid w:val="007865CC"/>
    <w:rsid w:val="00787267"/>
    <w:rsid w:val="007926BD"/>
    <w:rsid w:val="00792AB5"/>
    <w:rsid w:val="00794118"/>
    <w:rsid w:val="007957FC"/>
    <w:rsid w:val="007969A8"/>
    <w:rsid w:val="00796ACE"/>
    <w:rsid w:val="007970AE"/>
    <w:rsid w:val="007971D8"/>
    <w:rsid w:val="007A1D28"/>
    <w:rsid w:val="007A3B38"/>
    <w:rsid w:val="007A40D1"/>
    <w:rsid w:val="007A58B7"/>
    <w:rsid w:val="007A5C1B"/>
    <w:rsid w:val="007B249E"/>
    <w:rsid w:val="007B275B"/>
    <w:rsid w:val="007B694E"/>
    <w:rsid w:val="007C284E"/>
    <w:rsid w:val="007C2FEE"/>
    <w:rsid w:val="007C324E"/>
    <w:rsid w:val="007C38EF"/>
    <w:rsid w:val="007C4D08"/>
    <w:rsid w:val="007C596B"/>
    <w:rsid w:val="007C613D"/>
    <w:rsid w:val="007D0726"/>
    <w:rsid w:val="007D0ADE"/>
    <w:rsid w:val="007D4243"/>
    <w:rsid w:val="007D4857"/>
    <w:rsid w:val="007D4BAF"/>
    <w:rsid w:val="007D78EA"/>
    <w:rsid w:val="007D7A08"/>
    <w:rsid w:val="007E00C3"/>
    <w:rsid w:val="007E01DC"/>
    <w:rsid w:val="007E01E4"/>
    <w:rsid w:val="007E1ECB"/>
    <w:rsid w:val="007E2B72"/>
    <w:rsid w:val="007E3C1C"/>
    <w:rsid w:val="007E43FB"/>
    <w:rsid w:val="007E7449"/>
    <w:rsid w:val="007F00D3"/>
    <w:rsid w:val="007F0CEE"/>
    <w:rsid w:val="007F0D33"/>
    <w:rsid w:val="007F0E96"/>
    <w:rsid w:val="007F1322"/>
    <w:rsid w:val="007F273F"/>
    <w:rsid w:val="007F3D68"/>
    <w:rsid w:val="007F4E0D"/>
    <w:rsid w:val="007F74EE"/>
    <w:rsid w:val="007F7EF5"/>
    <w:rsid w:val="00800E12"/>
    <w:rsid w:val="008016C3"/>
    <w:rsid w:val="00802B22"/>
    <w:rsid w:val="00802D47"/>
    <w:rsid w:val="00803026"/>
    <w:rsid w:val="00803999"/>
    <w:rsid w:val="00804302"/>
    <w:rsid w:val="00804736"/>
    <w:rsid w:val="00805E02"/>
    <w:rsid w:val="00806907"/>
    <w:rsid w:val="008074A9"/>
    <w:rsid w:val="008106F7"/>
    <w:rsid w:val="00810D46"/>
    <w:rsid w:val="00811277"/>
    <w:rsid w:val="00811D6A"/>
    <w:rsid w:val="00813806"/>
    <w:rsid w:val="008208A3"/>
    <w:rsid w:val="00820C73"/>
    <w:rsid w:val="00821A4D"/>
    <w:rsid w:val="008236B0"/>
    <w:rsid w:val="008243B1"/>
    <w:rsid w:val="00824AC4"/>
    <w:rsid w:val="008258AA"/>
    <w:rsid w:val="008261AB"/>
    <w:rsid w:val="00826FED"/>
    <w:rsid w:val="0083089E"/>
    <w:rsid w:val="00830B1D"/>
    <w:rsid w:val="00832EA8"/>
    <w:rsid w:val="00833B74"/>
    <w:rsid w:val="00834778"/>
    <w:rsid w:val="00834E09"/>
    <w:rsid w:val="0083774F"/>
    <w:rsid w:val="00837AB0"/>
    <w:rsid w:val="008409FB"/>
    <w:rsid w:val="00841F35"/>
    <w:rsid w:val="00842677"/>
    <w:rsid w:val="00844369"/>
    <w:rsid w:val="008444F9"/>
    <w:rsid w:val="00844C97"/>
    <w:rsid w:val="0084731A"/>
    <w:rsid w:val="008473E6"/>
    <w:rsid w:val="00847457"/>
    <w:rsid w:val="00847524"/>
    <w:rsid w:val="00850083"/>
    <w:rsid w:val="0085048A"/>
    <w:rsid w:val="00850F0D"/>
    <w:rsid w:val="00851232"/>
    <w:rsid w:val="00851EA4"/>
    <w:rsid w:val="00852FDB"/>
    <w:rsid w:val="0085438C"/>
    <w:rsid w:val="00856A9E"/>
    <w:rsid w:val="00860882"/>
    <w:rsid w:val="00862364"/>
    <w:rsid w:val="0086435F"/>
    <w:rsid w:val="00864A8A"/>
    <w:rsid w:val="00865A73"/>
    <w:rsid w:val="0086612A"/>
    <w:rsid w:val="008670D3"/>
    <w:rsid w:val="0087037E"/>
    <w:rsid w:val="00872212"/>
    <w:rsid w:val="008726FF"/>
    <w:rsid w:val="0087291C"/>
    <w:rsid w:val="00872AC0"/>
    <w:rsid w:val="0087344E"/>
    <w:rsid w:val="00873E94"/>
    <w:rsid w:val="00874637"/>
    <w:rsid w:val="00874FB3"/>
    <w:rsid w:val="00875415"/>
    <w:rsid w:val="00875F75"/>
    <w:rsid w:val="008764B3"/>
    <w:rsid w:val="00877175"/>
    <w:rsid w:val="008774CC"/>
    <w:rsid w:val="00877709"/>
    <w:rsid w:val="00877AD4"/>
    <w:rsid w:val="00880662"/>
    <w:rsid w:val="00880EBC"/>
    <w:rsid w:val="00882578"/>
    <w:rsid w:val="00882CB7"/>
    <w:rsid w:val="00883949"/>
    <w:rsid w:val="00883F4E"/>
    <w:rsid w:val="008849DD"/>
    <w:rsid w:val="008849ED"/>
    <w:rsid w:val="00885F9B"/>
    <w:rsid w:val="00887746"/>
    <w:rsid w:val="00887B44"/>
    <w:rsid w:val="00890157"/>
    <w:rsid w:val="008904A1"/>
    <w:rsid w:val="0089296D"/>
    <w:rsid w:val="00893DEF"/>
    <w:rsid w:val="0089609D"/>
    <w:rsid w:val="008961A0"/>
    <w:rsid w:val="008975E5"/>
    <w:rsid w:val="008A1047"/>
    <w:rsid w:val="008A328B"/>
    <w:rsid w:val="008A3B97"/>
    <w:rsid w:val="008A41FA"/>
    <w:rsid w:val="008A46FF"/>
    <w:rsid w:val="008A5316"/>
    <w:rsid w:val="008A56F7"/>
    <w:rsid w:val="008A66ED"/>
    <w:rsid w:val="008B0D8E"/>
    <w:rsid w:val="008B3F7F"/>
    <w:rsid w:val="008B4449"/>
    <w:rsid w:val="008B5484"/>
    <w:rsid w:val="008B6138"/>
    <w:rsid w:val="008C1905"/>
    <w:rsid w:val="008C197B"/>
    <w:rsid w:val="008C30FA"/>
    <w:rsid w:val="008C4371"/>
    <w:rsid w:val="008C4E9D"/>
    <w:rsid w:val="008C5326"/>
    <w:rsid w:val="008C6FFC"/>
    <w:rsid w:val="008C73F7"/>
    <w:rsid w:val="008D0127"/>
    <w:rsid w:val="008D16A7"/>
    <w:rsid w:val="008D1C0A"/>
    <w:rsid w:val="008D238E"/>
    <w:rsid w:val="008D3754"/>
    <w:rsid w:val="008D49B7"/>
    <w:rsid w:val="008D5114"/>
    <w:rsid w:val="008D5657"/>
    <w:rsid w:val="008D6498"/>
    <w:rsid w:val="008D6791"/>
    <w:rsid w:val="008D76B4"/>
    <w:rsid w:val="008E296F"/>
    <w:rsid w:val="008E33EB"/>
    <w:rsid w:val="008E45CF"/>
    <w:rsid w:val="008E6185"/>
    <w:rsid w:val="008E673E"/>
    <w:rsid w:val="008E6B3F"/>
    <w:rsid w:val="008E6EEE"/>
    <w:rsid w:val="008E7D66"/>
    <w:rsid w:val="008F025A"/>
    <w:rsid w:val="008F122D"/>
    <w:rsid w:val="008F2349"/>
    <w:rsid w:val="008F2D39"/>
    <w:rsid w:val="008F3257"/>
    <w:rsid w:val="008F47E1"/>
    <w:rsid w:val="008F5A7C"/>
    <w:rsid w:val="008F6415"/>
    <w:rsid w:val="008F794B"/>
    <w:rsid w:val="008F7FC9"/>
    <w:rsid w:val="00900CB2"/>
    <w:rsid w:val="00901A07"/>
    <w:rsid w:val="0090233A"/>
    <w:rsid w:val="009044A6"/>
    <w:rsid w:val="009114BF"/>
    <w:rsid w:val="00911BB0"/>
    <w:rsid w:val="00911CCC"/>
    <w:rsid w:val="00912EB0"/>
    <w:rsid w:val="00916CEC"/>
    <w:rsid w:val="00920779"/>
    <w:rsid w:val="00921147"/>
    <w:rsid w:val="00922202"/>
    <w:rsid w:val="00922CD9"/>
    <w:rsid w:val="00923D6D"/>
    <w:rsid w:val="009244C0"/>
    <w:rsid w:val="0092453A"/>
    <w:rsid w:val="00925153"/>
    <w:rsid w:val="0092593B"/>
    <w:rsid w:val="00927320"/>
    <w:rsid w:val="00927962"/>
    <w:rsid w:val="00927B11"/>
    <w:rsid w:val="00932525"/>
    <w:rsid w:val="00932DD5"/>
    <w:rsid w:val="00933976"/>
    <w:rsid w:val="00933F80"/>
    <w:rsid w:val="0093434A"/>
    <w:rsid w:val="009346BA"/>
    <w:rsid w:val="00936472"/>
    <w:rsid w:val="009423D3"/>
    <w:rsid w:val="009425A9"/>
    <w:rsid w:val="0094492D"/>
    <w:rsid w:val="009472D2"/>
    <w:rsid w:val="009476E2"/>
    <w:rsid w:val="0095055F"/>
    <w:rsid w:val="009509FF"/>
    <w:rsid w:val="0095108E"/>
    <w:rsid w:val="00951E0A"/>
    <w:rsid w:val="0095464B"/>
    <w:rsid w:val="00954AC0"/>
    <w:rsid w:val="00954F9E"/>
    <w:rsid w:val="009550CD"/>
    <w:rsid w:val="009567BB"/>
    <w:rsid w:val="009573E7"/>
    <w:rsid w:val="00957ECB"/>
    <w:rsid w:val="009606DF"/>
    <w:rsid w:val="00964EB5"/>
    <w:rsid w:val="00965DF0"/>
    <w:rsid w:val="00965E73"/>
    <w:rsid w:val="0097160C"/>
    <w:rsid w:val="009717E4"/>
    <w:rsid w:val="00972329"/>
    <w:rsid w:val="00972963"/>
    <w:rsid w:val="00976041"/>
    <w:rsid w:val="009760BD"/>
    <w:rsid w:val="009761FB"/>
    <w:rsid w:val="00976268"/>
    <w:rsid w:val="009762CF"/>
    <w:rsid w:val="009773AF"/>
    <w:rsid w:val="00981878"/>
    <w:rsid w:val="00981940"/>
    <w:rsid w:val="00981ED2"/>
    <w:rsid w:val="009828C2"/>
    <w:rsid w:val="009832E7"/>
    <w:rsid w:val="00983860"/>
    <w:rsid w:val="00984522"/>
    <w:rsid w:val="00985289"/>
    <w:rsid w:val="00985B1A"/>
    <w:rsid w:val="0098761A"/>
    <w:rsid w:val="009914F1"/>
    <w:rsid w:val="00991AA5"/>
    <w:rsid w:val="00991B8A"/>
    <w:rsid w:val="00991DE3"/>
    <w:rsid w:val="00991E84"/>
    <w:rsid w:val="00993495"/>
    <w:rsid w:val="00993754"/>
    <w:rsid w:val="00994BCB"/>
    <w:rsid w:val="00994CE7"/>
    <w:rsid w:val="00995591"/>
    <w:rsid w:val="009A130C"/>
    <w:rsid w:val="009A3465"/>
    <w:rsid w:val="009A3504"/>
    <w:rsid w:val="009A48D2"/>
    <w:rsid w:val="009A5DCD"/>
    <w:rsid w:val="009A7E00"/>
    <w:rsid w:val="009B00A9"/>
    <w:rsid w:val="009B0294"/>
    <w:rsid w:val="009B3951"/>
    <w:rsid w:val="009B3AF2"/>
    <w:rsid w:val="009B512D"/>
    <w:rsid w:val="009B5777"/>
    <w:rsid w:val="009B5F1E"/>
    <w:rsid w:val="009B6277"/>
    <w:rsid w:val="009B70F4"/>
    <w:rsid w:val="009B7C0B"/>
    <w:rsid w:val="009C1EE8"/>
    <w:rsid w:val="009C2703"/>
    <w:rsid w:val="009C2CF4"/>
    <w:rsid w:val="009C3C0A"/>
    <w:rsid w:val="009C424D"/>
    <w:rsid w:val="009C4CC4"/>
    <w:rsid w:val="009C5FBE"/>
    <w:rsid w:val="009C6AA3"/>
    <w:rsid w:val="009C6AD7"/>
    <w:rsid w:val="009C70FD"/>
    <w:rsid w:val="009C758D"/>
    <w:rsid w:val="009C7EF5"/>
    <w:rsid w:val="009D1957"/>
    <w:rsid w:val="009D40EF"/>
    <w:rsid w:val="009D4A48"/>
    <w:rsid w:val="009D542D"/>
    <w:rsid w:val="009D6917"/>
    <w:rsid w:val="009D7847"/>
    <w:rsid w:val="009E1CF4"/>
    <w:rsid w:val="009E2689"/>
    <w:rsid w:val="009E40CA"/>
    <w:rsid w:val="009E421E"/>
    <w:rsid w:val="009E45ED"/>
    <w:rsid w:val="009E58D1"/>
    <w:rsid w:val="009F0100"/>
    <w:rsid w:val="009F114A"/>
    <w:rsid w:val="009F3BF6"/>
    <w:rsid w:val="009F488B"/>
    <w:rsid w:val="009F7F60"/>
    <w:rsid w:val="00A02FBB"/>
    <w:rsid w:val="00A03060"/>
    <w:rsid w:val="00A030C0"/>
    <w:rsid w:val="00A0363F"/>
    <w:rsid w:val="00A05ECF"/>
    <w:rsid w:val="00A11CA3"/>
    <w:rsid w:val="00A12E9E"/>
    <w:rsid w:val="00A14830"/>
    <w:rsid w:val="00A16BC1"/>
    <w:rsid w:val="00A17171"/>
    <w:rsid w:val="00A177AE"/>
    <w:rsid w:val="00A17EBA"/>
    <w:rsid w:val="00A20901"/>
    <w:rsid w:val="00A20FDB"/>
    <w:rsid w:val="00A229DA"/>
    <w:rsid w:val="00A23893"/>
    <w:rsid w:val="00A23A5F"/>
    <w:rsid w:val="00A24489"/>
    <w:rsid w:val="00A24D3C"/>
    <w:rsid w:val="00A24E31"/>
    <w:rsid w:val="00A24EA4"/>
    <w:rsid w:val="00A256EB"/>
    <w:rsid w:val="00A2581E"/>
    <w:rsid w:val="00A2706E"/>
    <w:rsid w:val="00A27175"/>
    <w:rsid w:val="00A30050"/>
    <w:rsid w:val="00A301AA"/>
    <w:rsid w:val="00A32388"/>
    <w:rsid w:val="00A35EAC"/>
    <w:rsid w:val="00A3643B"/>
    <w:rsid w:val="00A37DF6"/>
    <w:rsid w:val="00A37F5F"/>
    <w:rsid w:val="00A41E00"/>
    <w:rsid w:val="00A42424"/>
    <w:rsid w:val="00A43E56"/>
    <w:rsid w:val="00A44051"/>
    <w:rsid w:val="00A44F12"/>
    <w:rsid w:val="00A44F97"/>
    <w:rsid w:val="00A45803"/>
    <w:rsid w:val="00A47386"/>
    <w:rsid w:val="00A51298"/>
    <w:rsid w:val="00A515D4"/>
    <w:rsid w:val="00A52687"/>
    <w:rsid w:val="00A53D28"/>
    <w:rsid w:val="00A54118"/>
    <w:rsid w:val="00A543A8"/>
    <w:rsid w:val="00A556E6"/>
    <w:rsid w:val="00A55C49"/>
    <w:rsid w:val="00A55DEB"/>
    <w:rsid w:val="00A577F5"/>
    <w:rsid w:val="00A5787D"/>
    <w:rsid w:val="00A5792A"/>
    <w:rsid w:val="00A61579"/>
    <w:rsid w:val="00A61D4E"/>
    <w:rsid w:val="00A623EA"/>
    <w:rsid w:val="00A62EF5"/>
    <w:rsid w:val="00A63B63"/>
    <w:rsid w:val="00A6439B"/>
    <w:rsid w:val="00A656BB"/>
    <w:rsid w:val="00A7018F"/>
    <w:rsid w:val="00A710A3"/>
    <w:rsid w:val="00A7136A"/>
    <w:rsid w:val="00A72585"/>
    <w:rsid w:val="00A73096"/>
    <w:rsid w:val="00A7359A"/>
    <w:rsid w:val="00A73664"/>
    <w:rsid w:val="00A74477"/>
    <w:rsid w:val="00A74C6B"/>
    <w:rsid w:val="00A74EBC"/>
    <w:rsid w:val="00A7572D"/>
    <w:rsid w:val="00A75C71"/>
    <w:rsid w:val="00A76174"/>
    <w:rsid w:val="00A77658"/>
    <w:rsid w:val="00A81DD5"/>
    <w:rsid w:val="00A8408E"/>
    <w:rsid w:val="00A84F16"/>
    <w:rsid w:val="00A85420"/>
    <w:rsid w:val="00A864A0"/>
    <w:rsid w:val="00A86B42"/>
    <w:rsid w:val="00A86B84"/>
    <w:rsid w:val="00A8783C"/>
    <w:rsid w:val="00A87E56"/>
    <w:rsid w:val="00A90D63"/>
    <w:rsid w:val="00A916A5"/>
    <w:rsid w:val="00A92740"/>
    <w:rsid w:val="00A92933"/>
    <w:rsid w:val="00A93AED"/>
    <w:rsid w:val="00A944FB"/>
    <w:rsid w:val="00A9471C"/>
    <w:rsid w:val="00A956A6"/>
    <w:rsid w:val="00A9631F"/>
    <w:rsid w:val="00A97349"/>
    <w:rsid w:val="00AA0B9A"/>
    <w:rsid w:val="00AA1AD3"/>
    <w:rsid w:val="00AA380C"/>
    <w:rsid w:val="00AA4E33"/>
    <w:rsid w:val="00AA770B"/>
    <w:rsid w:val="00AB0355"/>
    <w:rsid w:val="00AB10C2"/>
    <w:rsid w:val="00AB19F9"/>
    <w:rsid w:val="00AB4749"/>
    <w:rsid w:val="00AB490A"/>
    <w:rsid w:val="00AB7557"/>
    <w:rsid w:val="00AB783A"/>
    <w:rsid w:val="00AB7F4E"/>
    <w:rsid w:val="00AC0968"/>
    <w:rsid w:val="00AC0AB8"/>
    <w:rsid w:val="00AC1690"/>
    <w:rsid w:val="00AC2677"/>
    <w:rsid w:val="00AC3514"/>
    <w:rsid w:val="00AC3746"/>
    <w:rsid w:val="00AC4203"/>
    <w:rsid w:val="00AC4ABC"/>
    <w:rsid w:val="00AC50A8"/>
    <w:rsid w:val="00AC7AEE"/>
    <w:rsid w:val="00AD1360"/>
    <w:rsid w:val="00AD22EA"/>
    <w:rsid w:val="00AD2524"/>
    <w:rsid w:val="00AD59F6"/>
    <w:rsid w:val="00AD5D29"/>
    <w:rsid w:val="00AD74C3"/>
    <w:rsid w:val="00AD7868"/>
    <w:rsid w:val="00AE1396"/>
    <w:rsid w:val="00AE4FD2"/>
    <w:rsid w:val="00AE5734"/>
    <w:rsid w:val="00AE61D5"/>
    <w:rsid w:val="00AE728B"/>
    <w:rsid w:val="00AF005F"/>
    <w:rsid w:val="00AF10FD"/>
    <w:rsid w:val="00AF2796"/>
    <w:rsid w:val="00AF362C"/>
    <w:rsid w:val="00AF389A"/>
    <w:rsid w:val="00AF4CF7"/>
    <w:rsid w:val="00AF6AB9"/>
    <w:rsid w:val="00AF6E57"/>
    <w:rsid w:val="00AF77AD"/>
    <w:rsid w:val="00B01A6A"/>
    <w:rsid w:val="00B02536"/>
    <w:rsid w:val="00B04055"/>
    <w:rsid w:val="00B055D3"/>
    <w:rsid w:val="00B06D11"/>
    <w:rsid w:val="00B13551"/>
    <w:rsid w:val="00B16DBA"/>
    <w:rsid w:val="00B203DA"/>
    <w:rsid w:val="00B20A53"/>
    <w:rsid w:val="00B2145B"/>
    <w:rsid w:val="00B215CF"/>
    <w:rsid w:val="00B22759"/>
    <w:rsid w:val="00B236B5"/>
    <w:rsid w:val="00B2389D"/>
    <w:rsid w:val="00B2396B"/>
    <w:rsid w:val="00B24A32"/>
    <w:rsid w:val="00B25B6E"/>
    <w:rsid w:val="00B27DFD"/>
    <w:rsid w:val="00B30959"/>
    <w:rsid w:val="00B311AD"/>
    <w:rsid w:val="00B31B77"/>
    <w:rsid w:val="00B3285E"/>
    <w:rsid w:val="00B33341"/>
    <w:rsid w:val="00B335A3"/>
    <w:rsid w:val="00B37C85"/>
    <w:rsid w:val="00B423EA"/>
    <w:rsid w:val="00B4288A"/>
    <w:rsid w:val="00B43E80"/>
    <w:rsid w:val="00B44D10"/>
    <w:rsid w:val="00B47D45"/>
    <w:rsid w:val="00B47F80"/>
    <w:rsid w:val="00B512DD"/>
    <w:rsid w:val="00B51718"/>
    <w:rsid w:val="00B51A30"/>
    <w:rsid w:val="00B51C20"/>
    <w:rsid w:val="00B520BC"/>
    <w:rsid w:val="00B5526F"/>
    <w:rsid w:val="00B55C77"/>
    <w:rsid w:val="00B564C5"/>
    <w:rsid w:val="00B61CCB"/>
    <w:rsid w:val="00B6224C"/>
    <w:rsid w:val="00B63071"/>
    <w:rsid w:val="00B63699"/>
    <w:rsid w:val="00B650CF"/>
    <w:rsid w:val="00B66E8E"/>
    <w:rsid w:val="00B75C23"/>
    <w:rsid w:val="00B76EA1"/>
    <w:rsid w:val="00B838B6"/>
    <w:rsid w:val="00B83B5E"/>
    <w:rsid w:val="00B86056"/>
    <w:rsid w:val="00B90632"/>
    <w:rsid w:val="00B93480"/>
    <w:rsid w:val="00B93AE9"/>
    <w:rsid w:val="00B94418"/>
    <w:rsid w:val="00B951A6"/>
    <w:rsid w:val="00B95A1F"/>
    <w:rsid w:val="00B95A91"/>
    <w:rsid w:val="00B95FED"/>
    <w:rsid w:val="00B9631C"/>
    <w:rsid w:val="00B970F2"/>
    <w:rsid w:val="00BA1F7C"/>
    <w:rsid w:val="00BA27A9"/>
    <w:rsid w:val="00BA3922"/>
    <w:rsid w:val="00BA3CB5"/>
    <w:rsid w:val="00BA3D11"/>
    <w:rsid w:val="00BA406C"/>
    <w:rsid w:val="00BA48AB"/>
    <w:rsid w:val="00BA49B6"/>
    <w:rsid w:val="00BA5306"/>
    <w:rsid w:val="00BA5765"/>
    <w:rsid w:val="00BB0B0D"/>
    <w:rsid w:val="00BB0DC5"/>
    <w:rsid w:val="00BB2CEB"/>
    <w:rsid w:val="00BB4539"/>
    <w:rsid w:val="00BC057E"/>
    <w:rsid w:val="00BC063D"/>
    <w:rsid w:val="00BC071F"/>
    <w:rsid w:val="00BC1188"/>
    <w:rsid w:val="00BC1F6E"/>
    <w:rsid w:val="00BC2CDD"/>
    <w:rsid w:val="00BC5368"/>
    <w:rsid w:val="00BC5389"/>
    <w:rsid w:val="00BC5400"/>
    <w:rsid w:val="00BC5586"/>
    <w:rsid w:val="00BC5AEE"/>
    <w:rsid w:val="00BC6D6C"/>
    <w:rsid w:val="00BC7577"/>
    <w:rsid w:val="00BC7609"/>
    <w:rsid w:val="00BD1842"/>
    <w:rsid w:val="00BD1DDB"/>
    <w:rsid w:val="00BD21BE"/>
    <w:rsid w:val="00BD3482"/>
    <w:rsid w:val="00BD358F"/>
    <w:rsid w:val="00BD38C4"/>
    <w:rsid w:val="00BD3E73"/>
    <w:rsid w:val="00BD5291"/>
    <w:rsid w:val="00BD6023"/>
    <w:rsid w:val="00BD6269"/>
    <w:rsid w:val="00BD7460"/>
    <w:rsid w:val="00BD78F6"/>
    <w:rsid w:val="00BD7AF2"/>
    <w:rsid w:val="00BE13B3"/>
    <w:rsid w:val="00BE578F"/>
    <w:rsid w:val="00BE6DC1"/>
    <w:rsid w:val="00BE77A1"/>
    <w:rsid w:val="00BE79D3"/>
    <w:rsid w:val="00BF14B8"/>
    <w:rsid w:val="00BF1D40"/>
    <w:rsid w:val="00BF236C"/>
    <w:rsid w:val="00BF2384"/>
    <w:rsid w:val="00BF29E9"/>
    <w:rsid w:val="00BF5695"/>
    <w:rsid w:val="00BF5C48"/>
    <w:rsid w:val="00BF6300"/>
    <w:rsid w:val="00C032FE"/>
    <w:rsid w:val="00C03842"/>
    <w:rsid w:val="00C039A9"/>
    <w:rsid w:val="00C03C12"/>
    <w:rsid w:val="00C0563E"/>
    <w:rsid w:val="00C0676C"/>
    <w:rsid w:val="00C06818"/>
    <w:rsid w:val="00C06C80"/>
    <w:rsid w:val="00C06D67"/>
    <w:rsid w:val="00C11AAB"/>
    <w:rsid w:val="00C1291A"/>
    <w:rsid w:val="00C13F72"/>
    <w:rsid w:val="00C1652D"/>
    <w:rsid w:val="00C203BF"/>
    <w:rsid w:val="00C205B3"/>
    <w:rsid w:val="00C2082C"/>
    <w:rsid w:val="00C20B32"/>
    <w:rsid w:val="00C20FCF"/>
    <w:rsid w:val="00C2166C"/>
    <w:rsid w:val="00C24D15"/>
    <w:rsid w:val="00C2502C"/>
    <w:rsid w:val="00C265B6"/>
    <w:rsid w:val="00C2782C"/>
    <w:rsid w:val="00C27FE0"/>
    <w:rsid w:val="00C32CC2"/>
    <w:rsid w:val="00C32EA7"/>
    <w:rsid w:val="00C34C2C"/>
    <w:rsid w:val="00C361E5"/>
    <w:rsid w:val="00C368F2"/>
    <w:rsid w:val="00C4099C"/>
    <w:rsid w:val="00C420B6"/>
    <w:rsid w:val="00C4259A"/>
    <w:rsid w:val="00C43AA3"/>
    <w:rsid w:val="00C51241"/>
    <w:rsid w:val="00C5199A"/>
    <w:rsid w:val="00C5361A"/>
    <w:rsid w:val="00C53B08"/>
    <w:rsid w:val="00C54069"/>
    <w:rsid w:val="00C55112"/>
    <w:rsid w:val="00C5682D"/>
    <w:rsid w:val="00C6043A"/>
    <w:rsid w:val="00C604AE"/>
    <w:rsid w:val="00C61BB2"/>
    <w:rsid w:val="00C64434"/>
    <w:rsid w:val="00C650D3"/>
    <w:rsid w:val="00C652C8"/>
    <w:rsid w:val="00C65490"/>
    <w:rsid w:val="00C65E39"/>
    <w:rsid w:val="00C702C3"/>
    <w:rsid w:val="00C7546E"/>
    <w:rsid w:val="00C77695"/>
    <w:rsid w:val="00C819EC"/>
    <w:rsid w:val="00C82BD7"/>
    <w:rsid w:val="00C86627"/>
    <w:rsid w:val="00C87271"/>
    <w:rsid w:val="00C8794A"/>
    <w:rsid w:val="00C917E3"/>
    <w:rsid w:val="00C92E63"/>
    <w:rsid w:val="00C93072"/>
    <w:rsid w:val="00C93EC0"/>
    <w:rsid w:val="00C9433E"/>
    <w:rsid w:val="00C94629"/>
    <w:rsid w:val="00C94BE3"/>
    <w:rsid w:val="00C94D7D"/>
    <w:rsid w:val="00C95656"/>
    <w:rsid w:val="00C95951"/>
    <w:rsid w:val="00C97901"/>
    <w:rsid w:val="00CA13B7"/>
    <w:rsid w:val="00CA190A"/>
    <w:rsid w:val="00CA1EBC"/>
    <w:rsid w:val="00CA5008"/>
    <w:rsid w:val="00CA733D"/>
    <w:rsid w:val="00CA757D"/>
    <w:rsid w:val="00CB0A6D"/>
    <w:rsid w:val="00CB11D2"/>
    <w:rsid w:val="00CB1215"/>
    <w:rsid w:val="00CB37BA"/>
    <w:rsid w:val="00CB4AC1"/>
    <w:rsid w:val="00CB54B4"/>
    <w:rsid w:val="00CB6509"/>
    <w:rsid w:val="00CB719C"/>
    <w:rsid w:val="00CB780F"/>
    <w:rsid w:val="00CC0D1A"/>
    <w:rsid w:val="00CC2490"/>
    <w:rsid w:val="00CC2589"/>
    <w:rsid w:val="00CC27D0"/>
    <w:rsid w:val="00CD28B6"/>
    <w:rsid w:val="00CD3688"/>
    <w:rsid w:val="00CD5155"/>
    <w:rsid w:val="00CD6116"/>
    <w:rsid w:val="00CD7E35"/>
    <w:rsid w:val="00CE09EE"/>
    <w:rsid w:val="00CE1EF2"/>
    <w:rsid w:val="00CE3897"/>
    <w:rsid w:val="00CE3D86"/>
    <w:rsid w:val="00CE4873"/>
    <w:rsid w:val="00CE53C1"/>
    <w:rsid w:val="00CE5CFF"/>
    <w:rsid w:val="00CE6508"/>
    <w:rsid w:val="00CE6F63"/>
    <w:rsid w:val="00CE7579"/>
    <w:rsid w:val="00CE79AD"/>
    <w:rsid w:val="00CE7ADD"/>
    <w:rsid w:val="00CF074E"/>
    <w:rsid w:val="00CF0CDC"/>
    <w:rsid w:val="00CF35D8"/>
    <w:rsid w:val="00CF5378"/>
    <w:rsid w:val="00CF6459"/>
    <w:rsid w:val="00CF739D"/>
    <w:rsid w:val="00CF7E54"/>
    <w:rsid w:val="00D00A1F"/>
    <w:rsid w:val="00D00CED"/>
    <w:rsid w:val="00D0138C"/>
    <w:rsid w:val="00D01874"/>
    <w:rsid w:val="00D01E44"/>
    <w:rsid w:val="00D05BE8"/>
    <w:rsid w:val="00D06DA7"/>
    <w:rsid w:val="00D107BE"/>
    <w:rsid w:val="00D10AC8"/>
    <w:rsid w:val="00D12802"/>
    <w:rsid w:val="00D15677"/>
    <w:rsid w:val="00D15D93"/>
    <w:rsid w:val="00D16782"/>
    <w:rsid w:val="00D169E5"/>
    <w:rsid w:val="00D169F5"/>
    <w:rsid w:val="00D1745E"/>
    <w:rsid w:val="00D17843"/>
    <w:rsid w:val="00D20239"/>
    <w:rsid w:val="00D2308F"/>
    <w:rsid w:val="00D24770"/>
    <w:rsid w:val="00D2512B"/>
    <w:rsid w:val="00D26335"/>
    <w:rsid w:val="00D30816"/>
    <w:rsid w:val="00D30E00"/>
    <w:rsid w:val="00D30EDD"/>
    <w:rsid w:val="00D359F4"/>
    <w:rsid w:val="00D35C93"/>
    <w:rsid w:val="00D36580"/>
    <w:rsid w:val="00D37BE3"/>
    <w:rsid w:val="00D37C8D"/>
    <w:rsid w:val="00D37E9B"/>
    <w:rsid w:val="00D410B7"/>
    <w:rsid w:val="00D41F37"/>
    <w:rsid w:val="00D42F2F"/>
    <w:rsid w:val="00D436C5"/>
    <w:rsid w:val="00D43D00"/>
    <w:rsid w:val="00D44D13"/>
    <w:rsid w:val="00D44E4B"/>
    <w:rsid w:val="00D45ED7"/>
    <w:rsid w:val="00D461C1"/>
    <w:rsid w:val="00D5296D"/>
    <w:rsid w:val="00D53282"/>
    <w:rsid w:val="00D53AA5"/>
    <w:rsid w:val="00D53C73"/>
    <w:rsid w:val="00D53F5D"/>
    <w:rsid w:val="00D5405C"/>
    <w:rsid w:val="00D5625D"/>
    <w:rsid w:val="00D564D2"/>
    <w:rsid w:val="00D566BA"/>
    <w:rsid w:val="00D61514"/>
    <w:rsid w:val="00D61E8B"/>
    <w:rsid w:val="00D62FE7"/>
    <w:rsid w:val="00D639DE"/>
    <w:rsid w:val="00D65F03"/>
    <w:rsid w:val="00D70FF8"/>
    <w:rsid w:val="00D71303"/>
    <w:rsid w:val="00D7144E"/>
    <w:rsid w:val="00D71F96"/>
    <w:rsid w:val="00D72553"/>
    <w:rsid w:val="00D72E83"/>
    <w:rsid w:val="00D73157"/>
    <w:rsid w:val="00D73B72"/>
    <w:rsid w:val="00D741E6"/>
    <w:rsid w:val="00D74FFA"/>
    <w:rsid w:val="00D76728"/>
    <w:rsid w:val="00D8001E"/>
    <w:rsid w:val="00D81767"/>
    <w:rsid w:val="00D82141"/>
    <w:rsid w:val="00D83849"/>
    <w:rsid w:val="00D8558D"/>
    <w:rsid w:val="00D86228"/>
    <w:rsid w:val="00D90ACB"/>
    <w:rsid w:val="00D95617"/>
    <w:rsid w:val="00D9618A"/>
    <w:rsid w:val="00DA3639"/>
    <w:rsid w:val="00DA42C0"/>
    <w:rsid w:val="00DA51BD"/>
    <w:rsid w:val="00DA5D50"/>
    <w:rsid w:val="00DA63C1"/>
    <w:rsid w:val="00DA6500"/>
    <w:rsid w:val="00DA746F"/>
    <w:rsid w:val="00DB280B"/>
    <w:rsid w:val="00DB4703"/>
    <w:rsid w:val="00DB5E3C"/>
    <w:rsid w:val="00DB5FA7"/>
    <w:rsid w:val="00DB776A"/>
    <w:rsid w:val="00DB7AEE"/>
    <w:rsid w:val="00DC02F3"/>
    <w:rsid w:val="00DC1592"/>
    <w:rsid w:val="00DC3384"/>
    <w:rsid w:val="00DC3A51"/>
    <w:rsid w:val="00DC4BE5"/>
    <w:rsid w:val="00DC50F9"/>
    <w:rsid w:val="00DC5B72"/>
    <w:rsid w:val="00DC5FEA"/>
    <w:rsid w:val="00DD210A"/>
    <w:rsid w:val="00DD472E"/>
    <w:rsid w:val="00DD5D61"/>
    <w:rsid w:val="00DD5FB3"/>
    <w:rsid w:val="00DE0555"/>
    <w:rsid w:val="00DE0948"/>
    <w:rsid w:val="00DE2614"/>
    <w:rsid w:val="00DE3DFF"/>
    <w:rsid w:val="00DE752F"/>
    <w:rsid w:val="00DF3D95"/>
    <w:rsid w:val="00DF4863"/>
    <w:rsid w:val="00DF59A6"/>
    <w:rsid w:val="00DF61D4"/>
    <w:rsid w:val="00DF656B"/>
    <w:rsid w:val="00E02B61"/>
    <w:rsid w:val="00E02E38"/>
    <w:rsid w:val="00E03267"/>
    <w:rsid w:val="00E03C9A"/>
    <w:rsid w:val="00E03CC6"/>
    <w:rsid w:val="00E05680"/>
    <w:rsid w:val="00E05BFD"/>
    <w:rsid w:val="00E05FB5"/>
    <w:rsid w:val="00E06161"/>
    <w:rsid w:val="00E06616"/>
    <w:rsid w:val="00E10090"/>
    <w:rsid w:val="00E12F5B"/>
    <w:rsid w:val="00E12FD3"/>
    <w:rsid w:val="00E13757"/>
    <w:rsid w:val="00E146BB"/>
    <w:rsid w:val="00E16067"/>
    <w:rsid w:val="00E161AE"/>
    <w:rsid w:val="00E16BE2"/>
    <w:rsid w:val="00E2149E"/>
    <w:rsid w:val="00E22295"/>
    <w:rsid w:val="00E2260E"/>
    <w:rsid w:val="00E234C2"/>
    <w:rsid w:val="00E23BAC"/>
    <w:rsid w:val="00E262E6"/>
    <w:rsid w:val="00E26D3D"/>
    <w:rsid w:val="00E27F34"/>
    <w:rsid w:val="00E30A81"/>
    <w:rsid w:val="00E3233E"/>
    <w:rsid w:val="00E3277E"/>
    <w:rsid w:val="00E32D6A"/>
    <w:rsid w:val="00E32FC6"/>
    <w:rsid w:val="00E337BD"/>
    <w:rsid w:val="00E40E40"/>
    <w:rsid w:val="00E41C81"/>
    <w:rsid w:val="00E444DE"/>
    <w:rsid w:val="00E455F8"/>
    <w:rsid w:val="00E4639C"/>
    <w:rsid w:val="00E46867"/>
    <w:rsid w:val="00E504CE"/>
    <w:rsid w:val="00E51453"/>
    <w:rsid w:val="00E52283"/>
    <w:rsid w:val="00E52BDD"/>
    <w:rsid w:val="00E54D0C"/>
    <w:rsid w:val="00E561B0"/>
    <w:rsid w:val="00E56F8B"/>
    <w:rsid w:val="00E57A48"/>
    <w:rsid w:val="00E60044"/>
    <w:rsid w:val="00E60114"/>
    <w:rsid w:val="00E6152B"/>
    <w:rsid w:val="00E6175F"/>
    <w:rsid w:val="00E61E90"/>
    <w:rsid w:val="00E63139"/>
    <w:rsid w:val="00E63CF0"/>
    <w:rsid w:val="00E642DB"/>
    <w:rsid w:val="00E65C35"/>
    <w:rsid w:val="00E6699D"/>
    <w:rsid w:val="00E66B27"/>
    <w:rsid w:val="00E736F5"/>
    <w:rsid w:val="00E74465"/>
    <w:rsid w:val="00E74E35"/>
    <w:rsid w:val="00E750A9"/>
    <w:rsid w:val="00E753E7"/>
    <w:rsid w:val="00E75B97"/>
    <w:rsid w:val="00E7790B"/>
    <w:rsid w:val="00E779BE"/>
    <w:rsid w:val="00E80C77"/>
    <w:rsid w:val="00E8144E"/>
    <w:rsid w:val="00E827E6"/>
    <w:rsid w:val="00E83704"/>
    <w:rsid w:val="00E83B1F"/>
    <w:rsid w:val="00E8480B"/>
    <w:rsid w:val="00E85104"/>
    <w:rsid w:val="00E85409"/>
    <w:rsid w:val="00E86196"/>
    <w:rsid w:val="00E87B70"/>
    <w:rsid w:val="00E910F8"/>
    <w:rsid w:val="00E92386"/>
    <w:rsid w:val="00E9310D"/>
    <w:rsid w:val="00E94DF6"/>
    <w:rsid w:val="00E973DD"/>
    <w:rsid w:val="00EA0D16"/>
    <w:rsid w:val="00EA1DBB"/>
    <w:rsid w:val="00EA690C"/>
    <w:rsid w:val="00EA6955"/>
    <w:rsid w:val="00EA6FE2"/>
    <w:rsid w:val="00EB158B"/>
    <w:rsid w:val="00EB1700"/>
    <w:rsid w:val="00EB1D5E"/>
    <w:rsid w:val="00EB310B"/>
    <w:rsid w:val="00EB35C6"/>
    <w:rsid w:val="00EB4324"/>
    <w:rsid w:val="00EB448D"/>
    <w:rsid w:val="00EB5103"/>
    <w:rsid w:val="00EB6EC1"/>
    <w:rsid w:val="00EB6EFB"/>
    <w:rsid w:val="00EB732B"/>
    <w:rsid w:val="00EB7957"/>
    <w:rsid w:val="00EC1B2E"/>
    <w:rsid w:val="00EC384C"/>
    <w:rsid w:val="00EC4347"/>
    <w:rsid w:val="00EC5706"/>
    <w:rsid w:val="00EC7036"/>
    <w:rsid w:val="00EC73C0"/>
    <w:rsid w:val="00ED03D6"/>
    <w:rsid w:val="00ED045E"/>
    <w:rsid w:val="00ED1E44"/>
    <w:rsid w:val="00ED4479"/>
    <w:rsid w:val="00ED6747"/>
    <w:rsid w:val="00ED6D18"/>
    <w:rsid w:val="00ED713B"/>
    <w:rsid w:val="00EE03E3"/>
    <w:rsid w:val="00EE0842"/>
    <w:rsid w:val="00EE3D35"/>
    <w:rsid w:val="00EE48C5"/>
    <w:rsid w:val="00EE4D02"/>
    <w:rsid w:val="00EE5EAA"/>
    <w:rsid w:val="00EE628A"/>
    <w:rsid w:val="00EF302A"/>
    <w:rsid w:val="00EF3829"/>
    <w:rsid w:val="00EF3B3D"/>
    <w:rsid w:val="00EF3B86"/>
    <w:rsid w:val="00EF3C8A"/>
    <w:rsid w:val="00EF6AF4"/>
    <w:rsid w:val="00EF75B1"/>
    <w:rsid w:val="00EF76D7"/>
    <w:rsid w:val="00F0003A"/>
    <w:rsid w:val="00F01348"/>
    <w:rsid w:val="00F02FD7"/>
    <w:rsid w:val="00F04E6A"/>
    <w:rsid w:val="00F063CB"/>
    <w:rsid w:val="00F10D8E"/>
    <w:rsid w:val="00F110D9"/>
    <w:rsid w:val="00F11DD5"/>
    <w:rsid w:val="00F13F1C"/>
    <w:rsid w:val="00F1450E"/>
    <w:rsid w:val="00F14A8B"/>
    <w:rsid w:val="00F16201"/>
    <w:rsid w:val="00F17039"/>
    <w:rsid w:val="00F17E96"/>
    <w:rsid w:val="00F17EC8"/>
    <w:rsid w:val="00F200EB"/>
    <w:rsid w:val="00F2147F"/>
    <w:rsid w:val="00F22D82"/>
    <w:rsid w:val="00F23D69"/>
    <w:rsid w:val="00F24387"/>
    <w:rsid w:val="00F24FF8"/>
    <w:rsid w:val="00F26EFC"/>
    <w:rsid w:val="00F30B6D"/>
    <w:rsid w:val="00F30FA5"/>
    <w:rsid w:val="00F320D8"/>
    <w:rsid w:val="00F3349C"/>
    <w:rsid w:val="00F3438E"/>
    <w:rsid w:val="00F3483E"/>
    <w:rsid w:val="00F351DA"/>
    <w:rsid w:val="00F37294"/>
    <w:rsid w:val="00F40423"/>
    <w:rsid w:val="00F465B5"/>
    <w:rsid w:val="00F468EE"/>
    <w:rsid w:val="00F5455C"/>
    <w:rsid w:val="00F55EFC"/>
    <w:rsid w:val="00F600E1"/>
    <w:rsid w:val="00F60B6A"/>
    <w:rsid w:val="00F62A06"/>
    <w:rsid w:val="00F643EF"/>
    <w:rsid w:val="00F64AF6"/>
    <w:rsid w:val="00F64CED"/>
    <w:rsid w:val="00F651AB"/>
    <w:rsid w:val="00F66946"/>
    <w:rsid w:val="00F74DB9"/>
    <w:rsid w:val="00F76DB9"/>
    <w:rsid w:val="00F771E7"/>
    <w:rsid w:val="00F77605"/>
    <w:rsid w:val="00F776A3"/>
    <w:rsid w:val="00F77CA7"/>
    <w:rsid w:val="00F80757"/>
    <w:rsid w:val="00F8771C"/>
    <w:rsid w:val="00F8795A"/>
    <w:rsid w:val="00F906E3"/>
    <w:rsid w:val="00F90C9F"/>
    <w:rsid w:val="00F91823"/>
    <w:rsid w:val="00F91DBA"/>
    <w:rsid w:val="00F92034"/>
    <w:rsid w:val="00F9376E"/>
    <w:rsid w:val="00F94B65"/>
    <w:rsid w:val="00F95376"/>
    <w:rsid w:val="00F95635"/>
    <w:rsid w:val="00F957F1"/>
    <w:rsid w:val="00F96698"/>
    <w:rsid w:val="00F978A0"/>
    <w:rsid w:val="00FA2167"/>
    <w:rsid w:val="00FA3112"/>
    <w:rsid w:val="00FA4466"/>
    <w:rsid w:val="00FA6010"/>
    <w:rsid w:val="00FB182C"/>
    <w:rsid w:val="00FB2425"/>
    <w:rsid w:val="00FB242D"/>
    <w:rsid w:val="00FB2526"/>
    <w:rsid w:val="00FB2FB0"/>
    <w:rsid w:val="00FB58AC"/>
    <w:rsid w:val="00FB5FFB"/>
    <w:rsid w:val="00FB7455"/>
    <w:rsid w:val="00FB7DA9"/>
    <w:rsid w:val="00FB7E34"/>
    <w:rsid w:val="00FC2C12"/>
    <w:rsid w:val="00FC36F5"/>
    <w:rsid w:val="00FC3750"/>
    <w:rsid w:val="00FC6BF5"/>
    <w:rsid w:val="00FD12BA"/>
    <w:rsid w:val="00FD28D3"/>
    <w:rsid w:val="00FD4BA8"/>
    <w:rsid w:val="00FD6731"/>
    <w:rsid w:val="00FD78B5"/>
    <w:rsid w:val="00FE1027"/>
    <w:rsid w:val="00FE12EE"/>
    <w:rsid w:val="00FE2491"/>
    <w:rsid w:val="00FE2C63"/>
    <w:rsid w:val="00FE38BD"/>
    <w:rsid w:val="00FE3B81"/>
    <w:rsid w:val="00FE529D"/>
    <w:rsid w:val="00FE6549"/>
    <w:rsid w:val="00FE67EC"/>
    <w:rsid w:val="00FF44F2"/>
    <w:rsid w:val="00FF5A0D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7204C"/>
  <w15:docId w15:val="{842571D0-F896-46EA-9DFA-079205F4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E00"/>
    <w:pPr>
      <w:spacing w:after="120" w:line="276" w:lineRule="auto"/>
      <w:jc w:val="both"/>
    </w:pPr>
    <w:rPr>
      <w:rFonts w:ascii="Arial" w:eastAsiaTheme="minorEastAsia" w:hAnsi="Arial"/>
      <w:szCs w:val="24"/>
      <w:lang w:val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832E7"/>
    <w:pPr>
      <w:keepNext/>
      <w:keepLines/>
      <w:widowControl w:val="0"/>
      <w:spacing w:before="240" w:after="24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Cs w:val="22"/>
      <w:lang w:val="pl-PL"/>
    </w:rPr>
  </w:style>
  <w:style w:type="paragraph" w:styleId="Nagwek2">
    <w:name w:val="heading 2"/>
    <w:aliases w:val="Nagłówek 2a"/>
    <w:basedOn w:val="Nagwek1"/>
    <w:next w:val="Normalny"/>
    <w:link w:val="Nagwek2Znak"/>
    <w:autoRedefine/>
    <w:uiPriority w:val="9"/>
    <w:unhideWhenUsed/>
    <w:qFormat/>
    <w:rsid w:val="00C13F72"/>
    <w:pPr>
      <w:spacing w:before="280" w:after="160"/>
      <w:jc w:val="right"/>
      <w:outlineLvl w:val="1"/>
    </w:pPr>
    <w:rPr>
      <w:bCs w:val="0"/>
      <w:color w:val="000000" w:themeColor="text1"/>
      <w:sz w:val="20"/>
      <w:szCs w:val="20"/>
      <w:lang w:eastAsia="pl-PL"/>
    </w:rPr>
  </w:style>
  <w:style w:type="paragraph" w:styleId="Nagwek3">
    <w:name w:val="heading 3"/>
    <w:basedOn w:val="Nagwek2"/>
    <w:next w:val="Normalny"/>
    <w:link w:val="Nagwek3Znak"/>
    <w:autoRedefine/>
    <w:qFormat/>
    <w:rsid w:val="006E625A"/>
    <w:pPr>
      <w:numPr>
        <w:ilvl w:val="2"/>
      </w:numPr>
      <w:tabs>
        <w:tab w:val="left" w:pos="5632"/>
      </w:tabs>
      <w:spacing w:before="480"/>
      <w:ind w:left="284" w:firstLine="709"/>
      <w:outlineLvl w:val="2"/>
    </w:pPr>
    <w:rPr>
      <w:rFonts w:eastAsiaTheme="minorHAnsi"/>
      <w:iCs/>
      <w:color w:val="auto"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284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2F6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284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01731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284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731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284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284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C284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4F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FA0"/>
  </w:style>
  <w:style w:type="paragraph" w:styleId="Stopka">
    <w:name w:val="footer"/>
    <w:aliases w:val="Fußzeile:Ungerade"/>
    <w:basedOn w:val="Normalny"/>
    <w:link w:val="StopkaZnak"/>
    <w:uiPriority w:val="99"/>
    <w:unhideWhenUsed/>
    <w:rsid w:val="00114FA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ußzeile:Ungerade Znak"/>
    <w:basedOn w:val="Domylnaczcionkaakapitu"/>
    <w:link w:val="Stopka"/>
    <w:uiPriority w:val="99"/>
    <w:rsid w:val="00114FA0"/>
  </w:style>
  <w:style w:type="paragraph" w:styleId="Tekstdymka">
    <w:name w:val="Balloon Text"/>
    <w:basedOn w:val="Normalny"/>
    <w:link w:val="TekstdymkaZnak"/>
    <w:uiPriority w:val="99"/>
    <w:semiHidden/>
    <w:unhideWhenUsed/>
    <w:rsid w:val="00114F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FA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ny"/>
    <w:link w:val="BasicParagraphZnak"/>
    <w:uiPriority w:val="99"/>
    <w:rsid w:val="00114FA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195762"/>
    <w:rPr>
      <w:color w:val="0000FF" w:themeColor="hyperlink"/>
      <w:u w:val="single"/>
    </w:rPr>
  </w:style>
  <w:style w:type="paragraph" w:customStyle="1" w:styleId="TekstPodstawowy">
    <w:name w:val="Tekst Podstawowy"/>
    <w:basedOn w:val="BasicParagraph"/>
    <w:link w:val="TekstPodstawowyZnak"/>
    <w:autoRedefine/>
    <w:qFormat/>
    <w:rsid w:val="00500223"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link w:val="ZnakZnak"/>
    <w:qFormat/>
    <w:rsid w:val="009828C2"/>
    <w:rPr>
      <w:rFonts w:ascii="Arial" w:hAnsi="Arial" w:cs="Arial"/>
      <w:i/>
      <w:iCs/>
      <w:sz w:val="20"/>
      <w:szCs w:val="20"/>
      <w:lang w:val="pl-PL"/>
    </w:rPr>
  </w:style>
  <w:style w:type="character" w:customStyle="1" w:styleId="BasicParagraphZnak">
    <w:name w:val="[Basic Paragraph] Znak"/>
    <w:basedOn w:val="Domylnaczcionkaakapitu"/>
    <w:link w:val="BasicParagraph"/>
    <w:uiPriority w:val="99"/>
    <w:rsid w:val="009828C2"/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link w:val="TekstPodstawowy"/>
    <w:rsid w:val="00500223"/>
    <w:rPr>
      <w:rFonts w:ascii="Arial" w:eastAsiaTheme="minorEastAsia" w:hAnsi="Arial" w:cs="Arial"/>
      <w:color w:val="000000"/>
      <w:sz w:val="24"/>
      <w:szCs w:val="20"/>
      <w:lang w:val="en-US"/>
    </w:rPr>
  </w:style>
  <w:style w:type="paragraph" w:customStyle="1" w:styleId="Adres">
    <w:name w:val="Adres"/>
    <w:basedOn w:val="BasicParagraph"/>
    <w:link w:val="AdresZnak"/>
    <w:rsid w:val="009828C2"/>
    <w:rPr>
      <w:rFonts w:ascii="Arial" w:hAnsi="Arial" w:cs="Arial"/>
      <w:sz w:val="20"/>
      <w:szCs w:val="20"/>
      <w:lang w:val="pl-PL"/>
    </w:rPr>
  </w:style>
  <w:style w:type="character" w:customStyle="1" w:styleId="ZnakZnak">
    <w:name w:val="Znak Znak"/>
    <w:basedOn w:val="BasicParagraphZnak"/>
    <w:link w:val="Znak"/>
    <w:rsid w:val="009828C2"/>
    <w:rPr>
      <w:rFonts w:ascii="Arial" w:eastAsiaTheme="minorEastAsia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link w:val="Adres"/>
    <w:rsid w:val="009828C2"/>
    <w:rPr>
      <w:rFonts w:ascii="Arial" w:eastAsiaTheme="minorEastAsia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rsid w:val="006E625A"/>
    <w:rPr>
      <w:rFonts w:ascii="Times New Roman" w:hAnsi="Times New Roman" w:cs="Times New Roman"/>
      <w:b/>
      <w:iCs/>
      <w:szCs w:val="20"/>
      <w:lang w:eastAsia="pl-PL"/>
    </w:rPr>
  </w:style>
  <w:style w:type="paragraph" w:customStyle="1" w:styleId="Podstawowyakapitowy">
    <w:name w:val="[Podstawowy akapitowy]"/>
    <w:basedOn w:val="Normalny"/>
    <w:uiPriority w:val="99"/>
    <w:rsid w:val="000D0659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pl-PL"/>
    </w:rPr>
  </w:style>
  <w:style w:type="paragraph" w:styleId="Tekstpodstawowywcity2">
    <w:name w:val="Body Text Indent 2"/>
    <w:basedOn w:val="Normalny"/>
    <w:link w:val="Tekstpodstawowywcity2Znak"/>
    <w:rsid w:val="006242DE"/>
    <w:pPr>
      <w:autoSpaceDE w:val="0"/>
      <w:autoSpaceDN w:val="0"/>
      <w:adjustRightInd w:val="0"/>
      <w:ind w:left="708" w:hanging="708"/>
    </w:pPr>
    <w:rPr>
      <w:rFonts w:eastAsia="Times New Roman" w:cs="Times New Roman"/>
      <w:szCs w:val="20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242D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0">
    <w:name w:val="Body Text"/>
    <w:aliases w:val="LOAN,(F2),b"/>
    <w:basedOn w:val="Normalny"/>
    <w:link w:val="TekstpodstawowyZnak0"/>
    <w:rsid w:val="006242DE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character" w:customStyle="1" w:styleId="TekstpodstawowyZnak0">
    <w:name w:val="Tekst podstawowy Znak"/>
    <w:aliases w:val="LOAN Znak,(F2) Znak,b Znak"/>
    <w:basedOn w:val="Domylnaczcionkaakapitu"/>
    <w:link w:val="Tekstpodstawowy0"/>
    <w:rsid w:val="006242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242D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i. Lista,KON-lista,Podsis rysunku,x.,BulletC,Wyliczanie,Obiekt,List Paragraph,normalny tekst,List Paragraph1,Preambuła,Nagłowek 3,Wypunktowanie,L1,Akapit z listą3,Akapit z listą31,Numerowanie,lp1,PG Akapit z listą,Akapit z listą11,Bullets"/>
    <w:basedOn w:val="Normalny"/>
    <w:link w:val="AkapitzlistZnak"/>
    <w:uiPriority w:val="34"/>
    <w:qFormat/>
    <w:rsid w:val="00F906E3"/>
    <w:pPr>
      <w:spacing w:before="60"/>
    </w:pPr>
    <w:rPr>
      <w:rFonts w:eastAsia="Times New Roman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832E7"/>
    <w:rPr>
      <w:rFonts w:ascii="Times New Roman" w:eastAsia="Times New Roman" w:hAnsi="Times New Roman" w:cs="Times New Roman"/>
      <w:b/>
      <w:bCs/>
      <w:color w:val="FF0000"/>
    </w:rPr>
  </w:style>
  <w:style w:type="character" w:customStyle="1" w:styleId="Nagwek2Znak">
    <w:name w:val="Nagłówek 2 Znak"/>
    <w:aliases w:val="Nagłówek 2a Znak"/>
    <w:basedOn w:val="Domylnaczcionkaakapitu"/>
    <w:link w:val="Nagwek2"/>
    <w:uiPriority w:val="9"/>
    <w:rsid w:val="00C13F72"/>
    <w:rPr>
      <w:rFonts w:ascii="Times New Roman" w:eastAsia="Times New Roman" w:hAnsi="Times New Roman" w:cs="Times New Roman"/>
      <w:b/>
      <w:color w:val="000000" w:themeColor="text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6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646F"/>
    <w:rPr>
      <w:rFonts w:ascii="Arial" w:eastAsiaTheme="minorEastAsia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unhideWhenUsed/>
    <w:rsid w:val="0044646F"/>
    <w:rPr>
      <w:vertAlign w:val="superscript"/>
    </w:rPr>
  </w:style>
  <w:style w:type="paragraph" w:styleId="Nagwekspisutreci">
    <w:name w:val="TOC Heading"/>
    <w:basedOn w:val="Nagwek1"/>
    <w:next w:val="Spistreci1"/>
    <w:uiPriority w:val="39"/>
    <w:unhideWhenUsed/>
    <w:qFormat/>
    <w:rsid w:val="002F0314"/>
    <w:pPr>
      <w:spacing w:before="480" w:after="480"/>
      <w:jc w:val="left"/>
      <w:outlineLvl w:val="9"/>
    </w:pPr>
    <w:rPr>
      <w:color w:val="00224A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74EBC"/>
    <w:pPr>
      <w:tabs>
        <w:tab w:val="left" w:pos="221"/>
        <w:tab w:val="right" w:leader="dot" w:pos="9572"/>
      </w:tabs>
      <w:spacing w:after="100"/>
    </w:pPr>
    <w:rPr>
      <w:rFonts w:ascii="Times New Roman" w:hAnsi="Times New Roman" w:cs="Times New Roman"/>
      <w:noProof/>
      <w:color w:val="000000" w:themeColor="text1"/>
      <w:szCs w:val="2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E12EE"/>
    <w:pPr>
      <w:tabs>
        <w:tab w:val="left" w:pos="0"/>
        <w:tab w:val="left" w:pos="142"/>
        <w:tab w:val="right" w:leader="dot" w:pos="9072"/>
      </w:tabs>
      <w:spacing w:after="100"/>
    </w:pPr>
    <w:rPr>
      <w:rFonts w:ascii="Times New Roman" w:hAnsi="Times New Roman" w:cs="Times New Roman"/>
      <w:noProof/>
      <w:color w:val="000000" w:themeColor="text1"/>
      <w:szCs w:val="2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A757D"/>
    <w:pPr>
      <w:tabs>
        <w:tab w:val="right" w:leader="dot" w:pos="9062"/>
      </w:tabs>
      <w:spacing w:after="100"/>
      <w:jc w:val="left"/>
    </w:pPr>
    <w:rPr>
      <w:sz w:val="20"/>
      <w:szCs w:val="22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C284E"/>
    <w:rPr>
      <w:rFonts w:asciiTheme="majorHAnsi" w:eastAsiaTheme="majorEastAsia" w:hAnsiTheme="majorHAnsi" w:cstheme="majorBidi"/>
      <w:b/>
      <w:bCs/>
      <w:i/>
      <w:iCs/>
      <w:color w:val="002F64" w:themeColor="accent1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7C284E"/>
    <w:rPr>
      <w:rFonts w:asciiTheme="majorHAnsi" w:eastAsiaTheme="majorEastAsia" w:hAnsiTheme="majorHAnsi" w:cstheme="majorBidi"/>
      <w:color w:val="001731" w:themeColor="accent1" w:themeShade="7F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284E"/>
    <w:rPr>
      <w:rFonts w:asciiTheme="majorHAnsi" w:eastAsiaTheme="majorEastAsia" w:hAnsiTheme="majorHAnsi" w:cstheme="majorBidi"/>
      <w:i/>
      <w:iCs/>
      <w:color w:val="001731" w:themeColor="accent1" w:themeShade="7F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284E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284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rsid w:val="007C28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3487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3487"/>
    <w:rPr>
      <w:rFonts w:ascii="Arial" w:eastAsiaTheme="minorEastAsia" w:hAnsi="Arial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0366DE"/>
    <w:pPr>
      <w:pBdr>
        <w:bottom w:val="single" w:sz="8" w:space="4" w:color="002F6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66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6DE"/>
    <w:pPr>
      <w:numPr>
        <w:ilvl w:val="1"/>
      </w:numPr>
    </w:pPr>
    <w:rPr>
      <w:rFonts w:asciiTheme="majorHAnsi" w:eastAsiaTheme="majorEastAsia" w:hAnsiTheme="majorHAnsi" w:cstheme="majorBidi"/>
      <w:i/>
      <w:iCs/>
      <w:color w:val="002F64" w:themeColor="accen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366DE"/>
    <w:rPr>
      <w:rFonts w:asciiTheme="majorHAnsi" w:eastAsiaTheme="majorEastAsia" w:hAnsiTheme="majorHAnsi" w:cstheme="majorBidi"/>
      <w:i/>
      <w:iCs/>
      <w:color w:val="002F64" w:themeColor="accent1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uiPriority w:val="19"/>
    <w:qFormat/>
    <w:rsid w:val="000366DE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0366DE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8A46FF"/>
    <w:rPr>
      <w:iCs/>
      <w:color w:val="000000" w:themeColor="text1"/>
      <w:position w:val="10"/>
      <w:sz w:val="16"/>
    </w:rPr>
  </w:style>
  <w:style w:type="character" w:customStyle="1" w:styleId="CytatZnak">
    <w:name w:val="Cytat Znak"/>
    <w:basedOn w:val="Domylnaczcionkaakapitu"/>
    <w:link w:val="Cytat"/>
    <w:uiPriority w:val="29"/>
    <w:rsid w:val="008A46FF"/>
    <w:rPr>
      <w:rFonts w:ascii="Arial" w:eastAsiaTheme="minorEastAsia" w:hAnsi="Arial"/>
      <w:iCs/>
      <w:color w:val="000000" w:themeColor="text1"/>
      <w:position w:val="10"/>
      <w:sz w:val="16"/>
      <w:szCs w:val="24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6DE"/>
    <w:pPr>
      <w:pBdr>
        <w:bottom w:val="single" w:sz="4" w:space="4" w:color="002F64" w:themeColor="accent1"/>
      </w:pBdr>
      <w:spacing w:before="200" w:after="280"/>
      <w:ind w:left="936" w:right="936"/>
    </w:pPr>
    <w:rPr>
      <w:b/>
      <w:bCs/>
      <w:i/>
      <w:iCs/>
      <w:color w:val="002F6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6DE"/>
    <w:rPr>
      <w:rFonts w:ascii="Arial" w:eastAsiaTheme="minorEastAsia" w:hAnsi="Arial"/>
      <w:b/>
      <w:bCs/>
      <w:i/>
      <w:iCs/>
      <w:color w:val="002F64" w:themeColor="accent1"/>
      <w:szCs w:val="24"/>
      <w:lang w:val="en-US"/>
    </w:rPr>
  </w:style>
  <w:style w:type="character" w:styleId="Odwoaniedelikatne">
    <w:name w:val="Subtle Reference"/>
    <w:basedOn w:val="Domylnaczcionkaakapitu"/>
    <w:uiPriority w:val="31"/>
    <w:qFormat/>
    <w:rsid w:val="000366DE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366DE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366DE"/>
    <w:rPr>
      <w:b/>
      <w:bCs/>
      <w:smallCaps/>
      <w:spacing w:val="5"/>
    </w:rPr>
  </w:style>
  <w:style w:type="paragraph" w:styleId="Bezodstpw">
    <w:name w:val="No Spacing"/>
    <w:uiPriority w:val="1"/>
    <w:qFormat/>
    <w:rsid w:val="000366DE"/>
    <w:pPr>
      <w:jc w:val="both"/>
    </w:pPr>
    <w:rPr>
      <w:rFonts w:ascii="Arial" w:eastAsiaTheme="minorEastAsia" w:hAnsi="Arial"/>
      <w:szCs w:val="24"/>
      <w:lang w:val="en-US"/>
    </w:rPr>
  </w:style>
  <w:style w:type="character" w:styleId="Wyrnienieintensywne">
    <w:name w:val="Intense Emphasis"/>
    <w:basedOn w:val="Domylnaczcionkaakapitu"/>
    <w:uiPriority w:val="21"/>
    <w:qFormat/>
    <w:rsid w:val="008444F9"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uiPriority w:val="22"/>
    <w:qFormat/>
    <w:rsid w:val="000366DE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4A0BDF"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styleId="Spisilustracji">
    <w:name w:val="table of figures"/>
    <w:basedOn w:val="Normalny"/>
    <w:next w:val="Normalny"/>
    <w:uiPriority w:val="99"/>
    <w:unhideWhenUsed/>
    <w:rsid w:val="00803026"/>
    <w:pPr>
      <w:spacing w:after="0"/>
    </w:pPr>
  </w:style>
  <w:style w:type="character" w:styleId="Odwoaniedokomentarza">
    <w:name w:val="annotation reference"/>
    <w:basedOn w:val="Domylnaczcionkaakapitu"/>
    <w:uiPriority w:val="99"/>
    <w:unhideWhenUsed/>
    <w:rsid w:val="00164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4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4936"/>
    <w:rPr>
      <w:rFonts w:ascii="Arial" w:eastAsiaTheme="minorEastAsia" w:hAnsi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9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936"/>
    <w:rPr>
      <w:rFonts w:ascii="Arial" w:eastAsiaTheme="minorEastAsia" w:hAnsi="Arial"/>
      <w:b/>
      <w:bCs/>
      <w:sz w:val="20"/>
      <w:szCs w:val="20"/>
      <w:lang w:val="en-US"/>
    </w:rPr>
  </w:style>
  <w:style w:type="character" w:styleId="Numerstrony">
    <w:name w:val="page number"/>
    <w:uiPriority w:val="99"/>
    <w:rsid w:val="00483596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35C93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5C93"/>
    <w:rPr>
      <w:rFonts w:ascii="Arial" w:eastAsiaTheme="minorEastAsia" w:hAnsi="Arial"/>
      <w:szCs w:val="24"/>
      <w:lang w:val="en-US"/>
    </w:rPr>
  </w:style>
  <w:style w:type="character" w:customStyle="1" w:styleId="AkapitzlistZnak">
    <w:name w:val="Akapit z listą Znak"/>
    <w:aliases w:val="i. Lista Znak,KON-lista Znak,Podsis rysunku Znak,x. Znak,BulletC Znak,Wyliczanie Znak,Obiekt Znak,List Paragraph Znak,normalny tekst Znak,List Paragraph1 Znak,Preambuła Znak,Nagłowek 3 Znak,Wypunktowanie Znak,L1 Znak,Numerowanie Znak"/>
    <w:link w:val="Akapitzlist"/>
    <w:uiPriority w:val="34"/>
    <w:qFormat/>
    <w:locked/>
    <w:rsid w:val="00D35C93"/>
    <w:rPr>
      <w:rFonts w:ascii="Arial" w:eastAsia="Times New Roman" w:hAnsi="Arial"/>
      <w:szCs w:val="24"/>
      <w:lang w:eastAsia="pl-PL"/>
    </w:rPr>
  </w:style>
  <w:style w:type="table" w:styleId="Tabela-Siatka">
    <w:name w:val="Table Grid"/>
    <w:basedOn w:val="Standardowy"/>
    <w:uiPriority w:val="39"/>
    <w:rsid w:val="00D61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EB5103"/>
    <w:pPr>
      <w:spacing w:after="0" w:line="240" w:lineRule="auto"/>
      <w:jc w:val="left"/>
    </w:pPr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510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rsid w:val="00EB5103"/>
    <w:pPr>
      <w:numPr>
        <w:numId w:val="3"/>
      </w:numPr>
      <w:tabs>
        <w:tab w:val="clear" w:pos="720"/>
        <w:tab w:val="num" w:pos="643"/>
      </w:tabs>
      <w:spacing w:after="0" w:line="240" w:lineRule="auto"/>
      <w:ind w:left="643"/>
      <w:contextualSpacing/>
      <w:jc w:val="left"/>
    </w:pPr>
    <w:rPr>
      <w:rFonts w:ascii="Times New Roman" w:eastAsia="Times New Roman" w:hAnsi="Times New Roman" w:cs="Times New Roman"/>
      <w:sz w:val="24"/>
      <w:lang w:val="pl-PL" w:eastAsia="pl-PL"/>
    </w:rPr>
  </w:style>
  <w:style w:type="paragraph" w:customStyle="1" w:styleId="Podpistabeli">
    <w:name w:val="Podpis_tabeli"/>
    <w:basedOn w:val="Legenda"/>
    <w:uiPriority w:val="2"/>
    <w:qFormat/>
    <w:rsid w:val="00D10AC8"/>
    <w:pPr>
      <w:keepNext/>
      <w:widowControl w:val="0"/>
      <w:spacing w:before="360" w:after="120"/>
      <w:jc w:val="left"/>
    </w:pPr>
    <w:rPr>
      <w:rFonts w:ascii="Times New Roman" w:eastAsia="Times New Roman" w:hAnsi="Times New Roman" w:cs="Times New Roman"/>
      <w:i w:val="0"/>
      <w:sz w:val="22"/>
      <w:lang w:eastAsia="pl-PL"/>
    </w:rPr>
  </w:style>
  <w:style w:type="paragraph" w:customStyle="1" w:styleId="Tabelanagwek">
    <w:name w:val="Tabela_nagłówek"/>
    <w:basedOn w:val="Normalny"/>
    <w:uiPriority w:val="2"/>
    <w:qFormat/>
    <w:rsid w:val="00D10AC8"/>
    <w:pPr>
      <w:spacing w:before="140" w:after="140" w:line="240" w:lineRule="auto"/>
      <w:jc w:val="center"/>
    </w:pPr>
    <w:rPr>
      <w:rFonts w:ascii="Times New Roman" w:eastAsia="Times New Roman" w:hAnsi="Times New Roman" w:cs="Times New Roman"/>
      <w:b/>
      <w:szCs w:val="22"/>
      <w:lang w:val="pl-PL" w:eastAsia="pl-PL"/>
    </w:rPr>
  </w:style>
  <w:style w:type="character" w:customStyle="1" w:styleId="Numerowanie1Znak">
    <w:name w:val="Numerowanie1 Znak"/>
    <w:basedOn w:val="Domylnaczcionkaakapitu"/>
    <w:link w:val="Numerowanie1"/>
    <w:uiPriority w:val="99"/>
    <w:locked/>
    <w:rsid w:val="00D10AC8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umerowanie1">
    <w:name w:val="Numerowanie1"/>
    <w:basedOn w:val="Normalny"/>
    <w:link w:val="Numerowanie1Znak"/>
    <w:uiPriority w:val="99"/>
    <w:qFormat/>
    <w:rsid w:val="00D10AC8"/>
    <w:pPr>
      <w:numPr>
        <w:numId w:val="4"/>
      </w:numPr>
      <w:spacing w:line="240" w:lineRule="auto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Numerowanie2">
    <w:name w:val="Numerowanie2"/>
    <w:basedOn w:val="Normalny"/>
    <w:uiPriority w:val="99"/>
    <w:qFormat/>
    <w:rsid w:val="00D10AC8"/>
    <w:pPr>
      <w:numPr>
        <w:ilvl w:val="1"/>
        <w:numId w:val="4"/>
      </w:numPr>
      <w:spacing w:line="240" w:lineRule="auto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TabeladolewejZnak">
    <w:name w:val="Tabela_do_lewej Znak"/>
    <w:basedOn w:val="Domylnaczcionkaakapitu"/>
    <w:link w:val="Tabeladolewej"/>
    <w:uiPriority w:val="18"/>
    <w:locked/>
    <w:rsid w:val="00D10AC8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abeladolewej">
    <w:name w:val="Tabela_do_lewej"/>
    <w:link w:val="TabeladolewejZnak"/>
    <w:uiPriority w:val="18"/>
    <w:qFormat/>
    <w:rsid w:val="00D10AC8"/>
    <w:pPr>
      <w:spacing w:before="140" w:after="140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Style24">
    <w:name w:val="Font Style24"/>
    <w:uiPriority w:val="99"/>
    <w:rsid w:val="00DB7AEE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Normalny"/>
    <w:uiPriority w:val="99"/>
    <w:rsid w:val="00DB7AEE"/>
    <w:pPr>
      <w:widowControl w:val="0"/>
      <w:autoSpaceDE w:val="0"/>
      <w:autoSpaceDN w:val="0"/>
      <w:adjustRightInd w:val="0"/>
      <w:spacing w:after="0" w:line="230" w:lineRule="exact"/>
      <w:ind w:hanging="482"/>
    </w:pPr>
    <w:rPr>
      <w:rFonts w:ascii="Times New Roman" w:eastAsia="Times New Roman" w:hAnsi="Times New Roman" w:cs="Times New Roman"/>
      <w:sz w:val="24"/>
      <w:lang w:val="pl-PL" w:eastAsia="pl-PL"/>
    </w:rPr>
  </w:style>
  <w:style w:type="paragraph" w:styleId="Lista2">
    <w:name w:val="List 2"/>
    <w:basedOn w:val="Normalny"/>
    <w:rsid w:val="00F92034"/>
    <w:pPr>
      <w:spacing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ListBullet3">
    <w:name w:val="$List Bullet 3"/>
    <w:basedOn w:val="Normalny"/>
    <w:rsid w:val="00365745"/>
    <w:pPr>
      <w:keepLines/>
      <w:numPr>
        <w:numId w:val="5"/>
      </w:numPr>
      <w:tabs>
        <w:tab w:val="num" w:pos="720"/>
        <w:tab w:val="num" w:pos="1134"/>
        <w:tab w:val="left" w:pos="1417"/>
        <w:tab w:val="left" w:pos="1701"/>
      </w:tabs>
      <w:spacing w:after="240" w:line="240" w:lineRule="exact"/>
      <w:jc w:val="left"/>
    </w:pPr>
    <w:rPr>
      <w:rFonts w:eastAsia="Times New Roman" w:cs="Times New Roman"/>
      <w:noProof/>
      <w:sz w:val="20"/>
      <w:szCs w:val="20"/>
      <w:lang w:val="de-AT" w:eastAsia="de-AT"/>
    </w:rPr>
  </w:style>
  <w:style w:type="paragraph" w:styleId="Lista3">
    <w:name w:val="List 3"/>
    <w:basedOn w:val="Normalny"/>
    <w:semiHidden/>
    <w:unhideWhenUsed/>
    <w:rsid w:val="00365745"/>
    <w:pPr>
      <w:spacing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zsilwyl">
    <w:name w:val="zsilwyl"/>
    <w:basedOn w:val="Normalny"/>
    <w:rsid w:val="00365745"/>
    <w:pPr>
      <w:spacing w:after="0" w:line="240" w:lineRule="auto"/>
    </w:pPr>
    <w:rPr>
      <w:rFonts w:eastAsia="Times New Roman" w:cs="Times New Roman"/>
      <w:sz w:val="24"/>
      <w:szCs w:val="20"/>
      <w:lang w:val="pl-PL" w:eastAsia="pl-PL"/>
    </w:rPr>
  </w:style>
  <w:style w:type="paragraph" w:styleId="Poprawka">
    <w:name w:val="Revision"/>
    <w:hidden/>
    <w:uiPriority w:val="99"/>
    <w:semiHidden/>
    <w:rsid w:val="00BF2384"/>
    <w:rPr>
      <w:rFonts w:ascii="Arial" w:eastAsiaTheme="minorEastAsia" w:hAnsi="Arial"/>
      <w:szCs w:val="24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B67D2"/>
    <w:rPr>
      <w:color w:val="800080" w:themeColor="followedHyperlink"/>
      <w:u w:val="single"/>
    </w:rPr>
  </w:style>
  <w:style w:type="paragraph" w:customStyle="1" w:styleId="Tekstpodstawowy31">
    <w:name w:val="Tekst podstawowy 31"/>
    <w:basedOn w:val="Normalny"/>
    <w:rsid w:val="009B0294"/>
    <w:pPr>
      <w:tabs>
        <w:tab w:val="left" w:pos="993"/>
      </w:tabs>
      <w:suppressAutoHyphens/>
      <w:spacing w:before="180" w:after="0" w:line="240" w:lineRule="auto"/>
    </w:pPr>
    <w:rPr>
      <w:rFonts w:ascii="Times New Roman" w:eastAsia="Times New Roman" w:hAnsi="Times New Roman" w:cs="Times New Roman"/>
      <w:color w:val="000000"/>
      <w:szCs w:val="23"/>
      <w:lang w:val="pl-PL" w:eastAsia="ar-SA"/>
    </w:rPr>
  </w:style>
  <w:style w:type="paragraph" w:customStyle="1" w:styleId="Poradnik">
    <w:name w:val="Poradnik"/>
    <w:basedOn w:val="Normalny"/>
    <w:rsid w:val="009B0294"/>
    <w:pPr>
      <w:suppressAutoHyphens/>
      <w:spacing w:before="120" w:after="0" w:line="288" w:lineRule="auto"/>
      <w:jc w:val="left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ph1">
    <w:name w:val="Paragraph1"/>
    <w:basedOn w:val="Normalny"/>
    <w:rsid w:val="009B0294"/>
    <w:pPr>
      <w:keepNext/>
      <w:keepLines/>
      <w:widowControl w:val="0"/>
      <w:suppressAutoHyphens/>
      <w:spacing w:before="240" w:after="0" w:line="240" w:lineRule="auto"/>
      <w:ind w:left="1418" w:hanging="1418"/>
    </w:pPr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tytu1">
    <w:name w:val="tytu1"/>
    <w:basedOn w:val="Normalny"/>
    <w:rsid w:val="009B029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pl-PL" w:eastAsia="pl-PL"/>
    </w:rPr>
  </w:style>
  <w:style w:type="paragraph" w:customStyle="1" w:styleId="Tekstpodstawowy22">
    <w:name w:val="Tekst podstawowy 22"/>
    <w:basedOn w:val="Normalny"/>
    <w:rsid w:val="001B7E7C"/>
    <w:pPr>
      <w:suppressAutoHyphens/>
      <w:spacing w:line="480" w:lineRule="auto"/>
      <w:jc w:val="left"/>
    </w:pPr>
    <w:rPr>
      <w:rFonts w:ascii="Times New Roman" w:eastAsia="Times New Roman" w:hAnsi="Times New Roman" w:cs="Times New Roman"/>
      <w:sz w:val="24"/>
      <w:lang w:val="pl-PL" w:eastAsia="ar-SA"/>
    </w:rPr>
  </w:style>
  <w:style w:type="paragraph" w:customStyle="1" w:styleId="AAheadingwocontents">
    <w:name w:val="AA heading wo contents"/>
    <w:basedOn w:val="Normalny"/>
    <w:rsid w:val="001B7E7C"/>
    <w:pPr>
      <w:suppressAutoHyphens/>
      <w:spacing w:after="0" w:line="280" w:lineRule="atLeast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customStyle="1" w:styleId="Listapunktowana1">
    <w:name w:val="Lista punktowana1"/>
    <w:basedOn w:val="Normalny"/>
    <w:rsid w:val="00F110D9"/>
    <w:pPr>
      <w:tabs>
        <w:tab w:val="num" w:pos="720"/>
      </w:tabs>
      <w:suppressAutoHyphens/>
      <w:spacing w:after="0" w:line="240" w:lineRule="auto"/>
      <w:ind w:left="720" w:hanging="360"/>
    </w:pPr>
    <w:rPr>
      <w:rFonts w:ascii="Trebuchet MS" w:eastAsia="Calibri" w:hAnsi="Trebuchet MS" w:cs="Times New Roman"/>
      <w:b/>
      <w:sz w:val="20"/>
      <w:szCs w:val="20"/>
      <w:lang w:val="pl-PL" w:eastAsia="ar-SA"/>
    </w:rPr>
  </w:style>
  <w:style w:type="paragraph" w:customStyle="1" w:styleId="Normalnysrodek">
    <w:name w:val="Normalny_srodek"/>
    <w:basedOn w:val="Normalny"/>
    <w:link w:val="NormalnysrodekZnak"/>
    <w:qFormat/>
    <w:rsid w:val="00ED4479"/>
    <w:pPr>
      <w:spacing w:line="240" w:lineRule="auto"/>
      <w:jc w:val="center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NormalnysrodekZnak">
    <w:name w:val="Normalny_srodek Znak"/>
    <w:link w:val="Normalnysrodek"/>
    <w:rsid w:val="00ED4479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Style75">
    <w:name w:val="Font Style75"/>
    <w:uiPriority w:val="99"/>
    <w:rsid w:val="002B628B"/>
    <w:rPr>
      <w:rFonts w:ascii="Arial" w:hAnsi="Arial" w:cs="Arial" w:hint="default"/>
      <w:sz w:val="16"/>
      <w:szCs w:val="16"/>
    </w:rPr>
  </w:style>
  <w:style w:type="paragraph" w:customStyle="1" w:styleId="StyleHeading2LatinArialBlackComplexArialLatin16">
    <w:name w:val="Style Heading 2 + (Latin) Arial Black (Complex) Arial (Latin) 16 ..."/>
    <w:basedOn w:val="Nagwek1"/>
    <w:autoRedefine/>
    <w:rsid w:val="003E4D14"/>
    <w:pPr>
      <w:keepNext w:val="0"/>
      <w:keepLines w:val="0"/>
      <w:widowControl/>
      <w:numPr>
        <w:numId w:val="33"/>
      </w:numPr>
      <w:spacing w:before="360" w:line="240" w:lineRule="atLeast"/>
      <w:ind w:right="68"/>
      <w:jc w:val="both"/>
    </w:pPr>
    <w:rPr>
      <w:rFonts w:ascii="Arial Black" w:hAnsi="Arial Black" w:cs="Arial"/>
      <w:b w:val="0"/>
      <w:color w:val="auto"/>
      <w:spacing w:val="-10"/>
      <w:sz w:val="32"/>
      <w:szCs w:val="24"/>
      <w:lang w:val="x-none"/>
    </w:rPr>
  </w:style>
  <w:style w:type="paragraph" w:customStyle="1" w:styleId="pf0">
    <w:name w:val="pf0"/>
    <w:basedOn w:val="Normalny"/>
    <w:rsid w:val="006E0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pl-PL" w:eastAsia="pl-PL"/>
    </w:rPr>
  </w:style>
  <w:style w:type="character" w:customStyle="1" w:styleId="cf01">
    <w:name w:val="cf01"/>
    <w:basedOn w:val="Domylnaczcionkaakapitu"/>
    <w:rsid w:val="006E0CF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E0CF7"/>
    <w:rPr>
      <w:rFonts w:ascii="Segoe UI" w:hAnsi="Segoe UI" w:cs="Segoe UI" w:hint="default"/>
      <w:sz w:val="18"/>
      <w:szCs w:val="18"/>
      <w:shd w:val="clear" w:color="auto" w:fill="FFFF00"/>
    </w:rPr>
  </w:style>
  <w:style w:type="paragraph" w:customStyle="1" w:styleId="CMSANHeading2">
    <w:name w:val="CMS AN Heading 2"/>
    <w:uiPriority w:val="1"/>
    <w:qFormat/>
    <w:rsid w:val="0078170B"/>
    <w:pPr>
      <w:spacing w:before="120" w:after="120" w:line="300" w:lineRule="atLeast"/>
      <w:jc w:val="both"/>
      <w:outlineLvl w:val="2"/>
    </w:pPr>
    <w:rPr>
      <w:rFonts w:ascii="Times New Roman" w:hAnsi="Times New Roman" w:cs="Segoe Script"/>
      <w:color w:val="000000" w:themeColor="text1"/>
      <w:lang w:val="en-GB"/>
    </w:rPr>
  </w:style>
  <w:style w:type="paragraph" w:customStyle="1" w:styleId="CMSANHeading3">
    <w:name w:val="CMS AN Heading 3"/>
    <w:uiPriority w:val="1"/>
    <w:qFormat/>
    <w:rsid w:val="0078170B"/>
    <w:pPr>
      <w:tabs>
        <w:tab w:val="num" w:pos="1701"/>
      </w:tabs>
      <w:spacing w:before="120" w:after="120" w:line="300" w:lineRule="atLeast"/>
      <w:ind w:left="1701" w:hanging="850"/>
      <w:jc w:val="both"/>
      <w:outlineLvl w:val="3"/>
    </w:pPr>
    <w:rPr>
      <w:rFonts w:ascii="Times New Roman" w:hAnsi="Times New Roman" w:cs="Segoe Script"/>
      <w:color w:val="000000" w:themeColor="text1"/>
      <w:lang w:val="en-GB"/>
    </w:rPr>
  </w:style>
  <w:style w:type="paragraph" w:customStyle="1" w:styleId="CMSANHeading4">
    <w:name w:val="CMS AN Heading 4"/>
    <w:uiPriority w:val="1"/>
    <w:qFormat/>
    <w:rsid w:val="0078170B"/>
    <w:pPr>
      <w:tabs>
        <w:tab w:val="num" w:pos="2552"/>
      </w:tabs>
      <w:spacing w:before="120" w:after="120" w:line="300" w:lineRule="atLeast"/>
      <w:ind w:left="2552" w:hanging="851"/>
      <w:jc w:val="both"/>
      <w:outlineLvl w:val="4"/>
    </w:pPr>
    <w:rPr>
      <w:rFonts w:ascii="Times New Roman" w:hAnsi="Times New Roman" w:cs="Segoe Script"/>
      <w:color w:val="000000" w:themeColor="text1"/>
      <w:lang w:val="en-GB"/>
    </w:rPr>
  </w:style>
  <w:style w:type="paragraph" w:customStyle="1" w:styleId="CMSANHeading5">
    <w:name w:val="CMS AN Heading 5"/>
    <w:uiPriority w:val="1"/>
    <w:qFormat/>
    <w:rsid w:val="0078170B"/>
    <w:pPr>
      <w:tabs>
        <w:tab w:val="num" w:pos="3543"/>
      </w:tabs>
      <w:spacing w:before="120" w:after="120" w:line="300" w:lineRule="atLeast"/>
      <w:ind w:left="3543" w:hanging="850"/>
      <w:jc w:val="both"/>
      <w:outlineLvl w:val="5"/>
    </w:pPr>
    <w:rPr>
      <w:rFonts w:ascii="Times New Roman" w:hAnsi="Times New Roman" w:cs="Segoe Script"/>
      <w:color w:val="000000" w:themeColor="text1"/>
      <w:lang w:val="en-GB"/>
    </w:rPr>
  </w:style>
  <w:style w:type="paragraph" w:customStyle="1" w:styleId="CMSANHeading6">
    <w:name w:val="CMS AN Heading 6"/>
    <w:uiPriority w:val="1"/>
    <w:qFormat/>
    <w:rsid w:val="0078170B"/>
    <w:pPr>
      <w:tabs>
        <w:tab w:val="num" w:pos="4253"/>
      </w:tabs>
      <w:spacing w:before="120" w:after="120" w:line="300" w:lineRule="atLeast"/>
      <w:ind w:left="4253" w:hanging="851"/>
      <w:jc w:val="both"/>
      <w:outlineLvl w:val="5"/>
    </w:pPr>
    <w:rPr>
      <w:rFonts w:ascii="Times New Roman" w:hAnsi="Times New Roman" w:cs="Segoe Script"/>
      <w:color w:val="000000" w:themeColor="text1"/>
      <w:lang w:val="en-GB"/>
    </w:rPr>
  </w:style>
  <w:style w:type="paragraph" w:customStyle="1" w:styleId="CMSANMainHeading">
    <w:name w:val="CMS AN Main Heading"/>
    <w:next w:val="Normalny"/>
    <w:rsid w:val="0078170B"/>
    <w:pPr>
      <w:pageBreakBefore/>
      <w:spacing w:after="240" w:line="300" w:lineRule="atLeast"/>
      <w:jc w:val="center"/>
      <w:outlineLvl w:val="0"/>
    </w:pPr>
    <w:rPr>
      <w:rFonts w:ascii="Times New Roman" w:hAnsi="Times New Roman" w:cs="Times New Roman"/>
      <w:b/>
      <w:caps/>
      <w:color w:val="000000" w:themeColor="text1"/>
      <w:lang w:val="en-GB"/>
    </w:rPr>
  </w:style>
  <w:style w:type="numbering" w:customStyle="1" w:styleId="CMS-ANHeading">
    <w:name w:val="CMS-AN Heading"/>
    <w:uiPriority w:val="99"/>
    <w:rsid w:val="0078170B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2F64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IWZ I Postępowanie publiczne dostawy" ma:contentTypeID="0x010100B24BFE42A804154ABC7C1FCDBD08FACF00A29332320950724E970E927E8EE7465D" ma:contentTypeVersion="1" ma:contentTypeDescription="" ma:contentTypeScope="" ma:versionID="6fb1e7f018531e8a957fc364bc639d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6E61-B1DA-4450-8172-ED436AE1FB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7BB35-A69D-43FA-94B4-C21717E431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045926-BFC2-48E5-A103-7BC115AC2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8EFB9B-7E63-4457-B986-02914E12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6566</Words>
  <Characters>39396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45871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</dc:creator>
  <cp:keywords/>
  <dc:description/>
  <cp:lastModifiedBy>Gardzielik Piotr</cp:lastModifiedBy>
  <cp:revision>2</cp:revision>
  <cp:lastPrinted>2018-04-18T09:07:00Z</cp:lastPrinted>
  <dcterms:created xsi:type="dcterms:W3CDTF">2024-12-19T09:11:00Z</dcterms:created>
  <dcterms:modified xsi:type="dcterms:W3CDTF">2024-12-19T09:11:00Z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0x010100B24BFE42A804154ABC7C1FCDBD08FACF00A29332320950724E970E927E8EE7465D</vt:lpwstr>
  </property>
</Properties>
</file>